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E42C63D" w14:textId="18573184" w:rsidR="00441D1D" w:rsidRDefault="00441D1D" w:rsidP="00441D1D">
      <w:pPr>
        <w:jc w:val="right"/>
        <w:rPr>
          <w:rFonts w:ascii="Arial" w:hAnsi="Arial" w:cs="Arial"/>
          <w:bCs/>
          <w:sz w:val="22"/>
          <w:szCs w:val="22"/>
        </w:rPr>
      </w:pPr>
    </w:p>
    <w:p w14:paraId="20CC8EBE" w14:textId="77777777" w:rsidR="00441D1D" w:rsidRDefault="00441D1D" w:rsidP="000E7281">
      <w:pPr>
        <w:spacing w:after="60" w:line="276" w:lineRule="auto"/>
        <w:contextualSpacing/>
        <w:rPr>
          <w:rFonts w:ascii="Arial" w:hAnsi="Arial" w:cs="Arial"/>
          <w:b/>
          <w:sz w:val="22"/>
          <w:szCs w:val="22"/>
        </w:rPr>
      </w:pPr>
    </w:p>
    <w:p w14:paraId="1F1306EC" w14:textId="761BBA72" w:rsidR="00A60DD6" w:rsidRDefault="00BF3109" w:rsidP="00344AAA">
      <w:pPr>
        <w:spacing w:after="60" w:line="276" w:lineRule="auto"/>
        <w:contextualSpacing/>
        <w:jc w:val="center"/>
        <w:rPr>
          <w:rFonts w:ascii="Arial" w:hAnsi="Arial" w:cs="Arial"/>
          <w:b/>
          <w:sz w:val="22"/>
          <w:szCs w:val="22"/>
        </w:rPr>
      </w:pPr>
      <w:r w:rsidRPr="00F4177B">
        <w:rPr>
          <w:rFonts w:ascii="Arial" w:hAnsi="Arial" w:cs="Arial"/>
          <w:b/>
          <w:sz w:val="22"/>
          <w:szCs w:val="22"/>
        </w:rPr>
        <w:t>UMOWA</w:t>
      </w:r>
    </w:p>
    <w:p w14:paraId="4307D833" w14:textId="77777777" w:rsidR="0066772A" w:rsidRPr="00F4177B" w:rsidRDefault="0066772A" w:rsidP="00344AAA">
      <w:pPr>
        <w:spacing w:after="60" w:line="276" w:lineRule="auto"/>
        <w:contextualSpacing/>
        <w:jc w:val="center"/>
        <w:rPr>
          <w:rFonts w:ascii="Arial" w:hAnsi="Arial" w:cs="Arial"/>
          <w:sz w:val="22"/>
          <w:szCs w:val="22"/>
        </w:rPr>
      </w:pPr>
    </w:p>
    <w:p w14:paraId="3C42612C" w14:textId="0EF3652B" w:rsidR="00C91D72" w:rsidRPr="00344AAA" w:rsidRDefault="00A60DD6" w:rsidP="00344AAA">
      <w:pPr>
        <w:pStyle w:val="Tytu"/>
        <w:spacing w:after="60" w:line="276" w:lineRule="auto"/>
        <w:contextualSpacing/>
        <w:jc w:val="both"/>
        <w:rPr>
          <w:rFonts w:ascii="Arial" w:hAnsi="Arial" w:cs="Arial"/>
          <w:b w:val="0"/>
          <w:sz w:val="22"/>
          <w:szCs w:val="22"/>
        </w:rPr>
      </w:pPr>
      <w:r w:rsidRPr="00F4177B">
        <w:rPr>
          <w:rFonts w:ascii="Arial" w:hAnsi="Arial" w:cs="Arial"/>
          <w:b w:val="0"/>
          <w:sz w:val="22"/>
          <w:szCs w:val="22"/>
        </w:rPr>
        <w:t xml:space="preserve">zawarta w dniu </w:t>
      </w:r>
      <w:r w:rsidR="0058603E">
        <w:rPr>
          <w:rFonts w:ascii="Arial" w:hAnsi="Arial" w:cs="Arial"/>
          <w:sz w:val="22"/>
          <w:szCs w:val="22"/>
        </w:rPr>
        <w:t>…………..</w:t>
      </w:r>
      <w:r w:rsidR="006416E9">
        <w:rPr>
          <w:rFonts w:ascii="Arial" w:hAnsi="Arial" w:cs="Arial"/>
          <w:b w:val="0"/>
          <w:bCs/>
          <w:sz w:val="22"/>
          <w:szCs w:val="22"/>
        </w:rPr>
        <w:t xml:space="preserve"> </w:t>
      </w:r>
      <w:r w:rsidRPr="00F4177B">
        <w:rPr>
          <w:rFonts w:ascii="Arial" w:hAnsi="Arial" w:cs="Arial"/>
          <w:b w:val="0"/>
          <w:sz w:val="22"/>
          <w:szCs w:val="22"/>
        </w:rPr>
        <w:t xml:space="preserve"> we Wrocławiu pomiędzy:</w:t>
      </w:r>
    </w:p>
    <w:p w14:paraId="04F723E7" w14:textId="77777777" w:rsidR="00FA1D22" w:rsidRPr="00771B9A" w:rsidRDefault="00FA1D22" w:rsidP="00FA1D22">
      <w:pPr>
        <w:spacing w:before="120" w:after="60" w:line="266" w:lineRule="auto"/>
        <w:jc w:val="both"/>
        <w:rPr>
          <w:rFonts w:ascii="Arial" w:eastAsia="Calibri" w:hAnsi="Arial" w:cs="Arial"/>
          <w:b/>
          <w:kern w:val="2"/>
          <w:sz w:val="22"/>
          <w:szCs w:val="22"/>
          <w:lang w:eastAsia="en-US"/>
          <w14:ligatures w14:val="standardContextual"/>
        </w:rPr>
      </w:pPr>
      <w:r w:rsidRPr="00771B9A">
        <w:rPr>
          <w:rFonts w:ascii="Arial" w:eastAsia="Calibri" w:hAnsi="Arial" w:cs="Arial"/>
          <w:b/>
          <w:kern w:val="2"/>
          <w:sz w:val="22"/>
          <w:szCs w:val="22"/>
          <w:lang w:eastAsia="en-US"/>
          <w14:ligatures w14:val="standardContextual"/>
        </w:rPr>
        <w:t xml:space="preserve">Inwestycje Dolnośląskie Spółka z ograniczoną odpowiedzialnością </w:t>
      </w:r>
    </w:p>
    <w:p w14:paraId="1828FA63" w14:textId="77777777" w:rsidR="00FA1D22" w:rsidRPr="00771B9A" w:rsidRDefault="00FA1D22" w:rsidP="00FA1D22">
      <w:pPr>
        <w:spacing w:before="120" w:after="60" w:line="266" w:lineRule="auto"/>
        <w:jc w:val="both"/>
        <w:rPr>
          <w:rFonts w:ascii="Arial" w:eastAsia="Calibri" w:hAnsi="Arial" w:cs="Arial"/>
          <w:b/>
          <w:kern w:val="2"/>
          <w:sz w:val="22"/>
          <w:szCs w:val="22"/>
          <w:lang w:eastAsia="en-US"/>
          <w14:ligatures w14:val="standardContextual"/>
        </w:rPr>
      </w:pPr>
      <w:r w:rsidRPr="00771B9A">
        <w:rPr>
          <w:rFonts w:ascii="Arial" w:eastAsia="Calibri" w:hAnsi="Arial" w:cs="Arial"/>
          <w:bCs/>
          <w:kern w:val="2"/>
          <w:sz w:val="22"/>
          <w:szCs w:val="22"/>
          <w:lang w:eastAsia="en-US"/>
          <w14:ligatures w14:val="standardContextual"/>
        </w:rPr>
        <w:t>(poprzednia nazwa: „Nowy Szpital Wojewódzki” Spółka z ograniczoną odpowiedzialnością)</w:t>
      </w:r>
    </w:p>
    <w:p w14:paraId="771A548B" w14:textId="4DB47A0B" w:rsidR="00FA1D22" w:rsidRPr="00771B9A" w:rsidRDefault="00FA1D22" w:rsidP="00FA1D22">
      <w:pPr>
        <w:spacing w:before="120" w:after="60" w:line="266" w:lineRule="auto"/>
        <w:jc w:val="both"/>
        <w:rPr>
          <w:rFonts w:ascii="Arial" w:eastAsia="Calibri" w:hAnsi="Arial" w:cs="Arial"/>
          <w:bCs/>
          <w:kern w:val="2"/>
          <w:sz w:val="22"/>
          <w:szCs w:val="22"/>
          <w:lang w:eastAsia="en-US"/>
          <w14:ligatures w14:val="standardContextual"/>
        </w:rPr>
      </w:pPr>
      <w:r w:rsidRPr="00771B9A">
        <w:rPr>
          <w:rFonts w:ascii="Arial" w:eastAsia="Calibri" w:hAnsi="Arial" w:cs="Arial"/>
          <w:kern w:val="2"/>
          <w:sz w:val="22"/>
          <w:szCs w:val="22"/>
          <w:lang w:eastAsia="en-US"/>
          <w14:ligatures w14:val="standardContextual"/>
        </w:rPr>
        <w:t xml:space="preserve">z siedzibą: ul. Igielna 13, 50-117 Wrocław, </w:t>
      </w:r>
      <w:r w:rsidRPr="00771B9A">
        <w:rPr>
          <w:rFonts w:ascii="Arial" w:eastAsia="Calibri" w:hAnsi="Arial" w:cs="Arial"/>
          <w:bCs/>
          <w:kern w:val="2"/>
          <w:sz w:val="22"/>
          <w:szCs w:val="22"/>
          <w:lang w:eastAsia="en-US"/>
          <w14:ligatures w14:val="standardContextual"/>
        </w:rPr>
        <w:t>wpisaną do rejestru przedsiębiorców prowadzonego przez Sąd Rejonowy dla Wrocławia-Fabrycznej we Wrocławiu, VI Wydział Gospodarczy Krajowego Rejestru Sądowego pod numerem KRS: 0000353252; wysokość kapitału zakładowego: 3</w:t>
      </w:r>
      <w:r w:rsidR="00DD291F">
        <w:rPr>
          <w:rFonts w:ascii="Arial" w:eastAsia="Calibri" w:hAnsi="Arial" w:cs="Arial"/>
          <w:bCs/>
          <w:kern w:val="2"/>
          <w:sz w:val="22"/>
          <w:szCs w:val="22"/>
          <w:lang w:eastAsia="en-US"/>
          <w14:ligatures w14:val="standardContextual"/>
        </w:rPr>
        <w:t>32 974</w:t>
      </w:r>
      <w:r w:rsidRPr="00771B9A">
        <w:rPr>
          <w:rFonts w:ascii="Arial" w:eastAsia="Calibri" w:hAnsi="Arial" w:cs="Arial"/>
          <w:bCs/>
          <w:kern w:val="2"/>
          <w:sz w:val="22"/>
          <w:szCs w:val="22"/>
          <w:lang w:eastAsia="en-US"/>
          <w14:ligatures w14:val="standardContextual"/>
        </w:rPr>
        <w:t> 000 zł,</w:t>
      </w:r>
      <w:r w:rsidRPr="00771B9A">
        <w:rPr>
          <w:rFonts w:ascii="Arial" w:eastAsia="Calibri" w:hAnsi="Arial" w:cs="Arial"/>
          <w:kern w:val="2"/>
          <w:sz w:val="22"/>
          <w:szCs w:val="22"/>
          <w:lang w:eastAsia="en-US"/>
          <w14:ligatures w14:val="standardContextual"/>
        </w:rPr>
        <w:t xml:space="preserve"> REGON: 021173201, NIP: 8971759068,</w:t>
      </w:r>
    </w:p>
    <w:p w14:paraId="482A5B9F" w14:textId="77777777" w:rsidR="00FA1D22" w:rsidRPr="00771B9A" w:rsidRDefault="00FA1D22" w:rsidP="00FA1D22">
      <w:pPr>
        <w:spacing w:before="120" w:after="60" w:line="268" w:lineRule="auto"/>
        <w:ind w:right="1077"/>
        <w:jc w:val="both"/>
        <w:rPr>
          <w:rFonts w:ascii="Arial" w:hAnsi="Arial" w:cs="Arial"/>
          <w:sz w:val="22"/>
          <w:szCs w:val="22"/>
        </w:rPr>
      </w:pPr>
      <w:r w:rsidRPr="00771B9A">
        <w:rPr>
          <w:rFonts w:ascii="Arial" w:hAnsi="Arial" w:cs="Arial"/>
          <w:sz w:val="22"/>
          <w:szCs w:val="22"/>
          <w:lang w:eastAsia="en-US"/>
          <w14:ligatures w14:val="standardContextual"/>
        </w:rPr>
        <w:t>reprezentowaną przez:</w:t>
      </w:r>
    </w:p>
    <w:p w14:paraId="1C09B7CF" w14:textId="77777777" w:rsidR="00FA1D22" w:rsidRPr="00771B9A" w:rsidRDefault="00FA1D22" w:rsidP="00FA1D22">
      <w:pPr>
        <w:spacing w:before="120" w:after="60" w:line="266" w:lineRule="auto"/>
        <w:jc w:val="both"/>
        <w:rPr>
          <w:rFonts w:ascii="Arial" w:eastAsia="Calibri" w:hAnsi="Arial" w:cs="Arial"/>
          <w:b/>
          <w:bCs/>
          <w:kern w:val="2"/>
          <w:sz w:val="22"/>
          <w:szCs w:val="22"/>
          <w:lang w:eastAsia="en-US"/>
          <w14:ligatures w14:val="standardContextual"/>
        </w:rPr>
      </w:pPr>
      <w:r w:rsidRPr="00771B9A">
        <w:rPr>
          <w:rFonts w:ascii="Arial" w:eastAsia="Calibri" w:hAnsi="Arial" w:cs="Arial"/>
          <w:b/>
          <w:bCs/>
          <w:kern w:val="2"/>
          <w:sz w:val="22"/>
          <w:szCs w:val="22"/>
          <w:lang w:eastAsia="en-US"/>
          <w14:ligatures w14:val="standardContextual"/>
        </w:rPr>
        <w:t>Rafała Guzowskiego – Prezesa Zarządu,</w:t>
      </w:r>
    </w:p>
    <w:p w14:paraId="3BDD39E5" w14:textId="77777777" w:rsidR="00FA1D22" w:rsidRPr="00771B9A" w:rsidRDefault="00FA1D22" w:rsidP="00FA1D22">
      <w:pPr>
        <w:spacing w:before="60" w:after="160" w:line="266" w:lineRule="auto"/>
        <w:jc w:val="both"/>
        <w:rPr>
          <w:rFonts w:ascii="Arial" w:eastAsia="Calibri" w:hAnsi="Arial" w:cs="Arial"/>
          <w:b/>
          <w:sz w:val="22"/>
          <w:szCs w:val="22"/>
          <w:lang w:eastAsia="en-US"/>
        </w:rPr>
      </w:pPr>
      <w:r w:rsidRPr="00771B9A">
        <w:rPr>
          <w:rFonts w:ascii="Arial" w:eastAsia="Calibri" w:hAnsi="Arial" w:cs="Arial"/>
          <w:sz w:val="22"/>
          <w:szCs w:val="22"/>
          <w:lang w:eastAsia="en-US"/>
          <w14:ligatures w14:val="standardContextual"/>
        </w:rPr>
        <w:t xml:space="preserve">zwaną dalej </w:t>
      </w:r>
      <w:r w:rsidRPr="00771B9A">
        <w:rPr>
          <w:rFonts w:ascii="Arial" w:eastAsia="Calibri" w:hAnsi="Arial" w:cs="Arial"/>
          <w:b/>
          <w:sz w:val="22"/>
          <w:szCs w:val="22"/>
          <w:lang w:eastAsia="en-US"/>
          <w14:ligatures w14:val="standardContextual"/>
        </w:rPr>
        <w:t>„Zamawiającym”</w:t>
      </w:r>
    </w:p>
    <w:p w14:paraId="55902DA1" w14:textId="1DBB359C" w:rsidR="00FA1D22" w:rsidRPr="000E7281" w:rsidRDefault="00FA1D22" w:rsidP="000E7281">
      <w:pPr>
        <w:spacing w:before="120" w:after="120" w:line="266" w:lineRule="auto"/>
        <w:jc w:val="both"/>
        <w:rPr>
          <w:rFonts w:ascii="Arial" w:eastAsia="Calibri" w:hAnsi="Arial" w:cs="Arial"/>
          <w:sz w:val="22"/>
          <w:szCs w:val="22"/>
          <w:lang w:eastAsia="en-US"/>
          <w14:ligatures w14:val="standardContextual"/>
        </w:rPr>
      </w:pPr>
      <w:r w:rsidRPr="00771B9A">
        <w:rPr>
          <w:rFonts w:ascii="Arial" w:eastAsia="Calibri" w:hAnsi="Arial" w:cs="Arial"/>
          <w:sz w:val="22"/>
          <w:szCs w:val="22"/>
          <w:lang w:eastAsia="en-US"/>
          <w14:ligatures w14:val="standardContextual"/>
        </w:rPr>
        <w:t>a</w:t>
      </w:r>
    </w:p>
    <w:p w14:paraId="173366D0" w14:textId="77777777" w:rsidR="00FA1D22" w:rsidRPr="00607B9D" w:rsidRDefault="00FA1D22" w:rsidP="00FA1D22">
      <w:pPr>
        <w:spacing w:line="271" w:lineRule="auto"/>
        <w:rPr>
          <w:rFonts w:ascii="Arial" w:hAnsi="Arial" w:cs="Arial"/>
          <w:color w:val="000000" w:themeColor="text1"/>
          <w:sz w:val="22"/>
          <w:szCs w:val="22"/>
        </w:rPr>
      </w:pPr>
      <w:r w:rsidRPr="00607B9D">
        <w:rPr>
          <w:rFonts w:ascii="Arial" w:hAnsi="Arial" w:cs="Arial"/>
          <w:color w:val="000000" w:themeColor="text1"/>
          <w:sz w:val="22"/>
          <w:szCs w:val="22"/>
        </w:rPr>
        <w:t>………………………………………………………</w:t>
      </w:r>
    </w:p>
    <w:p w14:paraId="29FBED90" w14:textId="77777777" w:rsidR="00FA1D22" w:rsidRPr="00607B9D" w:rsidRDefault="00FA1D22" w:rsidP="00FA1D22">
      <w:pPr>
        <w:pStyle w:val="Tekstpodstawowy2"/>
        <w:spacing w:after="0" w:line="271" w:lineRule="auto"/>
        <w:rPr>
          <w:rFonts w:ascii="Arial" w:hAnsi="Arial" w:cs="Arial"/>
          <w:color w:val="000000" w:themeColor="text1"/>
          <w:sz w:val="22"/>
          <w:szCs w:val="22"/>
        </w:rPr>
      </w:pPr>
      <w:r w:rsidRPr="00607B9D">
        <w:rPr>
          <w:rFonts w:ascii="Arial" w:hAnsi="Arial" w:cs="Arial"/>
          <w:color w:val="000000" w:themeColor="text1"/>
          <w:sz w:val="22"/>
          <w:szCs w:val="22"/>
        </w:rPr>
        <w:t>z siedzibą: …………………………………………, zarejestrowanym w ……………........................... pod numerem …………………………………….., Regon: ………………., NIP: ……………………..</w:t>
      </w:r>
    </w:p>
    <w:p w14:paraId="40D58966" w14:textId="77777777" w:rsidR="00FA1D22" w:rsidRPr="00607B9D" w:rsidRDefault="00FA1D22" w:rsidP="00FA1D22">
      <w:pPr>
        <w:spacing w:line="271" w:lineRule="auto"/>
        <w:rPr>
          <w:rFonts w:ascii="Arial" w:hAnsi="Arial" w:cs="Arial"/>
          <w:color w:val="000000" w:themeColor="text1"/>
          <w:sz w:val="22"/>
          <w:szCs w:val="22"/>
        </w:rPr>
      </w:pPr>
      <w:r w:rsidRPr="00607B9D">
        <w:rPr>
          <w:rFonts w:ascii="Arial" w:hAnsi="Arial" w:cs="Arial"/>
          <w:color w:val="000000" w:themeColor="text1"/>
          <w:sz w:val="22"/>
          <w:szCs w:val="22"/>
        </w:rPr>
        <w:t>reprezentowaną przez:</w:t>
      </w:r>
    </w:p>
    <w:p w14:paraId="5B04F0F5" w14:textId="77777777" w:rsidR="00FA1D22" w:rsidRPr="00607B9D" w:rsidRDefault="00FA1D22" w:rsidP="00FA1D22">
      <w:pPr>
        <w:spacing w:line="271" w:lineRule="auto"/>
        <w:rPr>
          <w:rFonts w:ascii="Arial" w:hAnsi="Arial" w:cs="Arial"/>
          <w:color w:val="000000" w:themeColor="text1"/>
          <w:sz w:val="22"/>
          <w:szCs w:val="22"/>
        </w:rPr>
      </w:pPr>
      <w:r w:rsidRPr="00607B9D">
        <w:rPr>
          <w:rFonts w:ascii="Arial" w:hAnsi="Arial" w:cs="Arial"/>
          <w:color w:val="000000" w:themeColor="text1"/>
          <w:sz w:val="22"/>
          <w:szCs w:val="22"/>
        </w:rPr>
        <w:t>………………………………………………………..</w:t>
      </w:r>
    </w:p>
    <w:p w14:paraId="679CDE36" w14:textId="77777777" w:rsidR="00FA1D22" w:rsidRPr="00607B9D" w:rsidRDefault="00FA1D22" w:rsidP="00FA1D22">
      <w:pPr>
        <w:spacing w:line="271" w:lineRule="auto"/>
        <w:jc w:val="both"/>
        <w:rPr>
          <w:rFonts w:ascii="Arial" w:hAnsi="Arial" w:cs="Arial"/>
          <w:b/>
          <w:color w:val="000000" w:themeColor="text1"/>
          <w:sz w:val="22"/>
          <w:szCs w:val="22"/>
        </w:rPr>
      </w:pPr>
      <w:r w:rsidRPr="00607B9D">
        <w:rPr>
          <w:rFonts w:ascii="Arial" w:hAnsi="Arial" w:cs="Arial"/>
          <w:color w:val="000000" w:themeColor="text1"/>
          <w:sz w:val="22"/>
          <w:szCs w:val="22"/>
        </w:rPr>
        <w:t xml:space="preserve">zwanym dalej </w:t>
      </w:r>
      <w:r w:rsidRPr="00607B9D">
        <w:rPr>
          <w:rFonts w:ascii="Arial" w:hAnsi="Arial" w:cs="Arial"/>
          <w:b/>
          <w:color w:val="000000" w:themeColor="text1"/>
          <w:sz w:val="22"/>
          <w:szCs w:val="22"/>
        </w:rPr>
        <w:t xml:space="preserve">„Wykonawcą” </w:t>
      </w:r>
    </w:p>
    <w:p w14:paraId="5A7A98D5" w14:textId="2C4616D8" w:rsidR="00613045" w:rsidRPr="006628CC" w:rsidRDefault="00613045" w:rsidP="00344AAA">
      <w:pPr>
        <w:spacing w:after="60" w:line="276" w:lineRule="auto"/>
        <w:contextualSpacing/>
        <w:jc w:val="both"/>
        <w:rPr>
          <w:rFonts w:ascii="Arial" w:hAnsi="Arial" w:cs="Arial"/>
          <w:sz w:val="22"/>
          <w:szCs w:val="22"/>
        </w:rPr>
      </w:pPr>
    </w:p>
    <w:p w14:paraId="2F0913C1" w14:textId="77777777" w:rsidR="000E7281" w:rsidRPr="000E7281" w:rsidRDefault="000E7281" w:rsidP="000E7281">
      <w:pPr>
        <w:spacing w:after="60" w:line="268" w:lineRule="auto"/>
        <w:jc w:val="both"/>
        <w:rPr>
          <w:rFonts w:ascii="Arial" w:hAnsi="Arial" w:cs="Arial"/>
          <w:bCs/>
          <w:sz w:val="22"/>
          <w:szCs w:val="22"/>
        </w:rPr>
      </w:pPr>
      <w:r w:rsidRPr="000E7281">
        <w:rPr>
          <w:rFonts w:ascii="Arial" w:hAnsi="Arial" w:cs="Arial"/>
          <w:bCs/>
          <w:sz w:val="22"/>
          <w:szCs w:val="22"/>
        </w:rPr>
        <w:t xml:space="preserve">którzy zwani są także dalej łącznie </w:t>
      </w:r>
      <w:r w:rsidRPr="000E7281">
        <w:rPr>
          <w:rFonts w:ascii="Arial" w:hAnsi="Arial" w:cs="Arial"/>
          <w:b/>
          <w:sz w:val="22"/>
          <w:szCs w:val="22"/>
        </w:rPr>
        <w:t>„Stronami”</w:t>
      </w:r>
      <w:r w:rsidRPr="000E7281">
        <w:rPr>
          <w:rFonts w:ascii="Arial" w:hAnsi="Arial" w:cs="Arial"/>
          <w:bCs/>
          <w:sz w:val="22"/>
          <w:szCs w:val="22"/>
        </w:rPr>
        <w:t xml:space="preserve"> lub indywidualnie każdy z nich </w:t>
      </w:r>
      <w:r w:rsidRPr="000E7281">
        <w:rPr>
          <w:rFonts w:ascii="Arial" w:hAnsi="Arial" w:cs="Arial"/>
          <w:b/>
          <w:sz w:val="22"/>
          <w:szCs w:val="22"/>
        </w:rPr>
        <w:t>„Stroną”.</w:t>
      </w:r>
    </w:p>
    <w:p w14:paraId="649B13E9" w14:textId="77777777" w:rsidR="00A60DD6" w:rsidRPr="00F4177B" w:rsidRDefault="00A60DD6" w:rsidP="00C91D72">
      <w:pPr>
        <w:pStyle w:val="Tytu"/>
        <w:spacing w:after="60"/>
        <w:contextualSpacing/>
        <w:jc w:val="both"/>
        <w:rPr>
          <w:rFonts w:ascii="Arial" w:hAnsi="Arial" w:cs="Arial"/>
          <w:b w:val="0"/>
          <w:sz w:val="22"/>
          <w:szCs w:val="22"/>
        </w:rPr>
      </w:pPr>
    </w:p>
    <w:p w14:paraId="3A9F829E" w14:textId="77777777" w:rsidR="00A60DD6" w:rsidRPr="00344AAA" w:rsidRDefault="00A60DD6" w:rsidP="00344AAA">
      <w:pPr>
        <w:pStyle w:val="Nagwek1"/>
        <w:spacing w:before="0" w:after="60"/>
        <w:rPr>
          <w:rFonts w:cs="Arial"/>
          <w:szCs w:val="22"/>
        </w:rPr>
      </w:pPr>
      <w:r w:rsidRPr="00344AAA">
        <w:rPr>
          <w:rFonts w:cs="Arial"/>
          <w:szCs w:val="22"/>
        </w:rPr>
        <w:t>DEFINICJE</w:t>
      </w:r>
    </w:p>
    <w:p w14:paraId="1462AA9D" w14:textId="77777777" w:rsidR="00A60DD6" w:rsidRPr="00344AAA" w:rsidRDefault="00A60DD6" w:rsidP="00344AAA">
      <w:pPr>
        <w:pStyle w:val="Nagwek2"/>
        <w:spacing w:before="0" w:after="60"/>
        <w:rPr>
          <w:rFonts w:cs="Arial"/>
          <w:szCs w:val="22"/>
        </w:rPr>
      </w:pPr>
      <w:r w:rsidRPr="00344AAA">
        <w:rPr>
          <w:rFonts w:cs="Arial"/>
          <w:szCs w:val="22"/>
        </w:rPr>
        <w:t>§ 1</w:t>
      </w:r>
    </w:p>
    <w:p w14:paraId="2837F9E4" w14:textId="59BBBA67" w:rsidR="00A60DD6" w:rsidRPr="00344AAA" w:rsidRDefault="00A60DD6" w:rsidP="00344AAA">
      <w:pPr>
        <w:spacing w:after="60"/>
        <w:jc w:val="both"/>
        <w:rPr>
          <w:rFonts w:ascii="Arial" w:hAnsi="Arial" w:cs="Arial"/>
          <w:color w:val="000000"/>
          <w:sz w:val="22"/>
          <w:szCs w:val="22"/>
        </w:rPr>
      </w:pPr>
      <w:r w:rsidRPr="00344AAA">
        <w:rPr>
          <w:rFonts w:ascii="Arial" w:hAnsi="Arial" w:cs="Arial"/>
          <w:color w:val="000000"/>
          <w:sz w:val="22"/>
          <w:szCs w:val="22"/>
        </w:rPr>
        <w:t xml:space="preserve">Użyte w niniejszej </w:t>
      </w:r>
      <w:r w:rsidR="00122055">
        <w:rPr>
          <w:rFonts w:ascii="Arial" w:hAnsi="Arial" w:cs="Arial"/>
          <w:color w:val="000000"/>
          <w:sz w:val="22"/>
          <w:szCs w:val="22"/>
        </w:rPr>
        <w:t>U</w:t>
      </w:r>
      <w:r w:rsidRPr="00344AAA">
        <w:rPr>
          <w:rFonts w:ascii="Arial" w:hAnsi="Arial" w:cs="Arial"/>
          <w:color w:val="000000"/>
          <w:sz w:val="22"/>
          <w:szCs w:val="22"/>
        </w:rPr>
        <w:t>mowie wyrażenia mają następujące znaczenie:</w:t>
      </w:r>
    </w:p>
    <w:p w14:paraId="067A63CB" w14:textId="77777777" w:rsidR="00A60DD6" w:rsidRPr="00344AAA" w:rsidRDefault="00A60DD6" w:rsidP="00A80BE9">
      <w:pPr>
        <w:numPr>
          <w:ilvl w:val="0"/>
          <w:numId w:val="5"/>
        </w:numPr>
        <w:tabs>
          <w:tab w:val="clear" w:pos="0"/>
          <w:tab w:val="num" w:pos="426"/>
          <w:tab w:val="left" w:pos="851"/>
        </w:tabs>
        <w:spacing w:after="60"/>
        <w:ind w:left="850" w:hanging="425"/>
        <w:jc w:val="both"/>
        <w:rPr>
          <w:rFonts w:ascii="Arial" w:hAnsi="Arial" w:cs="Arial"/>
          <w:sz w:val="22"/>
          <w:szCs w:val="22"/>
        </w:rPr>
      </w:pPr>
      <w:r w:rsidRPr="00344AAA">
        <w:rPr>
          <w:rFonts w:ascii="Arial" w:hAnsi="Arial" w:cs="Arial"/>
          <w:color w:val="000000"/>
          <w:sz w:val="22"/>
          <w:szCs w:val="22"/>
        </w:rPr>
        <w:t>„</w:t>
      </w:r>
      <w:r w:rsidRPr="00344AAA">
        <w:rPr>
          <w:rFonts w:ascii="Arial" w:hAnsi="Arial" w:cs="Arial"/>
          <w:b/>
          <w:color w:val="000000"/>
          <w:sz w:val="22"/>
          <w:szCs w:val="22"/>
        </w:rPr>
        <w:t>Urządzenia</w:t>
      </w:r>
      <w:r w:rsidRPr="00344AAA">
        <w:rPr>
          <w:rFonts w:ascii="Arial" w:hAnsi="Arial" w:cs="Arial"/>
          <w:color w:val="000000"/>
          <w:sz w:val="22"/>
          <w:szCs w:val="22"/>
        </w:rPr>
        <w:t>” – oznacza następujące wieże chłodnicze:</w:t>
      </w:r>
    </w:p>
    <w:p w14:paraId="20530C8F" w14:textId="4A1DDB4E" w:rsidR="00A60DD6" w:rsidRPr="00344AAA" w:rsidRDefault="00A60DD6" w:rsidP="00344AAA">
      <w:pPr>
        <w:numPr>
          <w:ilvl w:val="0"/>
          <w:numId w:val="2"/>
        </w:numPr>
        <w:tabs>
          <w:tab w:val="left" w:pos="851"/>
        </w:tabs>
        <w:spacing w:after="60"/>
        <w:ind w:left="1276" w:hanging="425"/>
        <w:jc w:val="both"/>
        <w:rPr>
          <w:rFonts w:ascii="Arial" w:hAnsi="Arial" w:cs="Arial"/>
          <w:sz w:val="22"/>
          <w:szCs w:val="22"/>
        </w:rPr>
      </w:pPr>
      <w:r w:rsidRPr="00344AAA">
        <w:rPr>
          <w:rFonts w:ascii="Arial" w:hAnsi="Arial" w:cs="Arial"/>
          <w:sz w:val="22"/>
          <w:szCs w:val="22"/>
        </w:rPr>
        <w:t>wieża chłodnicza EVAPCO typu ATW 286-3K-2 nr seryjny 13-588362,</w:t>
      </w:r>
    </w:p>
    <w:p w14:paraId="2D158B10" w14:textId="446E022B" w:rsidR="00A60DD6" w:rsidRPr="00344AAA" w:rsidRDefault="00A60DD6" w:rsidP="00344AAA">
      <w:pPr>
        <w:numPr>
          <w:ilvl w:val="0"/>
          <w:numId w:val="2"/>
        </w:numPr>
        <w:tabs>
          <w:tab w:val="left" w:pos="851"/>
        </w:tabs>
        <w:spacing w:after="60"/>
        <w:ind w:left="1276" w:hanging="425"/>
        <w:jc w:val="both"/>
        <w:rPr>
          <w:rFonts w:ascii="Arial" w:hAnsi="Arial" w:cs="Arial"/>
          <w:color w:val="000000"/>
          <w:sz w:val="22"/>
          <w:szCs w:val="22"/>
        </w:rPr>
      </w:pPr>
      <w:r w:rsidRPr="00344AAA">
        <w:rPr>
          <w:rFonts w:ascii="Arial" w:hAnsi="Arial" w:cs="Arial"/>
          <w:sz w:val="22"/>
          <w:szCs w:val="22"/>
        </w:rPr>
        <w:t xml:space="preserve">wieża chłodnicza EVAPCO typu ATW 286-3K-2 </w:t>
      </w:r>
      <w:r w:rsidR="00574E40" w:rsidRPr="00344AAA">
        <w:rPr>
          <w:rFonts w:ascii="Arial" w:hAnsi="Arial" w:cs="Arial"/>
          <w:sz w:val="22"/>
          <w:szCs w:val="22"/>
        </w:rPr>
        <w:t>nr seryjny 13-588363.</w:t>
      </w:r>
    </w:p>
    <w:p w14:paraId="2E84B8BC" w14:textId="77777777" w:rsidR="00A60DD6" w:rsidRPr="00344AAA" w:rsidRDefault="00A60DD6" w:rsidP="00A80BE9">
      <w:pPr>
        <w:numPr>
          <w:ilvl w:val="0"/>
          <w:numId w:val="5"/>
        </w:numPr>
        <w:tabs>
          <w:tab w:val="clear" w:pos="0"/>
          <w:tab w:val="num" w:pos="426"/>
          <w:tab w:val="left" w:pos="851"/>
        </w:tabs>
        <w:spacing w:after="60"/>
        <w:ind w:left="850" w:hanging="425"/>
        <w:jc w:val="both"/>
        <w:rPr>
          <w:rFonts w:ascii="Arial" w:hAnsi="Arial" w:cs="Arial"/>
          <w:color w:val="000000"/>
          <w:sz w:val="22"/>
          <w:szCs w:val="22"/>
        </w:rPr>
      </w:pPr>
      <w:r w:rsidRPr="00344AAA">
        <w:rPr>
          <w:rFonts w:ascii="Arial" w:hAnsi="Arial" w:cs="Arial"/>
          <w:color w:val="000000"/>
          <w:sz w:val="22"/>
          <w:szCs w:val="22"/>
        </w:rPr>
        <w:t>„</w:t>
      </w:r>
      <w:r w:rsidRPr="00344AAA">
        <w:rPr>
          <w:rFonts w:ascii="Arial" w:hAnsi="Arial" w:cs="Arial"/>
          <w:b/>
          <w:color w:val="000000"/>
          <w:sz w:val="22"/>
          <w:szCs w:val="22"/>
        </w:rPr>
        <w:t>dzień</w:t>
      </w:r>
      <w:r w:rsidRPr="00344AAA">
        <w:rPr>
          <w:rFonts w:ascii="Arial" w:hAnsi="Arial" w:cs="Arial"/>
          <w:color w:val="000000"/>
          <w:sz w:val="22"/>
          <w:szCs w:val="22"/>
        </w:rPr>
        <w:t>” – oznacza: dni kalendarzowe.</w:t>
      </w:r>
    </w:p>
    <w:p w14:paraId="34AFC88F" w14:textId="77777777" w:rsidR="00A60DD6" w:rsidRPr="00344AAA" w:rsidRDefault="00A60DD6" w:rsidP="00A80BE9">
      <w:pPr>
        <w:numPr>
          <w:ilvl w:val="0"/>
          <w:numId w:val="5"/>
        </w:numPr>
        <w:tabs>
          <w:tab w:val="clear" w:pos="0"/>
          <w:tab w:val="num" w:pos="426"/>
          <w:tab w:val="left" w:pos="851"/>
        </w:tabs>
        <w:spacing w:after="60"/>
        <w:ind w:left="850" w:hanging="425"/>
        <w:jc w:val="both"/>
        <w:rPr>
          <w:rFonts w:ascii="Arial" w:hAnsi="Arial" w:cs="Arial"/>
          <w:color w:val="000000"/>
          <w:sz w:val="22"/>
          <w:szCs w:val="22"/>
        </w:rPr>
      </w:pPr>
      <w:r w:rsidRPr="00344AAA">
        <w:rPr>
          <w:rFonts w:ascii="Arial" w:hAnsi="Arial" w:cs="Arial"/>
          <w:color w:val="000000"/>
          <w:sz w:val="22"/>
          <w:szCs w:val="22"/>
        </w:rPr>
        <w:t>„</w:t>
      </w:r>
      <w:r w:rsidRPr="00344AAA">
        <w:rPr>
          <w:rFonts w:ascii="Arial" w:hAnsi="Arial" w:cs="Arial"/>
          <w:b/>
          <w:color w:val="000000"/>
          <w:sz w:val="22"/>
          <w:szCs w:val="22"/>
        </w:rPr>
        <w:t>dzień roboczy</w:t>
      </w:r>
      <w:r w:rsidRPr="00344AAA">
        <w:rPr>
          <w:rFonts w:ascii="Arial" w:hAnsi="Arial" w:cs="Arial"/>
          <w:color w:val="000000"/>
          <w:sz w:val="22"/>
          <w:szCs w:val="22"/>
        </w:rPr>
        <w:t>” – oznacza dni tygodnia od poniedziałku do piątku, z wyłączeniem dni ustawowo wolnych od pracy.</w:t>
      </w:r>
    </w:p>
    <w:p w14:paraId="56ADDBA2" w14:textId="756ECC4C" w:rsidR="00A60DD6" w:rsidRPr="00344AAA" w:rsidRDefault="00A60DD6" w:rsidP="00A80BE9">
      <w:pPr>
        <w:numPr>
          <w:ilvl w:val="0"/>
          <w:numId w:val="5"/>
        </w:numPr>
        <w:tabs>
          <w:tab w:val="left" w:pos="851"/>
        </w:tabs>
        <w:spacing w:after="60"/>
        <w:ind w:left="850" w:hanging="425"/>
        <w:jc w:val="both"/>
        <w:rPr>
          <w:rFonts w:ascii="Arial" w:hAnsi="Arial" w:cs="Arial"/>
          <w:color w:val="000000"/>
          <w:sz w:val="22"/>
          <w:szCs w:val="22"/>
        </w:rPr>
      </w:pPr>
      <w:r w:rsidRPr="00344AAA">
        <w:rPr>
          <w:rFonts w:ascii="Arial" w:hAnsi="Arial" w:cs="Arial"/>
          <w:b/>
          <w:color w:val="000000"/>
          <w:sz w:val="22"/>
          <w:szCs w:val="22"/>
        </w:rPr>
        <w:t>„Kierownik zamawiającego”</w:t>
      </w:r>
      <w:r w:rsidRPr="00344AAA">
        <w:rPr>
          <w:rFonts w:ascii="Arial" w:hAnsi="Arial" w:cs="Arial"/>
          <w:color w:val="000000"/>
          <w:sz w:val="22"/>
          <w:szCs w:val="22"/>
        </w:rPr>
        <w:t xml:space="preserve"> – oznacza osobę lub organ, który – zgodnie z obowiązującymi przepisami, statutem lub </w:t>
      </w:r>
      <w:r w:rsidR="00766AA9">
        <w:rPr>
          <w:rFonts w:ascii="Arial" w:hAnsi="Arial" w:cs="Arial"/>
          <w:color w:val="000000"/>
          <w:sz w:val="22"/>
          <w:szCs w:val="22"/>
        </w:rPr>
        <w:t>U</w:t>
      </w:r>
      <w:r w:rsidRPr="00344AAA">
        <w:rPr>
          <w:rFonts w:ascii="Arial" w:hAnsi="Arial" w:cs="Arial"/>
          <w:color w:val="000000"/>
          <w:sz w:val="22"/>
          <w:szCs w:val="22"/>
        </w:rPr>
        <w:t>mową – jest uprawniony do zarządzania Zamawiającym.</w:t>
      </w:r>
    </w:p>
    <w:p w14:paraId="66CFACD7" w14:textId="605F38AB" w:rsidR="00A60DD6" w:rsidRPr="00344AAA" w:rsidRDefault="00A60DD6" w:rsidP="00A80BE9">
      <w:pPr>
        <w:numPr>
          <w:ilvl w:val="0"/>
          <w:numId w:val="5"/>
        </w:numPr>
        <w:tabs>
          <w:tab w:val="clear" w:pos="0"/>
          <w:tab w:val="num" w:pos="426"/>
          <w:tab w:val="left" w:pos="851"/>
        </w:tabs>
        <w:spacing w:after="60"/>
        <w:ind w:left="850" w:hanging="425"/>
        <w:jc w:val="both"/>
        <w:rPr>
          <w:rFonts w:ascii="Arial" w:hAnsi="Arial" w:cs="Arial"/>
          <w:color w:val="000000"/>
          <w:sz w:val="22"/>
          <w:szCs w:val="22"/>
        </w:rPr>
      </w:pPr>
      <w:r w:rsidRPr="00344AAA">
        <w:rPr>
          <w:rFonts w:ascii="Arial" w:hAnsi="Arial" w:cs="Arial"/>
          <w:b/>
          <w:color w:val="000000"/>
          <w:sz w:val="22"/>
          <w:szCs w:val="22"/>
        </w:rPr>
        <w:t xml:space="preserve">„Koordynatorzy </w:t>
      </w:r>
      <w:r w:rsidR="002755D8">
        <w:rPr>
          <w:rFonts w:ascii="Arial" w:hAnsi="Arial" w:cs="Arial"/>
          <w:b/>
          <w:color w:val="000000"/>
          <w:sz w:val="22"/>
          <w:szCs w:val="22"/>
        </w:rPr>
        <w:t>U</w:t>
      </w:r>
      <w:r w:rsidRPr="00344AAA">
        <w:rPr>
          <w:rFonts w:ascii="Arial" w:hAnsi="Arial" w:cs="Arial"/>
          <w:b/>
          <w:color w:val="000000"/>
          <w:sz w:val="22"/>
          <w:szCs w:val="22"/>
        </w:rPr>
        <w:t xml:space="preserve">mowy” </w:t>
      </w:r>
      <w:r w:rsidR="00574E40" w:rsidRPr="00344AAA">
        <w:rPr>
          <w:rFonts w:ascii="Arial" w:hAnsi="Arial" w:cs="Arial"/>
          <w:color w:val="000000"/>
          <w:sz w:val="22"/>
          <w:szCs w:val="22"/>
        </w:rPr>
        <w:t>–</w:t>
      </w:r>
      <w:r w:rsidRPr="00344AAA">
        <w:rPr>
          <w:rFonts w:ascii="Arial" w:hAnsi="Arial" w:cs="Arial"/>
          <w:color w:val="000000"/>
          <w:sz w:val="22"/>
          <w:szCs w:val="22"/>
        </w:rPr>
        <w:t xml:space="preserve"> oznacza osoby kontaktowe wyznaczone przez Zamawiającego i Wykonawcę, odpowiedzialne za bieżący przepływ informacji pomiędzy Stronami oraz upoważnione do odbioru pism i innej korespondencji między Stronami, chyba że Umowa stanowi inaczej.</w:t>
      </w:r>
    </w:p>
    <w:p w14:paraId="4826AFE3" w14:textId="204BF3DC" w:rsidR="00A60DD6" w:rsidRPr="00344AAA" w:rsidRDefault="00A60DD6" w:rsidP="00A80BE9">
      <w:pPr>
        <w:numPr>
          <w:ilvl w:val="0"/>
          <w:numId w:val="5"/>
        </w:numPr>
        <w:tabs>
          <w:tab w:val="clear" w:pos="0"/>
          <w:tab w:val="num" w:pos="426"/>
          <w:tab w:val="left" w:pos="851"/>
        </w:tabs>
        <w:spacing w:after="60"/>
        <w:ind w:left="850" w:hanging="425"/>
        <w:jc w:val="both"/>
        <w:rPr>
          <w:rFonts w:ascii="Arial" w:hAnsi="Arial" w:cs="Arial"/>
          <w:color w:val="000000"/>
          <w:sz w:val="22"/>
          <w:szCs w:val="22"/>
        </w:rPr>
      </w:pPr>
      <w:r w:rsidRPr="00344AAA">
        <w:rPr>
          <w:rFonts w:ascii="Arial" w:hAnsi="Arial" w:cs="Arial"/>
          <w:b/>
          <w:color w:val="000000"/>
          <w:sz w:val="22"/>
          <w:szCs w:val="22"/>
        </w:rPr>
        <w:t>„Obiekt”</w:t>
      </w:r>
      <w:r w:rsidRPr="00344AAA">
        <w:rPr>
          <w:rFonts w:ascii="Arial" w:hAnsi="Arial" w:cs="Arial"/>
          <w:color w:val="000000"/>
          <w:sz w:val="22"/>
          <w:szCs w:val="22"/>
        </w:rPr>
        <w:t xml:space="preserve"> </w:t>
      </w:r>
      <w:r w:rsidR="00574E40" w:rsidRPr="00344AAA">
        <w:rPr>
          <w:rFonts w:ascii="Arial" w:hAnsi="Arial" w:cs="Arial"/>
          <w:color w:val="000000"/>
          <w:sz w:val="22"/>
          <w:szCs w:val="22"/>
        </w:rPr>
        <w:t>–</w:t>
      </w:r>
      <w:r w:rsidRPr="00344AAA">
        <w:rPr>
          <w:rFonts w:ascii="Arial" w:hAnsi="Arial" w:cs="Arial"/>
          <w:color w:val="000000"/>
          <w:sz w:val="22"/>
          <w:szCs w:val="22"/>
        </w:rPr>
        <w:t xml:space="preserve"> oznacza w treści Umowy budynki szpitala (główny i techniczny) zlokali</w:t>
      </w:r>
      <w:r w:rsidR="00574E40" w:rsidRPr="00344AAA">
        <w:rPr>
          <w:rFonts w:ascii="Arial" w:hAnsi="Arial" w:cs="Arial"/>
          <w:color w:val="000000"/>
          <w:sz w:val="22"/>
          <w:szCs w:val="22"/>
        </w:rPr>
        <w:t>zowanego we Wrocławiu przy ul. g</w:t>
      </w:r>
      <w:r w:rsidRPr="00344AAA">
        <w:rPr>
          <w:rFonts w:ascii="Arial" w:hAnsi="Arial" w:cs="Arial"/>
          <w:color w:val="000000"/>
          <w:sz w:val="22"/>
          <w:szCs w:val="22"/>
        </w:rPr>
        <w:t xml:space="preserve">en. Augusta Emila Fieldorfa 2 zarządzanego przez </w:t>
      </w:r>
      <w:r w:rsidR="00FD7E42">
        <w:rPr>
          <w:rFonts w:ascii="Arial" w:hAnsi="Arial" w:cs="Arial"/>
          <w:color w:val="000000"/>
          <w:sz w:val="22"/>
          <w:szCs w:val="22"/>
        </w:rPr>
        <w:t>Inwestycje Dolnośląskie</w:t>
      </w:r>
      <w:r w:rsidRPr="00344AAA">
        <w:rPr>
          <w:rFonts w:ascii="Arial" w:hAnsi="Arial" w:cs="Arial"/>
          <w:color w:val="000000"/>
          <w:sz w:val="22"/>
          <w:szCs w:val="22"/>
        </w:rPr>
        <w:t xml:space="preserve"> </w:t>
      </w:r>
      <w:r w:rsidR="00FD7E42">
        <w:rPr>
          <w:rFonts w:ascii="Arial" w:hAnsi="Arial" w:cs="Arial"/>
          <w:color w:val="000000"/>
          <w:sz w:val="22"/>
          <w:szCs w:val="22"/>
        </w:rPr>
        <w:t>s</w:t>
      </w:r>
      <w:r w:rsidRPr="00344AAA">
        <w:rPr>
          <w:rFonts w:ascii="Arial" w:hAnsi="Arial" w:cs="Arial"/>
          <w:color w:val="000000"/>
          <w:sz w:val="22"/>
          <w:szCs w:val="22"/>
        </w:rPr>
        <w:t>p. z o. o.</w:t>
      </w:r>
    </w:p>
    <w:p w14:paraId="0A7D59E2" w14:textId="77777777" w:rsidR="00593092" w:rsidRDefault="00A60DD6" w:rsidP="00A80BE9">
      <w:pPr>
        <w:numPr>
          <w:ilvl w:val="0"/>
          <w:numId w:val="5"/>
        </w:numPr>
        <w:tabs>
          <w:tab w:val="clear" w:pos="0"/>
          <w:tab w:val="num" w:pos="426"/>
          <w:tab w:val="left" w:pos="851"/>
        </w:tabs>
        <w:spacing w:after="60"/>
        <w:ind w:left="850" w:hanging="425"/>
        <w:jc w:val="both"/>
        <w:rPr>
          <w:rFonts w:ascii="Arial" w:hAnsi="Arial" w:cs="Arial"/>
          <w:color w:val="000000"/>
          <w:sz w:val="22"/>
          <w:szCs w:val="22"/>
        </w:rPr>
      </w:pPr>
      <w:r w:rsidRPr="00344AAA">
        <w:rPr>
          <w:rFonts w:ascii="Arial" w:hAnsi="Arial" w:cs="Arial"/>
          <w:b/>
          <w:color w:val="000000"/>
          <w:sz w:val="22"/>
          <w:szCs w:val="22"/>
        </w:rPr>
        <w:t>„Użytkownik obiektu”</w:t>
      </w:r>
      <w:r w:rsidRPr="00344AAA">
        <w:rPr>
          <w:rFonts w:ascii="Arial" w:hAnsi="Arial" w:cs="Arial"/>
          <w:color w:val="000000"/>
          <w:sz w:val="22"/>
          <w:szCs w:val="22"/>
        </w:rPr>
        <w:t xml:space="preserve"> – Dolnośląski Szpital Specjalistyczny im. T. Marciniaka – Centrum Medycyny Ratunkowej (z siedzibą: ul. </w:t>
      </w:r>
      <w:r w:rsidR="00574E40" w:rsidRPr="00344AAA">
        <w:rPr>
          <w:rFonts w:ascii="Arial" w:hAnsi="Arial" w:cs="Arial"/>
          <w:color w:val="000000"/>
          <w:sz w:val="22"/>
          <w:szCs w:val="22"/>
        </w:rPr>
        <w:t>g</w:t>
      </w:r>
      <w:r w:rsidRPr="00344AAA">
        <w:rPr>
          <w:rFonts w:ascii="Arial" w:hAnsi="Arial" w:cs="Arial"/>
          <w:color w:val="000000"/>
          <w:sz w:val="22"/>
          <w:szCs w:val="22"/>
        </w:rPr>
        <w:t>en. Augusta Emila Fieldorfa 2, 54-049 Wrocław) wykorzystujący obiekt do prowadzenia działalności medycznej</w:t>
      </w:r>
      <w:r w:rsidR="00593092">
        <w:rPr>
          <w:rFonts w:ascii="Arial" w:hAnsi="Arial" w:cs="Arial"/>
          <w:color w:val="000000"/>
          <w:sz w:val="22"/>
          <w:szCs w:val="22"/>
        </w:rPr>
        <w:t>.</w:t>
      </w:r>
    </w:p>
    <w:p w14:paraId="5A2247E2" w14:textId="361CD0A7" w:rsidR="00593092" w:rsidRPr="00593092" w:rsidRDefault="00593092" w:rsidP="00A80BE9">
      <w:pPr>
        <w:numPr>
          <w:ilvl w:val="0"/>
          <w:numId w:val="5"/>
        </w:numPr>
        <w:tabs>
          <w:tab w:val="clear" w:pos="0"/>
          <w:tab w:val="num" w:pos="426"/>
          <w:tab w:val="left" w:pos="851"/>
        </w:tabs>
        <w:spacing w:after="60"/>
        <w:ind w:left="850" w:hanging="425"/>
        <w:jc w:val="both"/>
        <w:rPr>
          <w:rFonts w:ascii="Arial" w:hAnsi="Arial" w:cs="Arial"/>
          <w:color w:val="000000"/>
          <w:sz w:val="22"/>
          <w:szCs w:val="22"/>
        </w:rPr>
      </w:pPr>
      <w:r w:rsidRPr="00593092">
        <w:rPr>
          <w:rFonts w:ascii="Arial" w:hAnsi="Arial" w:cs="Arial"/>
          <w:b/>
          <w:sz w:val="22"/>
          <w:szCs w:val="22"/>
        </w:rPr>
        <w:lastRenderedPageBreak/>
        <w:t>„Przedmiot umowy”</w:t>
      </w:r>
      <w:r w:rsidRPr="00593092">
        <w:rPr>
          <w:rFonts w:ascii="Arial" w:hAnsi="Arial" w:cs="Arial"/>
          <w:sz w:val="22"/>
          <w:szCs w:val="22"/>
        </w:rPr>
        <w:t xml:space="preserve"> – oznacza zamówienie obejmujące:</w:t>
      </w:r>
    </w:p>
    <w:p w14:paraId="702C9093" w14:textId="5304943B" w:rsidR="00593092" w:rsidRPr="00235B92" w:rsidRDefault="00617499" w:rsidP="000D4781">
      <w:pPr>
        <w:numPr>
          <w:ilvl w:val="0"/>
          <w:numId w:val="17"/>
        </w:numPr>
        <w:tabs>
          <w:tab w:val="left" w:pos="851"/>
        </w:tabs>
        <w:suppressAutoHyphens w:val="0"/>
        <w:spacing w:after="60"/>
        <w:ind w:left="1276" w:hanging="425"/>
        <w:jc w:val="both"/>
        <w:rPr>
          <w:rFonts w:ascii="Arial" w:hAnsi="Arial" w:cs="Arial"/>
          <w:sz w:val="22"/>
          <w:szCs w:val="22"/>
        </w:rPr>
      </w:pPr>
      <w:r>
        <w:rPr>
          <w:rFonts w:ascii="Arial" w:hAnsi="Arial" w:cs="Arial"/>
          <w:sz w:val="22"/>
          <w:szCs w:val="22"/>
        </w:rPr>
        <w:t>jeden</w:t>
      </w:r>
      <w:r w:rsidR="00270C94">
        <w:rPr>
          <w:rFonts w:ascii="Arial" w:hAnsi="Arial" w:cs="Arial"/>
          <w:sz w:val="22"/>
          <w:szCs w:val="22"/>
        </w:rPr>
        <w:t xml:space="preserve"> </w:t>
      </w:r>
      <w:r w:rsidR="00593092" w:rsidRPr="00235B92">
        <w:rPr>
          <w:rFonts w:ascii="Arial" w:hAnsi="Arial" w:cs="Arial"/>
          <w:sz w:val="22"/>
          <w:szCs w:val="22"/>
        </w:rPr>
        <w:t>przegląd eksploatacyjn</w:t>
      </w:r>
      <w:r>
        <w:rPr>
          <w:rFonts w:ascii="Arial" w:hAnsi="Arial" w:cs="Arial"/>
          <w:sz w:val="22"/>
          <w:szCs w:val="22"/>
        </w:rPr>
        <w:t>y</w:t>
      </w:r>
      <w:r w:rsidR="00593092" w:rsidRPr="00235B92">
        <w:rPr>
          <w:rFonts w:ascii="Arial" w:hAnsi="Arial" w:cs="Arial"/>
          <w:sz w:val="22"/>
          <w:szCs w:val="22"/>
        </w:rPr>
        <w:t xml:space="preserve"> Urządzeń,</w:t>
      </w:r>
    </w:p>
    <w:p w14:paraId="78B351AF" w14:textId="77777777" w:rsidR="00593092" w:rsidRPr="00235B92" w:rsidRDefault="00593092" w:rsidP="000D4781">
      <w:pPr>
        <w:numPr>
          <w:ilvl w:val="0"/>
          <w:numId w:val="17"/>
        </w:numPr>
        <w:tabs>
          <w:tab w:val="left" w:pos="851"/>
        </w:tabs>
        <w:suppressAutoHyphens w:val="0"/>
        <w:spacing w:after="60"/>
        <w:ind w:left="1276" w:hanging="425"/>
        <w:jc w:val="both"/>
        <w:rPr>
          <w:rFonts w:ascii="Arial" w:hAnsi="Arial" w:cs="Arial"/>
          <w:sz w:val="22"/>
          <w:szCs w:val="22"/>
        </w:rPr>
      </w:pPr>
      <w:r w:rsidRPr="00235B92">
        <w:rPr>
          <w:rFonts w:ascii="Arial" w:hAnsi="Arial" w:cs="Arial"/>
          <w:sz w:val="22"/>
          <w:szCs w:val="22"/>
        </w:rPr>
        <w:t>usuwanie awarii (usterek) i wykonywanie bieżących napraw Urządzeń</w:t>
      </w:r>
    </w:p>
    <w:p w14:paraId="12519133" w14:textId="77777777" w:rsidR="00593092" w:rsidRPr="00235B92" w:rsidRDefault="00593092" w:rsidP="00593092">
      <w:pPr>
        <w:spacing w:after="60"/>
        <w:ind w:left="142" w:firstLine="709"/>
        <w:jc w:val="both"/>
        <w:rPr>
          <w:rFonts w:ascii="Arial" w:hAnsi="Arial" w:cs="Arial"/>
          <w:sz w:val="22"/>
          <w:szCs w:val="22"/>
        </w:rPr>
      </w:pPr>
      <w:r w:rsidRPr="00235B92">
        <w:rPr>
          <w:rFonts w:ascii="Arial" w:hAnsi="Arial" w:cs="Arial"/>
          <w:sz w:val="22"/>
          <w:szCs w:val="22"/>
        </w:rPr>
        <w:t>- realizowane na podstawie i zgodnie z postanowieniami niniejszej Umowy.</w:t>
      </w:r>
    </w:p>
    <w:p w14:paraId="0A52FD2F" w14:textId="578CB22A" w:rsidR="00A60DD6" w:rsidRPr="00593092" w:rsidRDefault="00A60DD6" w:rsidP="00A80BE9">
      <w:pPr>
        <w:numPr>
          <w:ilvl w:val="0"/>
          <w:numId w:val="5"/>
        </w:numPr>
        <w:tabs>
          <w:tab w:val="clear" w:pos="0"/>
          <w:tab w:val="num" w:pos="426"/>
          <w:tab w:val="left" w:pos="851"/>
        </w:tabs>
        <w:spacing w:after="60"/>
        <w:ind w:left="850" w:hanging="425"/>
        <w:jc w:val="both"/>
        <w:rPr>
          <w:rFonts w:ascii="Arial" w:hAnsi="Arial" w:cs="Arial"/>
          <w:b/>
          <w:color w:val="000000"/>
          <w:sz w:val="22"/>
          <w:szCs w:val="22"/>
        </w:rPr>
      </w:pPr>
      <w:r w:rsidRPr="00344AAA">
        <w:rPr>
          <w:rFonts w:ascii="Arial" w:hAnsi="Arial" w:cs="Arial"/>
          <w:color w:val="000000"/>
          <w:sz w:val="22"/>
          <w:szCs w:val="22"/>
        </w:rPr>
        <w:t>„</w:t>
      </w:r>
      <w:r w:rsidRPr="00344AAA">
        <w:rPr>
          <w:rFonts w:ascii="Arial" w:hAnsi="Arial" w:cs="Arial"/>
          <w:b/>
          <w:color w:val="000000"/>
          <w:sz w:val="22"/>
          <w:szCs w:val="22"/>
        </w:rPr>
        <w:t>Przegląd eksploatacyjny</w:t>
      </w:r>
      <w:r w:rsidRPr="00344AAA">
        <w:rPr>
          <w:rFonts w:ascii="Arial" w:hAnsi="Arial" w:cs="Arial"/>
          <w:color w:val="000000"/>
          <w:sz w:val="22"/>
          <w:szCs w:val="22"/>
        </w:rPr>
        <w:t xml:space="preserve">” </w:t>
      </w:r>
      <w:r w:rsidR="00574E40" w:rsidRPr="00344AAA">
        <w:rPr>
          <w:rFonts w:ascii="Arial" w:hAnsi="Arial" w:cs="Arial"/>
          <w:color w:val="000000"/>
          <w:sz w:val="22"/>
          <w:szCs w:val="22"/>
        </w:rPr>
        <w:t>–</w:t>
      </w:r>
      <w:r w:rsidRPr="00344AAA">
        <w:rPr>
          <w:rFonts w:ascii="Arial" w:hAnsi="Arial" w:cs="Arial"/>
          <w:color w:val="000000"/>
          <w:sz w:val="22"/>
          <w:szCs w:val="22"/>
        </w:rPr>
        <w:t xml:space="preserve"> oznacza czynności związane ze sprawdzeniem stanu technicznego Urządzeń zgodnie z dokumentacją DTR Urządzeń</w:t>
      </w:r>
      <w:r w:rsidR="00475824" w:rsidRPr="00344AAA">
        <w:rPr>
          <w:rFonts w:ascii="Arial" w:hAnsi="Arial" w:cs="Arial"/>
          <w:color w:val="000000"/>
          <w:sz w:val="22"/>
          <w:szCs w:val="22"/>
        </w:rPr>
        <w:t>,</w:t>
      </w:r>
      <w:r w:rsidRPr="00344AAA">
        <w:rPr>
          <w:rFonts w:ascii="Arial" w:hAnsi="Arial" w:cs="Arial"/>
          <w:color w:val="000000"/>
          <w:sz w:val="22"/>
          <w:szCs w:val="22"/>
        </w:rPr>
        <w:t xml:space="preserve"> wykonywane w</w:t>
      </w:r>
      <w:r w:rsidR="00574E40" w:rsidRPr="00344AAA">
        <w:rPr>
          <w:rFonts w:ascii="Arial" w:hAnsi="Arial" w:cs="Arial"/>
          <w:color w:val="000000"/>
          <w:sz w:val="22"/>
          <w:szCs w:val="22"/>
        </w:rPr>
        <w:t> </w:t>
      </w:r>
      <w:r w:rsidRPr="00344AAA">
        <w:rPr>
          <w:rFonts w:ascii="Arial" w:hAnsi="Arial" w:cs="Arial"/>
          <w:color w:val="000000"/>
          <w:sz w:val="22"/>
          <w:szCs w:val="22"/>
        </w:rPr>
        <w:t>określonych odstępach czasu przez wykwalifikowane i odpowiednio p</w:t>
      </w:r>
      <w:r w:rsidR="00574E40" w:rsidRPr="00344AAA">
        <w:rPr>
          <w:rFonts w:ascii="Arial" w:hAnsi="Arial" w:cs="Arial"/>
          <w:color w:val="000000"/>
          <w:sz w:val="22"/>
          <w:szCs w:val="22"/>
        </w:rPr>
        <w:t>rzygotowane do tego celu osoby.</w:t>
      </w:r>
    </w:p>
    <w:p w14:paraId="62AD2D53" w14:textId="77777777" w:rsidR="00593092" w:rsidRPr="00235B92" w:rsidRDefault="00593092" w:rsidP="00A80BE9">
      <w:pPr>
        <w:numPr>
          <w:ilvl w:val="0"/>
          <w:numId w:val="5"/>
        </w:numPr>
        <w:tabs>
          <w:tab w:val="clear" w:pos="0"/>
          <w:tab w:val="num" w:pos="426"/>
          <w:tab w:val="left" w:pos="851"/>
        </w:tabs>
        <w:spacing w:after="60"/>
        <w:ind w:left="850" w:hanging="425"/>
        <w:jc w:val="both"/>
        <w:rPr>
          <w:rFonts w:ascii="Arial" w:hAnsi="Arial" w:cs="Arial"/>
          <w:sz w:val="22"/>
          <w:szCs w:val="22"/>
        </w:rPr>
      </w:pPr>
      <w:r w:rsidRPr="00235B92">
        <w:rPr>
          <w:rFonts w:ascii="Arial" w:hAnsi="Arial" w:cs="Arial"/>
          <w:b/>
          <w:sz w:val="22"/>
          <w:szCs w:val="22"/>
        </w:rPr>
        <w:t>„Serwis”</w:t>
      </w:r>
      <w:r w:rsidRPr="00235B92">
        <w:rPr>
          <w:rFonts w:ascii="Arial" w:hAnsi="Arial" w:cs="Arial"/>
          <w:sz w:val="22"/>
          <w:szCs w:val="22"/>
        </w:rPr>
        <w:t xml:space="preserve"> – oznacza: wszelkie czynności natury technicznej konieczne do wykonania przez Wykonawcę w celu zdiagnozowania i/lub naprawy nieprawidłowości działania Urządzeń</w:t>
      </w:r>
    </w:p>
    <w:p w14:paraId="28B0ACBC" w14:textId="77777777" w:rsidR="00593092" w:rsidRPr="00235B92" w:rsidRDefault="00593092" w:rsidP="00A80BE9">
      <w:pPr>
        <w:numPr>
          <w:ilvl w:val="0"/>
          <w:numId w:val="5"/>
        </w:numPr>
        <w:tabs>
          <w:tab w:val="clear" w:pos="0"/>
          <w:tab w:val="num" w:pos="426"/>
          <w:tab w:val="left" w:pos="851"/>
        </w:tabs>
        <w:spacing w:after="60"/>
        <w:ind w:left="850" w:hanging="425"/>
        <w:jc w:val="both"/>
        <w:rPr>
          <w:rFonts w:ascii="Arial" w:hAnsi="Arial" w:cs="Arial"/>
          <w:sz w:val="22"/>
          <w:szCs w:val="22"/>
        </w:rPr>
      </w:pPr>
      <w:r w:rsidRPr="00235B92">
        <w:rPr>
          <w:rFonts w:ascii="Arial" w:hAnsi="Arial" w:cs="Arial"/>
          <w:b/>
          <w:sz w:val="22"/>
          <w:szCs w:val="22"/>
        </w:rPr>
        <w:t>„Czas reakcji”</w:t>
      </w:r>
      <w:r w:rsidRPr="00235B92">
        <w:rPr>
          <w:rFonts w:ascii="Arial" w:hAnsi="Arial" w:cs="Arial"/>
          <w:sz w:val="22"/>
          <w:szCs w:val="22"/>
        </w:rPr>
        <w:t xml:space="preserve"> – oznacza: okres, od momentu przyjęcia zgłoszenia do momentu bezpośredniej interwencji - rozumianej jako podjęcie przez Wykonawcę pierwszych czynności diagnostycznych w Obiekcie - w celu usunięcia nieprawidłowości w pracy Urządzeń,</w:t>
      </w:r>
    </w:p>
    <w:p w14:paraId="5CA5E0C8" w14:textId="6B4EB8B9" w:rsidR="00593092" w:rsidRPr="004222D8" w:rsidRDefault="00593092" w:rsidP="00A80BE9">
      <w:pPr>
        <w:numPr>
          <w:ilvl w:val="0"/>
          <w:numId w:val="5"/>
        </w:numPr>
        <w:tabs>
          <w:tab w:val="clear" w:pos="0"/>
          <w:tab w:val="num" w:pos="426"/>
          <w:tab w:val="left" w:pos="851"/>
        </w:tabs>
        <w:spacing w:after="60"/>
        <w:ind w:left="850" w:hanging="425"/>
        <w:jc w:val="both"/>
        <w:rPr>
          <w:rFonts w:ascii="Arial" w:hAnsi="Arial" w:cs="Arial"/>
          <w:sz w:val="22"/>
          <w:szCs w:val="22"/>
        </w:rPr>
      </w:pPr>
      <w:r w:rsidRPr="00235B92">
        <w:rPr>
          <w:rFonts w:ascii="Arial" w:hAnsi="Arial" w:cs="Arial"/>
          <w:b/>
          <w:sz w:val="22"/>
          <w:szCs w:val="22"/>
        </w:rPr>
        <w:t>„Termin naprawy”</w:t>
      </w:r>
      <w:r w:rsidRPr="00235B92">
        <w:rPr>
          <w:rFonts w:ascii="Arial" w:hAnsi="Arial" w:cs="Arial"/>
          <w:sz w:val="22"/>
          <w:szCs w:val="22"/>
        </w:rPr>
        <w:t xml:space="preserve"> – oznacza: czas niezbędny do realizacji </w:t>
      </w:r>
      <w:r w:rsidR="00285CFB">
        <w:rPr>
          <w:rFonts w:ascii="Arial" w:hAnsi="Arial" w:cs="Arial"/>
          <w:sz w:val="22"/>
          <w:szCs w:val="22"/>
        </w:rPr>
        <w:t xml:space="preserve">naprawy </w:t>
      </w:r>
      <w:r w:rsidRPr="00235B92">
        <w:rPr>
          <w:rFonts w:ascii="Arial" w:hAnsi="Arial" w:cs="Arial"/>
          <w:sz w:val="22"/>
          <w:szCs w:val="22"/>
        </w:rPr>
        <w:t>wskazany każdorazowo w Zleceniu</w:t>
      </w:r>
      <w:r w:rsidR="004222D8">
        <w:rPr>
          <w:rFonts w:ascii="Arial" w:hAnsi="Arial" w:cs="Arial"/>
          <w:sz w:val="22"/>
          <w:szCs w:val="22"/>
        </w:rPr>
        <w:t>.</w:t>
      </w:r>
    </w:p>
    <w:p w14:paraId="086214BF" w14:textId="77777777" w:rsidR="004222D8" w:rsidRPr="00235B92" w:rsidRDefault="004222D8" w:rsidP="00A80BE9">
      <w:pPr>
        <w:numPr>
          <w:ilvl w:val="0"/>
          <w:numId w:val="5"/>
        </w:numPr>
        <w:tabs>
          <w:tab w:val="clear" w:pos="0"/>
          <w:tab w:val="num" w:pos="426"/>
          <w:tab w:val="left" w:pos="851"/>
        </w:tabs>
        <w:spacing w:after="60"/>
        <w:ind w:left="850" w:hanging="425"/>
        <w:jc w:val="both"/>
        <w:rPr>
          <w:rFonts w:ascii="Arial" w:hAnsi="Arial" w:cs="Arial"/>
          <w:sz w:val="22"/>
          <w:szCs w:val="22"/>
        </w:rPr>
      </w:pPr>
      <w:r w:rsidRPr="00235B92">
        <w:rPr>
          <w:rFonts w:ascii="Arial" w:hAnsi="Arial" w:cs="Arial"/>
          <w:b/>
          <w:sz w:val="22"/>
          <w:szCs w:val="22"/>
        </w:rPr>
        <w:t xml:space="preserve">„Zgłoszenie” </w:t>
      </w:r>
      <w:r w:rsidRPr="00235B92">
        <w:rPr>
          <w:rFonts w:ascii="Arial" w:hAnsi="Arial" w:cs="Arial"/>
          <w:sz w:val="22"/>
          <w:szCs w:val="22"/>
        </w:rPr>
        <w:t>– oznacza: informację o wystąpieniu lub podejrzeniu wystąpienia awarii/usterki Urządzeń</w:t>
      </w:r>
    </w:p>
    <w:p w14:paraId="35C29C68" w14:textId="77777777" w:rsidR="004222D8" w:rsidRPr="0028503F" w:rsidRDefault="004222D8" w:rsidP="00A80BE9">
      <w:pPr>
        <w:numPr>
          <w:ilvl w:val="0"/>
          <w:numId w:val="5"/>
        </w:numPr>
        <w:tabs>
          <w:tab w:val="clear" w:pos="0"/>
          <w:tab w:val="num" w:pos="426"/>
          <w:tab w:val="left" w:pos="851"/>
        </w:tabs>
        <w:spacing w:after="60"/>
        <w:ind w:left="850" w:hanging="425"/>
        <w:jc w:val="both"/>
        <w:rPr>
          <w:rFonts w:ascii="Arial" w:hAnsi="Arial" w:cs="Arial"/>
          <w:bCs/>
          <w:sz w:val="22"/>
          <w:szCs w:val="22"/>
        </w:rPr>
      </w:pPr>
      <w:r w:rsidRPr="00235B92">
        <w:rPr>
          <w:rFonts w:ascii="Arial" w:hAnsi="Arial" w:cs="Arial"/>
          <w:b/>
          <w:sz w:val="22"/>
          <w:szCs w:val="22"/>
        </w:rPr>
        <w:t>„Zlecenie”</w:t>
      </w:r>
      <w:r w:rsidRPr="00235B92">
        <w:rPr>
          <w:rFonts w:ascii="Arial" w:hAnsi="Arial" w:cs="Arial"/>
          <w:sz w:val="22"/>
          <w:szCs w:val="22"/>
        </w:rPr>
        <w:t xml:space="preserve"> – oznacza: dokument (podpisany przez Kierownika Zamawiającego lub osobę </w:t>
      </w:r>
      <w:r w:rsidRPr="0028503F">
        <w:rPr>
          <w:rFonts w:ascii="Arial" w:hAnsi="Arial" w:cs="Arial"/>
          <w:bCs/>
          <w:sz w:val="22"/>
          <w:szCs w:val="22"/>
        </w:rPr>
        <w:t>upoważnioną do tej czynności przez Kierownika Zamawiającego) na podstawie, którego Wykonawca usuwa awarie i/lub wykonuje naprawy Urządzeń</w:t>
      </w:r>
    </w:p>
    <w:p w14:paraId="05F72464" w14:textId="77777777" w:rsidR="004222D8" w:rsidRPr="0028503F" w:rsidRDefault="004222D8" w:rsidP="00A80BE9">
      <w:pPr>
        <w:numPr>
          <w:ilvl w:val="0"/>
          <w:numId w:val="5"/>
        </w:numPr>
        <w:tabs>
          <w:tab w:val="clear" w:pos="0"/>
          <w:tab w:val="num" w:pos="426"/>
          <w:tab w:val="left" w:pos="851"/>
        </w:tabs>
        <w:spacing w:after="60"/>
        <w:ind w:left="850" w:hanging="425"/>
        <w:jc w:val="both"/>
        <w:rPr>
          <w:rFonts w:ascii="Arial" w:hAnsi="Arial" w:cs="Arial"/>
          <w:bCs/>
          <w:sz w:val="22"/>
          <w:szCs w:val="22"/>
        </w:rPr>
      </w:pPr>
      <w:r w:rsidRPr="00235B92">
        <w:rPr>
          <w:rFonts w:ascii="Arial" w:hAnsi="Arial" w:cs="Arial"/>
          <w:b/>
          <w:sz w:val="22"/>
          <w:szCs w:val="22"/>
        </w:rPr>
        <w:t>„Awaria”, „Usterka”</w:t>
      </w:r>
      <w:r w:rsidRPr="00361E63">
        <w:rPr>
          <w:rFonts w:ascii="Arial" w:hAnsi="Arial" w:cs="Arial"/>
          <w:b/>
          <w:sz w:val="22"/>
          <w:szCs w:val="22"/>
        </w:rPr>
        <w:t xml:space="preserve"> </w:t>
      </w:r>
      <w:r w:rsidRPr="0028503F">
        <w:rPr>
          <w:rFonts w:ascii="Arial" w:hAnsi="Arial" w:cs="Arial"/>
          <w:bCs/>
          <w:sz w:val="22"/>
          <w:szCs w:val="22"/>
        </w:rPr>
        <w:t>– oznaczają: stan niesprawności Urządzeń uniemożliwiający ich funkcjonowanie, występujący nagle i powodujący jego niewłaściwe działanie lub całkowite unieruchomienie</w:t>
      </w:r>
    </w:p>
    <w:p w14:paraId="753BC54D" w14:textId="77777777" w:rsidR="004222D8" w:rsidRPr="0028503F" w:rsidRDefault="004222D8" w:rsidP="00A80BE9">
      <w:pPr>
        <w:numPr>
          <w:ilvl w:val="0"/>
          <w:numId w:val="5"/>
        </w:numPr>
        <w:tabs>
          <w:tab w:val="clear" w:pos="0"/>
          <w:tab w:val="num" w:pos="426"/>
          <w:tab w:val="left" w:pos="851"/>
        </w:tabs>
        <w:spacing w:after="60"/>
        <w:ind w:left="850" w:hanging="425"/>
        <w:jc w:val="both"/>
        <w:rPr>
          <w:rFonts w:ascii="Arial" w:hAnsi="Arial" w:cs="Arial"/>
          <w:bCs/>
          <w:sz w:val="22"/>
          <w:szCs w:val="22"/>
        </w:rPr>
      </w:pPr>
      <w:r w:rsidRPr="00235B92">
        <w:rPr>
          <w:rFonts w:ascii="Arial" w:hAnsi="Arial" w:cs="Arial"/>
          <w:b/>
          <w:sz w:val="22"/>
          <w:szCs w:val="22"/>
        </w:rPr>
        <w:t>„Naprawa”</w:t>
      </w:r>
      <w:r w:rsidRPr="00361E63">
        <w:rPr>
          <w:rFonts w:ascii="Arial" w:hAnsi="Arial" w:cs="Arial"/>
          <w:b/>
          <w:sz w:val="22"/>
          <w:szCs w:val="22"/>
        </w:rPr>
        <w:t xml:space="preserve"> </w:t>
      </w:r>
      <w:r w:rsidRPr="0028503F">
        <w:rPr>
          <w:rFonts w:ascii="Arial" w:hAnsi="Arial" w:cs="Arial"/>
          <w:bCs/>
          <w:sz w:val="22"/>
          <w:szCs w:val="22"/>
        </w:rPr>
        <w:t>– oznacza: doprowadzenie Urządzeń do stanu pełnej sprawności sprzed powstałej awarii lub usterki,</w:t>
      </w:r>
    </w:p>
    <w:p w14:paraId="110D04ED" w14:textId="77777777" w:rsidR="004222D8" w:rsidRPr="00235B92" w:rsidRDefault="004222D8" w:rsidP="00A80BE9">
      <w:pPr>
        <w:numPr>
          <w:ilvl w:val="0"/>
          <w:numId w:val="5"/>
        </w:numPr>
        <w:tabs>
          <w:tab w:val="clear" w:pos="0"/>
          <w:tab w:val="num" w:pos="426"/>
          <w:tab w:val="left" w:pos="851"/>
        </w:tabs>
        <w:spacing w:after="60"/>
        <w:ind w:left="850" w:hanging="425"/>
        <w:jc w:val="both"/>
        <w:rPr>
          <w:rFonts w:ascii="Arial" w:hAnsi="Arial" w:cs="Arial"/>
          <w:sz w:val="22"/>
          <w:szCs w:val="22"/>
        </w:rPr>
      </w:pPr>
      <w:r w:rsidRPr="00235B92">
        <w:rPr>
          <w:rFonts w:ascii="Arial" w:hAnsi="Arial" w:cs="Arial"/>
          <w:b/>
          <w:sz w:val="22"/>
          <w:szCs w:val="22"/>
        </w:rPr>
        <w:t xml:space="preserve">„Umowa” </w:t>
      </w:r>
      <w:r w:rsidRPr="00235B92">
        <w:rPr>
          <w:rFonts w:ascii="Arial" w:hAnsi="Arial" w:cs="Arial"/>
          <w:sz w:val="22"/>
          <w:szCs w:val="22"/>
        </w:rPr>
        <w:t>- oznacza niniejszą Umowę wraz z załącznikami.</w:t>
      </w:r>
    </w:p>
    <w:p w14:paraId="5C155D40" w14:textId="77777777" w:rsidR="004222D8" w:rsidRDefault="004222D8" w:rsidP="00344AAA">
      <w:pPr>
        <w:pStyle w:val="Nagwek1"/>
        <w:spacing w:before="0" w:after="60"/>
        <w:rPr>
          <w:rFonts w:cs="Arial"/>
          <w:szCs w:val="22"/>
        </w:rPr>
      </w:pPr>
    </w:p>
    <w:p w14:paraId="6D5D8AD8" w14:textId="73C4B309" w:rsidR="00A60DD6" w:rsidRPr="00344AAA" w:rsidRDefault="00A60DD6" w:rsidP="00344AAA">
      <w:pPr>
        <w:pStyle w:val="Nagwek1"/>
        <w:spacing w:before="0" w:after="60"/>
        <w:rPr>
          <w:rFonts w:cs="Arial"/>
          <w:szCs w:val="22"/>
        </w:rPr>
      </w:pPr>
      <w:r w:rsidRPr="00344AAA">
        <w:rPr>
          <w:rFonts w:cs="Arial"/>
          <w:szCs w:val="22"/>
        </w:rPr>
        <w:t>PRZEDMIOT UMOWY</w:t>
      </w:r>
    </w:p>
    <w:p w14:paraId="38A47E6D" w14:textId="77777777" w:rsidR="00A60DD6" w:rsidRPr="00344AAA" w:rsidRDefault="00A60DD6" w:rsidP="00344AAA">
      <w:pPr>
        <w:pStyle w:val="Nagwek2"/>
        <w:spacing w:before="0" w:after="60"/>
        <w:rPr>
          <w:rFonts w:cs="Arial"/>
          <w:szCs w:val="22"/>
        </w:rPr>
      </w:pPr>
      <w:r w:rsidRPr="00344AAA">
        <w:rPr>
          <w:rFonts w:cs="Arial"/>
          <w:szCs w:val="22"/>
        </w:rPr>
        <w:t>§ 2</w:t>
      </w:r>
    </w:p>
    <w:p w14:paraId="1992F30B" w14:textId="12168B57" w:rsidR="00A60DD6" w:rsidRPr="00344AAA" w:rsidRDefault="00A60DD6" w:rsidP="00A80BE9">
      <w:pPr>
        <w:pStyle w:val="Akapitzlist"/>
        <w:numPr>
          <w:ilvl w:val="0"/>
          <w:numId w:val="10"/>
        </w:numPr>
        <w:spacing w:after="60" w:line="240" w:lineRule="auto"/>
        <w:ind w:left="425" w:hanging="425"/>
        <w:jc w:val="both"/>
        <w:rPr>
          <w:rFonts w:ascii="Arial" w:hAnsi="Arial" w:cs="Arial"/>
        </w:rPr>
      </w:pPr>
      <w:r w:rsidRPr="00344AAA">
        <w:rPr>
          <w:rFonts w:ascii="Arial" w:hAnsi="Arial" w:cs="Arial"/>
          <w:lang w:val="pl-PL"/>
        </w:rPr>
        <w:t>Zamawiający</w:t>
      </w:r>
      <w:r w:rsidRPr="00344AAA">
        <w:rPr>
          <w:rFonts w:ascii="Arial" w:hAnsi="Arial" w:cs="Arial"/>
        </w:rPr>
        <w:t xml:space="preserve"> powierza, a Wykonawca zobowiązuje się do </w:t>
      </w:r>
      <w:r w:rsidRPr="00344AAA">
        <w:rPr>
          <w:rFonts w:ascii="Arial" w:hAnsi="Arial" w:cs="Arial"/>
          <w:b/>
        </w:rPr>
        <w:t xml:space="preserve">wykonania </w:t>
      </w:r>
      <w:r w:rsidR="000769E3">
        <w:rPr>
          <w:rFonts w:ascii="Arial" w:hAnsi="Arial" w:cs="Arial"/>
          <w:b/>
          <w:lang w:val="pl-PL"/>
        </w:rPr>
        <w:t>jednego</w:t>
      </w:r>
      <w:r w:rsidR="00270C94">
        <w:rPr>
          <w:rFonts w:ascii="Arial" w:hAnsi="Arial" w:cs="Arial"/>
          <w:b/>
          <w:lang w:val="pl-PL"/>
        </w:rPr>
        <w:t xml:space="preserve"> </w:t>
      </w:r>
      <w:r w:rsidRPr="00344AAA">
        <w:rPr>
          <w:rFonts w:ascii="Arial" w:hAnsi="Arial" w:cs="Arial"/>
          <w:b/>
        </w:rPr>
        <w:t>przegląd</w:t>
      </w:r>
      <w:r w:rsidR="000769E3">
        <w:rPr>
          <w:rFonts w:ascii="Arial" w:hAnsi="Arial" w:cs="Arial"/>
          <w:b/>
          <w:lang w:val="pl-PL"/>
        </w:rPr>
        <w:t>u</w:t>
      </w:r>
      <w:r w:rsidRPr="00344AAA">
        <w:rPr>
          <w:rFonts w:ascii="Arial" w:hAnsi="Arial" w:cs="Arial"/>
          <w:b/>
        </w:rPr>
        <w:t xml:space="preserve"> eksploatacyjn</w:t>
      </w:r>
      <w:r w:rsidR="000769E3">
        <w:rPr>
          <w:rFonts w:ascii="Arial" w:hAnsi="Arial" w:cs="Arial"/>
          <w:b/>
          <w:lang w:val="pl-PL"/>
        </w:rPr>
        <w:t>ego</w:t>
      </w:r>
      <w:r w:rsidRPr="00344AAA">
        <w:rPr>
          <w:rFonts w:ascii="Arial" w:hAnsi="Arial" w:cs="Arial"/>
          <w:b/>
        </w:rPr>
        <w:t xml:space="preserve"> </w:t>
      </w:r>
      <w:r w:rsidR="00F47EF7">
        <w:rPr>
          <w:rFonts w:ascii="Arial" w:hAnsi="Arial" w:cs="Arial"/>
          <w:b/>
          <w:lang w:val="pl-PL"/>
        </w:rPr>
        <w:t xml:space="preserve">oraz do usuwania usterek i dokonywania bieżących napraw </w:t>
      </w:r>
      <w:r w:rsidRPr="00344AAA">
        <w:rPr>
          <w:rFonts w:ascii="Arial" w:hAnsi="Arial" w:cs="Arial"/>
          <w:b/>
        </w:rPr>
        <w:t>dwóch wież chłodniczych EVAPCO typu ATW 286-3K-2</w:t>
      </w:r>
      <w:r w:rsidRPr="00344AAA">
        <w:rPr>
          <w:rFonts w:ascii="Arial" w:hAnsi="Arial" w:cs="Arial"/>
        </w:rPr>
        <w:t xml:space="preserve"> (zwan</w:t>
      </w:r>
      <w:r w:rsidR="003B51A0" w:rsidRPr="00344AAA">
        <w:rPr>
          <w:rFonts w:ascii="Arial" w:hAnsi="Arial" w:cs="Arial"/>
        </w:rPr>
        <w:t>ych</w:t>
      </w:r>
      <w:r w:rsidRPr="00344AAA">
        <w:rPr>
          <w:rFonts w:ascii="Arial" w:hAnsi="Arial" w:cs="Arial"/>
        </w:rPr>
        <w:t xml:space="preserve"> dalej również </w:t>
      </w:r>
      <w:r w:rsidRPr="00344AAA">
        <w:rPr>
          <w:rFonts w:ascii="Arial" w:hAnsi="Arial" w:cs="Arial"/>
          <w:i/>
        </w:rPr>
        <w:t>„Urządzeniami”)</w:t>
      </w:r>
      <w:r w:rsidRPr="00344AAA">
        <w:rPr>
          <w:rFonts w:ascii="Arial" w:hAnsi="Arial" w:cs="Arial"/>
        </w:rPr>
        <w:t>, zainstalowanych w obiekcie szpitala</w:t>
      </w:r>
      <w:r w:rsidRPr="00344AAA">
        <w:rPr>
          <w:rFonts w:ascii="Arial" w:hAnsi="Arial" w:cs="Arial"/>
          <w:b/>
        </w:rPr>
        <w:t xml:space="preserve"> </w:t>
      </w:r>
      <w:r w:rsidRPr="00344AAA">
        <w:rPr>
          <w:rFonts w:ascii="Arial" w:hAnsi="Arial" w:cs="Arial"/>
        </w:rPr>
        <w:t xml:space="preserve">we Wrocławiu przy ul. </w:t>
      </w:r>
      <w:r w:rsidR="003B51A0" w:rsidRPr="00344AAA">
        <w:rPr>
          <w:rFonts w:ascii="Arial" w:hAnsi="Arial" w:cs="Arial"/>
        </w:rPr>
        <w:t>g</w:t>
      </w:r>
      <w:r w:rsidRPr="00344AAA">
        <w:rPr>
          <w:rFonts w:ascii="Arial" w:hAnsi="Arial" w:cs="Arial"/>
        </w:rPr>
        <w:t>en. Augusta Emila Fieldorfa 2.</w:t>
      </w:r>
    </w:p>
    <w:p w14:paraId="35829F80" w14:textId="77777777" w:rsidR="00A60DD6" w:rsidRPr="00344AAA" w:rsidRDefault="00A60DD6" w:rsidP="00344AAA">
      <w:pPr>
        <w:spacing w:after="60"/>
        <w:ind w:left="425"/>
        <w:jc w:val="both"/>
        <w:rPr>
          <w:rFonts w:ascii="Arial" w:hAnsi="Arial" w:cs="Arial"/>
          <w:b/>
          <w:sz w:val="22"/>
          <w:szCs w:val="22"/>
        </w:rPr>
      </w:pPr>
      <w:r w:rsidRPr="00344AAA">
        <w:rPr>
          <w:rFonts w:ascii="Arial" w:hAnsi="Arial" w:cs="Arial"/>
          <w:sz w:val="22"/>
          <w:szCs w:val="22"/>
        </w:rPr>
        <w:t>Wspólny Słownik Zamówień: 50.00.00.00-5 usługi naprawcze i konserwacyjne.</w:t>
      </w:r>
    </w:p>
    <w:p w14:paraId="6F2DB54F" w14:textId="5EE12397" w:rsidR="00A60DD6" w:rsidRPr="00344AAA" w:rsidRDefault="00A60DD6" w:rsidP="00A80BE9">
      <w:pPr>
        <w:pStyle w:val="Akapitzlist"/>
        <w:numPr>
          <w:ilvl w:val="0"/>
          <w:numId w:val="10"/>
        </w:numPr>
        <w:spacing w:after="60" w:line="240" w:lineRule="auto"/>
        <w:ind w:left="425" w:hanging="425"/>
        <w:jc w:val="both"/>
        <w:rPr>
          <w:rFonts w:ascii="Arial" w:hAnsi="Arial" w:cs="Arial"/>
        </w:rPr>
      </w:pPr>
      <w:r w:rsidRPr="00344AAA">
        <w:rPr>
          <w:rFonts w:ascii="Arial" w:hAnsi="Arial" w:cs="Arial"/>
          <w:b/>
        </w:rPr>
        <w:t xml:space="preserve">Przedmiot </w:t>
      </w:r>
      <w:r w:rsidR="004E47C0" w:rsidRPr="00344AAA">
        <w:rPr>
          <w:rFonts w:ascii="Arial" w:hAnsi="Arial" w:cs="Arial"/>
          <w:b/>
          <w:lang w:val="pl-PL"/>
        </w:rPr>
        <w:t>u</w:t>
      </w:r>
      <w:r w:rsidRPr="00344AAA">
        <w:rPr>
          <w:rFonts w:ascii="Arial" w:hAnsi="Arial" w:cs="Arial"/>
          <w:b/>
        </w:rPr>
        <w:t>mowy obejmuje następujące Urządzenia:</w:t>
      </w:r>
    </w:p>
    <w:p w14:paraId="4791804D" w14:textId="77777777" w:rsidR="00A60DD6" w:rsidRPr="00344AAA" w:rsidRDefault="00A60DD6" w:rsidP="00A80BE9">
      <w:pPr>
        <w:numPr>
          <w:ilvl w:val="0"/>
          <w:numId w:val="6"/>
        </w:numPr>
        <w:tabs>
          <w:tab w:val="clear" w:pos="0"/>
          <w:tab w:val="num" w:pos="426"/>
        </w:tabs>
        <w:spacing w:after="60"/>
        <w:ind w:left="850" w:hanging="425"/>
        <w:jc w:val="both"/>
        <w:rPr>
          <w:rFonts w:ascii="Arial" w:hAnsi="Arial" w:cs="Arial"/>
          <w:sz w:val="22"/>
          <w:szCs w:val="22"/>
          <w:lang w:val="x-none"/>
        </w:rPr>
      </w:pPr>
      <w:r w:rsidRPr="00344AAA">
        <w:rPr>
          <w:rFonts w:ascii="Arial" w:hAnsi="Arial" w:cs="Arial"/>
          <w:sz w:val="22"/>
          <w:szCs w:val="22"/>
          <w:lang w:val="x-none"/>
        </w:rPr>
        <w:t>wieża chłodnicza EVAPCO typu ATW 286-3K-2  nr seryjny 13-588362</w:t>
      </w:r>
      <w:r w:rsidRPr="00344AAA">
        <w:rPr>
          <w:rFonts w:ascii="Arial" w:hAnsi="Arial" w:cs="Arial"/>
          <w:sz w:val="22"/>
          <w:szCs w:val="22"/>
        </w:rPr>
        <w:t>,</w:t>
      </w:r>
    </w:p>
    <w:p w14:paraId="33F3D354" w14:textId="77777777" w:rsidR="00A60DD6" w:rsidRPr="00344AAA" w:rsidRDefault="00A60DD6" w:rsidP="00A80BE9">
      <w:pPr>
        <w:numPr>
          <w:ilvl w:val="0"/>
          <w:numId w:val="6"/>
        </w:numPr>
        <w:tabs>
          <w:tab w:val="clear" w:pos="0"/>
          <w:tab w:val="num" w:pos="426"/>
        </w:tabs>
        <w:spacing w:after="60"/>
        <w:ind w:left="850" w:hanging="425"/>
        <w:jc w:val="both"/>
        <w:rPr>
          <w:rFonts w:ascii="Arial" w:hAnsi="Arial" w:cs="Arial"/>
          <w:sz w:val="22"/>
          <w:szCs w:val="22"/>
        </w:rPr>
      </w:pPr>
      <w:r w:rsidRPr="00344AAA">
        <w:rPr>
          <w:rFonts w:ascii="Arial" w:hAnsi="Arial" w:cs="Arial"/>
          <w:sz w:val="22"/>
          <w:szCs w:val="22"/>
          <w:lang w:val="x-none"/>
        </w:rPr>
        <w:t>wieża chłodnicza EVAPCO typu ATW 286-3K-2  nr seryjny 13-588363</w:t>
      </w:r>
    </w:p>
    <w:p w14:paraId="2BFF10B0" w14:textId="77777777" w:rsidR="00A60DD6" w:rsidRPr="00344AAA" w:rsidRDefault="00A60DD6" w:rsidP="008E735C">
      <w:pPr>
        <w:spacing w:after="60"/>
        <w:ind w:left="426"/>
        <w:jc w:val="both"/>
        <w:rPr>
          <w:rFonts w:ascii="Arial" w:hAnsi="Arial" w:cs="Arial"/>
          <w:sz w:val="22"/>
          <w:szCs w:val="22"/>
          <w:lang w:val="x-none"/>
        </w:rPr>
      </w:pPr>
      <w:r w:rsidRPr="00344AAA">
        <w:rPr>
          <w:rFonts w:ascii="Arial" w:hAnsi="Arial" w:cs="Arial"/>
          <w:sz w:val="22"/>
          <w:szCs w:val="22"/>
        </w:rPr>
        <w:t>o parametrach:</w:t>
      </w:r>
    </w:p>
    <w:p w14:paraId="732FFB3D" w14:textId="52EFFC08" w:rsidR="00A60DD6" w:rsidRPr="00344AAA" w:rsidRDefault="00A60DD6" w:rsidP="008E735C">
      <w:pPr>
        <w:pStyle w:val="Akapitzlist"/>
        <w:numPr>
          <w:ilvl w:val="0"/>
          <w:numId w:val="9"/>
        </w:numPr>
        <w:tabs>
          <w:tab w:val="right" w:pos="6237"/>
        </w:tabs>
        <w:spacing w:after="60" w:line="240" w:lineRule="auto"/>
        <w:ind w:left="1134" w:hanging="425"/>
        <w:rPr>
          <w:rFonts w:ascii="Arial" w:hAnsi="Arial" w:cs="Arial"/>
        </w:rPr>
      </w:pPr>
      <w:r w:rsidRPr="00344AAA">
        <w:rPr>
          <w:rFonts w:ascii="Arial" w:hAnsi="Arial" w:cs="Arial"/>
        </w:rPr>
        <w:t>moc</w:t>
      </w:r>
      <w:r w:rsidR="007A3629" w:rsidRPr="00344AAA">
        <w:rPr>
          <w:rFonts w:ascii="Arial" w:hAnsi="Arial" w:cs="Arial"/>
          <w:lang w:val="pl-PL"/>
        </w:rPr>
        <w:t>:</w:t>
      </w:r>
      <w:r w:rsidR="007A3629" w:rsidRPr="00344AAA">
        <w:rPr>
          <w:rFonts w:ascii="Arial" w:hAnsi="Arial" w:cs="Arial"/>
          <w:lang w:val="pl-PL"/>
        </w:rPr>
        <w:tab/>
      </w:r>
      <w:r w:rsidRPr="00344AAA">
        <w:rPr>
          <w:rFonts w:ascii="Arial" w:hAnsi="Arial" w:cs="Arial"/>
        </w:rPr>
        <w:t>1</w:t>
      </w:r>
      <w:r w:rsidR="007A3629" w:rsidRPr="00344AAA">
        <w:rPr>
          <w:rFonts w:ascii="Arial" w:hAnsi="Arial" w:cs="Arial"/>
          <w:lang w:val="pl-PL"/>
        </w:rPr>
        <w:t> </w:t>
      </w:r>
      <w:r w:rsidRPr="00344AAA">
        <w:rPr>
          <w:rFonts w:ascii="Arial" w:hAnsi="Arial" w:cs="Arial"/>
        </w:rPr>
        <w:t>877,9 kW</w:t>
      </w:r>
    </w:p>
    <w:p w14:paraId="12C6420F" w14:textId="1167A774" w:rsidR="00A60DD6" w:rsidRPr="00344AAA" w:rsidRDefault="00A60DD6" w:rsidP="008E735C">
      <w:pPr>
        <w:pStyle w:val="Akapitzlist"/>
        <w:numPr>
          <w:ilvl w:val="0"/>
          <w:numId w:val="9"/>
        </w:numPr>
        <w:tabs>
          <w:tab w:val="right" w:pos="6237"/>
        </w:tabs>
        <w:spacing w:after="60" w:line="240" w:lineRule="auto"/>
        <w:ind w:left="1134" w:hanging="425"/>
        <w:rPr>
          <w:rFonts w:ascii="Arial" w:hAnsi="Arial" w:cs="Arial"/>
        </w:rPr>
      </w:pPr>
      <w:r w:rsidRPr="00344AAA">
        <w:rPr>
          <w:rFonts w:ascii="Arial" w:hAnsi="Arial" w:cs="Arial"/>
        </w:rPr>
        <w:t>ilość wentylatorów</w:t>
      </w:r>
      <w:r w:rsidR="007A3629" w:rsidRPr="00344AAA">
        <w:rPr>
          <w:rFonts w:ascii="Arial" w:hAnsi="Arial" w:cs="Arial"/>
        </w:rPr>
        <w:t>:</w:t>
      </w:r>
      <w:r w:rsidRPr="00344AAA">
        <w:rPr>
          <w:rFonts w:ascii="Arial" w:hAnsi="Arial" w:cs="Arial"/>
        </w:rPr>
        <w:tab/>
        <w:t>2 szt.</w:t>
      </w:r>
    </w:p>
    <w:p w14:paraId="5AE0E654" w14:textId="5DECD483" w:rsidR="00A60DD6" w:rsidRPr="00344AAA" w:rsidRDefault="00A60DD6" w:rsidP="008E735C">
      <w:pPr>
        <w:pStyle w:val="Akapitzlist"/>
        <w:numPr>
          <w:ilvl w:val="0"/>
          <w:numId w:val="9"/>
        </w:numPr>
        <w:tabs>
          <w:tab w:val="right" w:pos="6237"/>
        </w:tabs>
        <w:spacing w:after="60" w:line="240" w:lineRule="auto"/>
        <w:ind w:left="1134" w:hanging="425"/>
        <w:rPr>
          <w:rFonts w:ascii="Arial" w:hAnsi="Arial" w:cs="Arial"/>
        </w:rPr>
      </w:pPr>
      <w:r w:rsidRPr="00344AAA">
        <w:rPr>
          <w:rFonts w:ascii="Arial" w:hAnsi="Arial" w:cs="Arial"/>
        </w:rPr>
        <w:t>przepływ powietrza</w:t>
      </w:r>
      <w:r w:rsidR="007A3629" w:rsidRPr="00344AAA">
        <w:rPr>
          <w:rFonts w:ascii="Arial" w:hAnsi="Arial" w:cs="Arial"/>
          <w:lang w:val="pl-PL"/>
        </w:rPr>
        <w:t>:</w:t>
      </w:r>
      <w:r w:rsidRPr="00344AAA">
        <w:rPr>
          <w:rFonts w:ascii="Arial" w:hAnsi="Arial" w:cs="Arial"/>
        </w:rPr>
        <w:tab/>
        <w:t>75,3 m</w:t>
      </w:r>
      <w:r w:rsidRPr="00344AAA">
        <w:rPr>
          <w:rFonts w:ascii="Arial" w:hAnsi="Arial" w:cs="Arial"/>
          <w:vertAlign w:val="superscript"/>
        </w:rPr>
        <w:t>3</w:t>
      </w:r>
      <w:r w:rsidRPr="00344AAA">
        <w:rPr>
          <w:rFonts w:ascii="Arial" w:hAnsi="Arial" w:cs="Arial"/>
        </w:rPr>
        <w:t>/h</w:t>
      </w:r>
    </w:p>
    <w:p w14:paraId="00F11D28" w14:textId="77FF0183" w:rsidR="00A60DD6" w:rsidRPr="00344AAA" w:rsidRDefault="00A60DD6" w:rsidP="008E735C">
      <w:pPr>
        <w:pStyle w:val="Akapitzlist"/>
        <w:numPr>
          <w:ilvl w:val="0"/>
          <w:numId w:val="9"/>
        </w:numPr>
        <w:tabs>
          <w:tab w:val="right" w:pos="6237"/>
        </w:tabs>
        <w:spacing w:after="60" w:line="240" w:lineRule="auto"/>
        <w:ind w:left="1134" w:hanging="425"/>
        <w:rPr>
          <w:rFonts w:ascii="Arial" w:hAnsi="Arial" w:cs="Arial"/>
        </w:rPr>
      </w:pPr>
      <w:r w:rsidRPr="00344AAA">
        <w:rPr>
          <w:rFonts w:ascii="Arial" w:hAnsi="Arial" w:cs="Arial"/>
        </w:rPr>
        <w:t>przepływ wody natryskowej</w:t>
      </w:r>
      <w:r w:rsidR="007A3629" w:rsidRPr="00344AAA">
        <w:rPr>
          <w:rFonts w:ascii="Arial" w:hAnsi="Arial" w:cs="Arial"/>
        </w:rPr>
        <w:t>:</w:t>
      </w:r>
      <w:r w:rsidRPr="00344AAA">
        <w:rPr>
          <w:rFonts w:ascii="Arial" w:hAnsi="Arial" w:cs="Arial"/>
        </w:rPr>
        <w:tab/>
        <w:t>100,9 l/s</w:t>
      </w:r>
    </w:p>
    <w:p w14:paraId="573A128C" w14:textId="0E585405" w:rsidR="009878A9" w:rsidRPr="009878A9" w:rsidRDefault="009878A9" w:rsidP="00A80BE9">
      <w:pPr>
        <w:pStyle w:val="Akapitzlist"/>
        <w:numPr>
          <w:ilvl w:val="0"/>
          <w:numId w:val="10"/>
        </w:numPr>
        <w:spacing w:after="60" w:line="240" w:lineRule="auto"/>
        <w:ind w:left="425" w:hanging="425"/>
        <w:jc w:val="both"/>
        <w:rPr>
          <w:rFonts w:ascii="Arial" w:hAnsi="Arial" w:cs="Arial"/>
        </w:rPr>
      </w:pPr>
      <w:r w:rsidRPr="009878A9">
        <w:rPr>
          <w:rFonts w:ascii="Arial" w:hAnsi="Arial" w:cs="Arial"/>
        </w:rPr>
        <w:t>Wieże</w:t>
      </w:r>
      <w:r w:rsidR="00C01457">
        <w:rPr>
          <w:rFonts w:ascii="Arial" w:hAnsi="Arial" w:cs="Arial"/>
        </w:rPr>
        <w:t xml:space="preserve"> </w:t>
      </w:r>
      <w:r w:rsidR="00C01457" w:rsidRPr="00C01457">
        <w:rPr>
          <w:rFonts w:ascii="Arial" w:hAnsi="Arial" w:cs="Arial"/>
        </w:rPr>
        <w:t>chłodnicze zlokalizowane są na dachu budynku technicznego. Na dachu budynku technicznego dostępne jest gniazdo serwisowe 230V</w:t>
      </w:r>
      <w:r w:rsidR="003E1C97">
        <w:rPr>
          <w:rFonts w:ascii="Arial" w:hAnsi="Arial" w:cs="Arial"/>
        </w:rPr>
        <w:t>,</w:t>
      </w:r>
      <w:r w:rsidR="00C01457" w:rsidRPr="00C01457">
        <w:rPr>
          <w:rFonts w:ascii="Arial" w:hAnsi="Arial" w:cs="Arial"/>
        </w:rPr>
        <w:t xml:space="preserve"> natomiast nie ma bieżącej wody jak i oświetlenia. Wieże sterowane są z rozdzielnicy zlokalizowanej na parterze budynku technicznego.</w:t>
      </w:r>
    </w:p>
    <w:p w14:paraId="17686D49" w14:textId="1967FA73" w:rsidR="00133994" w:rsidRPr="00133994" w:rsidRDefault="00A60DD6" w:rsidP="00A80BE9">
      <w:pPr>
        <w:pStyle w:val="Akapitzlist"/>
        <w:numPr>
          <w:ilvl w:val="0"/>
          <w:numId w:val="10"/>
        </w:numPr>
        <w:spacing w:after="60" w:line="240" w:lineRule="auto"/>
        <w:ind w:left="425" w:hanging="425"/>
        <w:jc w:val="both"/>
        <w:rPr>
          <w:rFonts w:ascii="Arial" w:hAnsi="Arial" w:cs="Arial"/>
        </w:rPr>
      </w:pPr>
      <w:r w:rsidRPr="00344AAA">
        <w:rPr>
          <w:rFonts w:ascii="Arial" w:hAnsi="Arial" w:cs="Arial"/>
          <w:lang w:val="pl-PL"/>
        </w:rPr>
        <w:t>Zakres</w:t>
      </w:r>
      <w:r w:rsidRPr="00344AAA">
        <w:rPr>
          <w:rFonts w:ascii="Arial" w:hAnsi="Arial" w:cs="Arial"/>
        </w:rPr>
        <w:t xml:space="preserve"> czynności realizowanych podczas przeglądu</w:t>
      </w:r>
      <w:r w:rsidR="008C39B6">
        <w:rPr>
          <w:rFonts w:ascii="Arial" w:hAnsi="Arial" w:cs="Arial"/>
          <w:lang w:val="pl-PL"/>
        </w:rPr>
        <w:t xml:space="preserve"> obejmuje</w:t>
      </w:r>
      <w:r w:rsidR="00133994">
        <w:rPr>
          <w:rFonts w:ascii="Arial" w:hAnsi="Arial" w:cs="Arial"/>
          <w:lang w:val="pl-PL"/>
        </w:rPr>
        <w:t>:</w:t>
      </w:r>
    </w:p>
    <w:p w14:paraId="7E0FFFA7" w14:textId="7F7265E0" w:rsidR="00133994" w:rsidRDefault="00FD5569" w:rsidP="000D4781">
      <w:pPr>
        <w:pStyle w:val="Akapitzlist"/>
        <w:numPr>
          <w:ilvl w:val="0"/>
          <w:numId w:val="41"/>
        </w:numPr>
        <w:spacing w:after="60" w:line="240" w:lineRule="auto"/>
        <w:ind w:left="856" w:hanging="431"/>
        <w:jc w:val="both"/>
        <w:rPr>
          <w:rFonts w:ascii="Arial" w:hAnsi="Arial" w:cs="Arial"/>
          <w:lang w:val="pl-PL"/>
        </w:rPr>
      </w:pPr>
      <w:r>
        <w:rPr>
          <w:rFonts w:ascii="Arial" w:hAnsi="Arial" w:cs="Arial"/>
          <w:lang w:val="pl-PL"/>
        </w:rPr>
        <w:lastRenderedPageBreak/>
        <w:t>s</w:t>
      </w:r>
      <w:r w:rsidR="00133994" w:rsidRPr="00133994">
        <w:rPr>
          <w:rFonts w:ascii="Arial" w:hAnsi="Arial" w:cs="Arial"/>
          <w:lang w:val="pl-PL"/>
        </w:rPr>
        <w:t>prawdzenie systemu dystrybucji i rozpylania wody</w:t>
      </w:r>
      <w:r w:rsidR="00270D22">
        <w:rPr>
          <w:rFonts w:ascii="Arial" w:hAnsi="Arial" w:cs="Arial"/>
          <w:lang w:val="pl-PL"/>
        </w:rPr>
        <w:t xml:space="preserve"> </w:t>
      </w:r>
      <w:r w:rsidR="00133994" w:rsidRPr="00133994">
        <w:rPr>
          <w:rFonts w:ascii="Arial" w:hAnsi="Arial" w:cs="Arial"/>
          <w:lang w:val="pl-PL"/>
        </w:rPr>
        <w:t>(m.in.: zawór spustowy,</w:t>
      </w:r>
      <w:r w:rsidR="00270D22">
        <w:rPr>
          <w:rFonts w:ascii="Arial" w:hAnsi="Arial" w:cs="Arial"/>
          <w:lang w:val="pl-PL"/>
        </w:rPr>
        <w:t xml:space="preserve"> </w:t>
      </w:r>
      <w:r w:rsidR="00133994" w:rsidRPr="00133994">
        <w:rPr>
          <w:rFonts w:ascii="Arial" w:hAnsi="Arial" w:cs="Arial"/>
          <w:lang w:val="pl-PL"/>
        </w:rPr>
        <w:t>zawór pływakowy, grzałka, elektroniczny kontroler poziomu wody, sonda przewodności itd.)</w:t>
      </w:r>
      <w:r>
        <w:rPr>
          <w:rFonts w:ascii="Arial" w:hAnsi="Arial" w:cs="Arial"/>
          <w:lang w:val="pl-PL"/>
        </w:rPr>
        <w:t>;</w:t>
      </w:r>
    </w:p>
    <w:p w14:paraId="46CF9E1B" w14:textId="62BB4409" w:rsidR="00133994" w:rsidRPr="004B4E1A" w:rsidRDefault="00FD5569" w:rsidP="000D4781">
      <w:pPr>
        <w:pStyle w:val="Akapitzlist"/>
        <w:numPr>
          <w:ilvl w:val="0"/>
          <w:numId w:val="41"/>
        </w:numPr>
        <w:spacing w:after="60" w:line="240" w:lineRule="auto"/>
        <w:ind w:left="856" w:hanging="431"/>
        <w:jc w:val="both"/>
        <w:rPr>
          <w:rFonts w:ascii="Arial" w:hAnsi="Arial" w:cs="Arial"/>
          <w:lang w:val="pl-PL"/>
        </w:rPr>
      </w:pPr>
      <w:r>
        <w:rPr>
          <w:rFonts w:ascii="Arial" w:hAnsi="Arial" w:cs="Arial"/>
        </w:rPr>
        <w:t>s</w:t>
      </w:r>
      <w:r w:rsidR="00133994" w:rsidRPr="00BC7C0C">
        <w:rPr>
          <w:rFonts w:ascii="Arial" w:hAnsi="Arial" w:cs="Arial"/>
        </w:rPr>
        <w:t>prawdzenie stanu eliminatorów pary</w:t>
      </w:r>
      <w:r>
        <w:rPr>
          <w:rFonts w:ascii="Arial" w:hAnsi="Arial" w:cs="Arial"/>
        </w:rPr>
        <w:t>;</w:t>
      </w:r>
    </w:p>
    <w:p w14:paraId="36825EDF" w14:textId="452E0707" w:rsidR="00133994" w:rsidRPr="0061745D" w:rsidRDefault="00FD5569" w:rsidP="000D4781">
      <w:pPr>
        <w:pStyle w:val="Akapitzlist"/>
        <w:numPr>
          <w:ilvl w:val="0"/>
          <w:numId w:val="41"/>
        </w:numPr>
        <w:spacing w:after="60" w:line="240" w:lineRule="auto"/>
        <w:ind w:left="856" w:hanging="431"/>
        <w:jc w:val="both"/>
        <w:rPr>
          <w:rFonts w:ascii="Arial" w:hAnsi="Arial" w:cs="Arial"/>
          <w:lang w:val="pl-PL"/>
        </w:rPr>
      </w:pPr>
      <w:r>
        <w:rPr>
          <w:rFonts w:ascii="Arial" w:hAnsi="Arial" w:cs="Arial"/>
        </w:rPr>
        <w:t>s</w:t>
      </w:r>
      <w:r w:rsidR="00133994" w:rsidRPr="004B4E1A">
        <w:rPr>
          <w:rFonts w:ascii="Arial" w:hAnsi="Arial" w:cs="Arial"/>
        </w:rPr>
        <w:t>prawdzenie wentylatorów pod względem brakujących elementów i drgań</w:t>
      </w:r>
      <w:r w:rsidR="0061745D">
        <w:rPr>
          <w:rFonts w:ascii="Arial" w:hAnsi="Arial" w:cs="Arial"/>
          <w:lang w:val="pl-PL"/>
        </w:rPr>
        <w:t xml:space="preserve"> </w:t>
      </w:r>
      <w:r w:rsidR="00133994" w:rsidRPr="00A356BA">
        <w:rPr>
          <w:rFonts w:ascii="Arial" w:hAnsi="Arial" w:cs="Arial"/>
        </w:rPr>
        <w:t>oraz wyłączników antywibracyjnych</w:t>
      </w:r>
      <w:r>
        <w:rPr>
          <w:rFonts w:ascii="Arial" w:hAnsi="Arial" w:cs="Arial"/>
        </w:rPr>
        <w:t>;</w:t>
      </w:r>
    </w:p>
    <w:p w14:paraId="427E68E7" w14:textId="11D077C1" w:rsidR="00133994" w:rsidRPr="0061745D" w:rsidRDefault="00FD5569" w:rsidP="000D4781">
      <w:pPr>
        <w:pStyle w:val="Akapitzlist"/>
        <w:numPr>
          <w:ilvl w:val="0"/>
          <w:numId w:val="41"/>
        </w:numPr>
        <w:spacing w:after="60" w:line="240" w:lineRule="auto"/>
        <w:ind w:left="856" w:hanging="431"/>
        <w:jc w:val="both"/>
        <w:rPr>
          <w:rFonts w:ascii="Arial" w:hAnsi="Arial" w:cs="Arial"/>
          <w:lang w:val="pl-PL"/>
        </w:rPr>
      </w:pPr>
      <w:r>
        <w:rPr>
          <w:rFonts w:ascii="Arial" w:hAnsi="Arial" w:cs="Arial"/>
        </w:rPr>
        <w:t>s</w:t>
      </w:r>
      <w:r w:rsidR="00133994" w:rsidRPr="0061745D">
        <w:rPr>
          <w:rFonts w:ascii="Arial" w:hAnsi="Arial" w:cs="Arial"/>
        </w:rPr>
        <w:t>prawdzenie, wyczyszczenie zanieczyszczeń wentylatorów</w:t>
      </w:r>
      <w:r>
        <w:rPr>
          <w:rFonts w:ascii="Arial" w:hAnsi="Arial" w:cs="Arial"/>
        </w:rPr>
        <w:t>;</w:t>
      </w:r>
    </w:p>
    <w:p w14:paraId="068B423C" w14:textId="058EE349" w:rsidR="00133994" w:rsidRPr="0061745D" w:rsidRDefault="00FD5569" w:rsidP="000D4781">
      <w:pPr>
        <w:pStyle w:val="Akapitzlist"/>
        <w:numPr>
          <w:ilvl w:val="0"/>
          <w:numId w:val="41"/>
        </w:numPr>
        <w:spacing w:after="60" w:line="240" w:lineRule="auto"/>
        <w:ind w:left="856" w:hanging="431"/>
        <w:jc w:val="both"/>
        <w:rPr>
          <w:rFonts w:ascii="Arial" w:hAnsi="Arial" w:cs="Arial"/>
          <w:lang w:val="pl-PL"/>
        </w:rPr>
      </w:pPr>
      <w:r>
        <w:rPr>
          <w:rFonts w:ascii="Arial" w:hAnsi="Arial" w:cs="Arial"/>
        </w:rPr>
        <w:t>s</w:t>
      </w:r>
      <w:r w:rsidR="00133994" w:rsidRPr="0061745D">
        <w:rPr>
          <w:rFonts w:ascii="Arial" w:hAnsi="Arial" w:cs="Arial"/>
        </w:rPr>
        <w:t>marowanie łożysk na wale wentylatorów</w:t>
      </w:r>
      <w:r>
        <w:rPr>
          <w:rFonts w:ascii="Arial" w:hAnsi="Arial" w:cs="Arial"/>
        </w:rPr>
        <w:t>;</w:t>
      </w:r>
    </w:p>
    <w:p w14:paraId="2778A2E2" w14:textId="55B21586" w:rsidR="00133994" w:rsidRPr="0061745D" w:rsidRDefault="00FD5569" w:rsidP="000D4781">
      <w:pPr>
        <w:pStyle w:val="Akapitzlist"/>
        <w:numPr>
          <w:ilvl w:val="0"/>
          <w:numId w:val="41"/>
        </w:numPr>
        <w:spacing w:after="60" w:line="240" w:lineRule="auto"/>
        <w:ind w:left="856" w:hanging="431"/>
        <w:jc w:val="both"/>
        <w:rPr>
          <w:rFonts w:ascii="Arial" w:hAnsi="Arial" w:cs="Arial"/>
          <w:lang w:val="pl-PL"/>
        </w:rPr>
      </w:pPr>
      <w:r>
        <w:rPr>
          <w:rFonts w:ascii="Arial" w:hAnsi="Arial" w:cs="Arial"/>
        </w:rPr>
        <w:t>s</w:t>
      </w:r>
      <w:r w:rsidR="00133994" w:rsidRPr="0061745D">
        <w:rPr>
          <w:rFonts w:ascii="Arial" w:hAnsi="Arial" w:cs="Arial"/>
        </w:rPr>
        <w:t>prawdzenie pod względem elektrycznym silników wentylatorów</w:t>
      </w:r>
      <w:r>
        <w:rPr>
          <w:rFonts w:ascii="Arial" w:hAnsi="Arial" w:cs="Arial"/>
        </w:rPr>
        <w:t>;</w:t>
      </w:r>
    </w:p>
    <w:p w14:paraId="5A0D7C96" w14:textId="2BF0A3C0" w:rsidR="00133994" w:rsidRPr="000B0431" w:rsidRDefault="00FD5569" w:rsidP="000D4781">
      <w:pPr>
        <w:pStyle w:val="Akapitzlist"/>
        <w:numPr>
          <w:ilvl w:val="0"/>
          <w:numId w:val="41"/>
        </w:numPr>
        <w:spacing w:after="60" w:line="240" w:lineRule="auto"/>
        <w:ind w:left="856" w:hanging="431"/>
        <w:jc w:val="both"/>
        <w:rPr>
          <w:rFonts w:ascii="Arial" w:hAnsi="Arial" w:cs="Arial"/>
          <w:lang w:val="pl-PL"/>
        </w:rPr>
      </w:pPr>
      <w:r>
        <w:rPr>
          <w:rFonts w:ascii="Arial" w:hAnsi="Arial" w:cs="Arial"/>
        </w:rPr>
        <w:t>s</w:t>
      </w:r>
      <w:r w:rsidR="00133994" w:rsidRPr="0061745D">
        <w:rPr>
          <w:rFonts w:ascii="Arial" w:hAnsi="Arial" w:cs="Arial"/>
        </w:rPr>
        <w:t>prawdzenie i skorygowanie naprężenia pasów</w:t>
      </w:r>
      <w:r>
        <w:rPr>
          <w:rFonts w:ascii="Arial" w:hAnsi="Arial" w:cs="Arial"/>
        </w:rPr>
        <w:t>;</w:t>
      </w:r>
    </w:p>
    <w:p w14:paraId="52716114" w14:textId="49C6D012" w:rsidR="00133994" w:rsidRPr="000B0431" w:rsidRDefault="00133994" w:rsidP="000D4781">
      <w:pPr>
        <w:pStyle w:val="Akapitzlist"/>
        <w:numPr>
          <w:ilvl w:val="0"/>
          <w:numId w:val="41"/>
        </w:numPr>
        <w:spacing w:after="60" w:line="240" w:lineRule="auto"/>
        <w:ind w:left="856" w:hanging="431"/>
        <w:jc w:val="both"/>
        <w:rPr>
          <w:rFonts w:ascii="Arial" w:hAnsi="Arial" w:cs="Arial"/>
          <w:lang w:val="pl-PL"/>
        </w:rPr>
      </w:pPr>
      <w:r w:rsidRPr="000B0431">
        <w:rPr>
          <w:rFonts w:ascii="Arial" w:hAnsi="Arial" w:cs="Arial"/>
        </w:rPr>
        <w:t>Sprawdzenie stanu osłon przeciwrozbryzgowych</w:t>
      </w:r>
      <w:r w:rsidR="00FD5569">
        <w:rPr>
          <w:rFonts w:ascii="Arial" w:hAnsi="Arial" w:cs="Arial"/>
        </w:rPr>
        <w:t>;</w:t>
      </w:r>
    </w:p>
    <w:p w14:paraId="62A62D41" w14:textId="6B291BC7" w:rsidR="00133994" w:rsidRPr="000B0431" w:rsidRDefault="00FD5569" w:rsidP="000D4781">
      <w:pPr>
        <w:pStyle w:val="Akapitzlist"/>
        <w:numPr>
          <w:ilvl w:val="0"/>
          <w:numId w:val="41"/>
        </w:numPr>
        <w:spacing w:after="60" w:line="240" w:lineRule="auto"/>
        <w:ind w:left="856" w:hanging="431"/>
        <w:jc w:val="both"/>
        <w:rPr>
          <w:rFonts w:ascii="Arial" w:hAnsi="Arial" w:cs="Arial"/>
          <w:lang w:val="pl-PL"/>
        </w:rPr>
      </w:pPr>
      <w:r>
        <w:rPr>
          <w:rFonts w:ascii="Arial" w:hAnsi="Arial" w:cs="Arial"/>
        </w:rPr>
        <w:t>s</w:t>
      </w:r>
      <w:r w:rsidR="00133994" w:rsidRPr="000B0431">
        <w:rPr>
          <w:rFonts w:ascii="Arial" w:hAnsi="Arial" w:cs="Arial"/>
        </w:rPr>
        <w:t>prawdzenie połączeń obudowy pod względem szczelności</w:t>
      </w:r>
      <w:r>
        <w:rPr>
          <w:rFonts w:ascii="Arial" w:hAnsi="Arial" w:cs="Arial"/>
        </w:rPr>
        <w:t>;</w:t>
      </w:r>
    </w:p>
    <w:p w14:paraId="1C231385" w14:textId="231B87F2" w:rsidR="00133994" w:rsidRPr="000B0431" w:rsidRDefault="00FD5569" w:rsidP="000D4781">
      <w:pPr>
        <w:pStyle w:val="Akapitzlist"/>
        <w:numPr>
          <w:ilvl w:val="0"/>
          <w:numId w:val="41"/>
        </w:numPr>
        <w:spacing w:after="60" w:line="240" w:lineRule="auto"/>
        <w:ind w:left="856" w:hanging="431"/>
        <w:jc w:val="both"/>
        <w:rPr>
          <w:rFonts w:ascii="Arial" w:hAnsi="Arial" w:cs="Arial"/>
          <w:lang w:val="pl-PL"/>
        </w:rPr>
      </w:pPr>
      <w:r>
        <w:rPr>
          <w:rFonts w:ascii="Arial" w:hAnsi="Arial" w:cs="Arial"/>
        </w:rPr>
        <w:t>s</w:t>
      </w:r>
      <w:r w:rsidR="00133994" w:rsidRPr="000B0431">
        <w:rPr>
          <w:rFonts w:ascii="Arial" w:hAnsi="Arial" w:cs="Arial"/>
        </w:rPr>
        <w:t>prawdzenie stanu powłoki ochronnej</w:t>
      </w:r>
      <w:r>
        <w:rPr>
          <w:rFonts w:ascii="Arial" w:hAnsi="Arial" w:cs="Arial"/>
        </w:rPr>
        <w:t>;</w:t>
      </w:r>
    </w:p>
    <w:p w14:paraId="08B0A74B" w14:textId="723B230E" w:rsidR="00133994" w:rsidRPr="005633D0" w:rsidRDefault="00FD5569" w:rsidP="000D4781">
      <w:pPr>
        <w:pStyle w:val="Akapitzlist"/>
        <w:numPr>
          <w:ilvl w:val="0"/>
          <w:numId w:val="41"/>
        </w:numPr>
        <w:spacing w:after="60" w:line="240" w:lineRule="auto"/>
        <w:ind w:left="856" w:hanging="431"/>
        <w:jc w:val="both"/>
        <w:rPr>
          <w:rFonts w:ascii="Arial" w:hAnsi="Arial" w:cs="Arial"/>
          <w:lang w:val="pl-PL"/>
        </w:rPr>
      </w:pPr>
      <w:r>
        <w:rPr>
          <w:rFonts w:ascii="Arial" w:hAnsi="Arial" w:cs="Arial"/>
        </w:rPr>
        <w:t>o</w:t>
      </w:r>
      <w:r w:rsidR="00133994" w:rsidRPr="000B0431">
        <w:rPr>
          <w:rFonts w:ascii="Arial" w:hAnsi="Arial" w:cs="Arial"/>
        </w:rPr>
        <w:t>gólna ocena stanu wężownicy</w:t>
      </w:r>
      <w:r>
        <w:rPr>
          <w:rFonts w:ascii="Arial" w:hAnsi="Arial" w:cs="Arial"/>
        </w:rPr>
        <w:t>;</w:t>
      </w:r>
    </w:p>
    <w:p w14:paraId="42BF454F" w14:textId="237599DF" w:rsidR="00133994" w:rsidRPr="005633D0" w:rsidRDefault="00FD5569" w:rsidP="000D4781">
      <w:pPr>
        <w:pStyle w:val="Akapitzlist"/>
        <w:numPr>
          <w:ilvl w:val="0"/>
          <w:numId w:val="41"/>
        </w:numPr>
        <w:spacing w:after="60" w:line="240" w:lineRule="auto"/>
        <w:ind w:left="856" w:hanging="431"/>
        <w:jc w:val="both"/>
        <w:rPr>
          <w:rFonts w:ascii="Arial" w:hAnsi="Arial" w:cs="Arial"/>
          <w:lang w:val="pl-PL"/>
        </w:rPr>
      </w:pPr>
      <w:r>
        <w:rPr>
          <w:rFonts w:ascii="Arial" w:hAnsi="Arial" w:cs="Arial"/>
        </w:rPr>
        <w:t>o</w:t>
      </w:r>
      <w:r w:rsidR="00133994" w:rsidRPr="005633D0">
        <w:rPr>
          <w:rFonts w:ascii="Arial" w:hAnsi="Arial" w:cs="Arial"/>
        </w:rPr>
        <w:t>czyszczenie filtra pompy</w:t>
      </w:r>
      <w:r>
        <w:rPr>
          <w:rFonts w:ascii="Arial" w:hAnsi="Arial" w:cs="Arial"/>
        </w:rPr>
        <w:t>.</w:t>
      </w:r>
    </w:p>
    <w:p w14:paraId="404D44BE" w14:textId="77777777" w:rsidR="00106B9E" w:rsidRPr="00BF4D87" w:rsidRDefault="00A60DD6" w:rsidP="00A80BE9">
      <w:pPr>
        <w:pStyle w:val="Akapitzlist"/>
        <w:numPr>
          <w:ilvl w:val="0"/>
          <w:numId w:val="10"/>
        </w:numPr>
        <w:spacing w:after="60" w:line="240" w:lineRule="auto"/>
        <w:ind w:left="425" w:hanging="425"/>
        <w:jc w:val="both"/>
        <w:rPr>
          <w:rFonts w:ascii="Arial" w:hAnsi="Arial" w:cs="Arial"/>
          <w:lang w:val="pl-PL"/>
        </w:rPr>
      </w:pPr>
      <w:r w:rsidRPr="00BF4D87">
        <w:rPr>
          <w:rFonts w:ascii="Arial" w:hAnsi="Arial" w:cs="Arial"/>
          <w:lang w:val="pl-PL"/>
        </w:rPr>
        <w:t>Wykonawca oświadcza, że</w:t>
      </w:r>
      <w:r w:rsidR="00106B9E" w:rsidRPr="00BF4D87">
        <w:rPr>
          <w:rFonts w:ascii="Arial" w:hAnsi="Arial" w:cs="Arial"/>
          <w:lang w:val="pl-PL"/>
        </w:rPr>
        <w:t>:</w:t>
      </w:r>
    </w:p>
    <w:p w14:paraId="18E8FA83" w14:textId="617A8E3D" w:rsidR="00831C8F" w:rsidRPr="00971A52" w:rsidRDefault="00A60DD6" w:rsidP="000D4781">
      <w:pPr>
        <w:pStyle w:val="Akapitzlist"/>
        <w:numPr>
          <w:ilvl w:val="0"/>
          <w:numId w:val="42"/>
        </w:numPr>
        <w:spacing w:before="60" w:after="60" w:line="240" w:lineRule="auto"/>
        <w:ind w:left="851" w:hanging="357"/>
        <w:jc w:val="both"/>
        <w:rPr>
          <w:rFonts w:ascii="Arial" w:hAnsi="Arial" w:cs="Arial"/>
        </w:rPr>
      </w:pPr>
      <w:r w:rsidRPr="00971A52">
        <w:rPr>
          <w:rFonts w:ascii="Arial" w:hAnsi="Arial" w:cs="Arial"/>
        </w:rPr>
        <w:t>posiada niezbędną wiedzę i doświadczenie</w:t>
      </w:r>
      <w:r w:rsidR="00971A52" w:rsidRPr="00971A52">
        <w:rPr>
          <w:rFonts w:ascii="Arial" w:hAnsi="Arial" w:cs="Arial"/>
          <w:lang w:val="pl-PL"/>
        </w:rPr>
        <w:t xml:space="preserve">, dysponuje </w:t>
      </w:r>
      <w:r w:rsidR="00971A52" w:rsidRPr="00971A52">
        <w:rPr>
          <w:rFonts w:ascii="Arial" w:hAnsi="Arial" w:cs="Arial"/>
        </w:rPr>
        <w:t xml:space="preserve">zasobami technicznymi niezbędnymi do wykonania Przedmiotu umowy </w:t>
      </w:r>
      <w:r w:rsidR="00971A52" w:rsidRPr="00971A52">
        <w:rPr>
          <w:rFonts w:ascii="Arial" w:hAnsi="Arial" w:cs="Arial"/>
          <w:lang w:val="pl-PL"/>
        </w:rPr>
        <w:t xml:space="preserve">oraz </w:t>
      </w:r>
      <w:r w:rsidRPr="00971A52">
        <w:rPr>
          <w:rFonts w:ascii="Arial" w:hAnsi="Arial" w:cs="Arial"/>
        </w:rPr>
        <w:t xml:space="preserve">odpowiednim personelem </w:t>
      </w:r>
      <w:r w:rsidR="00831C8F" w:rsidRPr="00971A52">
        <w:rPr>
          <w:rFonts w:ascii="Arial" w:hAnsi="Arial" w:cs="Arial"/>
          <w:lang w:val="pl-PL"/>
        </w:rPr>
        <w:t xml:space="preserve">posiadającym: </w:t>
      </w:r>
    </w:p>
    <w:p w14:paraId="61767FF7" w14:textId="1FD0BD25" w:rsidR="005657BC" w:rsidRPr="00971A52" w:rsidRDefault="002F0610" w:rsidP="000D4781">
      <w:pPr>
        <w:pStyle w:val="Akapitzlist"/>
        <w:numPr>
          <w:ilvl w:val="0"/>
          <w:numId w:val="43"/>
        </w:numPr>
        <w:spacing w:after="60" w:line="240" w:lineRule="auto"/>
        <w:ind w:left="1276" w:hanging="357"/>
        <w:jc w:val="both"/>
        <w:rPr>
          <w:rFonts w:ascii="Arial" w:hAnsi="Arial" w:cs="Arial"/>
          <w:bCs/>
        </w:rPr>
      </w:pPr>
      <w:r w:rsidRPr="00971A52">
        <w:rPr>
          <w:rFonts w:ascii="Arial" w:hAnsi="Arial" w:cs="Arial"/>
          <w:bCs/>
          <w:lang w:val="pl-PL"/>
        </w:rPr>
        <w:t xml:space="preserve">doświadczenie w wykonywaniu przeglądów </w:t>
      </w:r>
      <w:r w:rsidR="005657BC" w:rsidRPr="00971A52">
        <w:rPr>
          <w:rFonts w:ascii="Arial" w:hAnsi="Arial" w:cs="Arial"/>
          <w:bCs/>
        </w:rPr>
        <w:t>eksploatacyjnych wież chłodniczych EVAPCO typu ATW 286-3K-2</w:t>
      </w:r>
      <w:r w:rsidR="008078A3" w:rsidRPr="00971A52">
        <w:rPr>
          <w:rFonts w:ascii="Arial" w:hAnsi="Arial" w:cs="Arial"/>
          <w:bCs/>
          <w:lang w:val="pl-PL"/>
        </w:rPr>
        <w:t xml:space="preserve"> – co najmniej 2 osoby</w:t>
      </w:r>
      <w:r w:rsidR="005022F1" w:rsidRPr="00971A52">
        <w:rPr>
          <w:rFonts w:ascii="Arial" w:hAnsi="Arial" w:cs="Arial"/>
          <w:bCs/>
          <w:lang w:val="pl-PL"/>
        </w:rPr>
        <w:t>,</w:t>
      </w:r>
    </w:p>
    <w:p w14:paraId="1A181600" w14:textId="25F50584" w:rsidR="005657BC" w:rsidRPr="00971A52" w:rsidRDefault="005657BC" w:rsidP="000D4781">
      <w:pPr>
        <w:pStyle w:val="Akapitzlist"/>
        <w:numPr>
          <w:ilvl w:val="0"/>
          <w:numId w:val="43"/>
        </w:numPr>
        <w:spacing w:after="60" w:line="240" w:lineRule="auto"/>
        <w:ind w:left="1276" w:hanging="357"/>
        <w:jc w:val="both"/>
        <w:rPr>
          <w:rFonts w:ascii="Arial" w:hAnsi="Arial" w:cs="Arial"/>
          <w:bCs/>
        </w:rPr>
      </w:pPr>
      <w:r w:rsidRPr="00971A52">
        <w:rPr>
          <w:rFonts w:ascii="Arial" w:hAnsi="Arial" w:cs="Arial"/>
          <w:bCs/>
        </w:rPr>
        <w:t>ważne świadectwa kwalifikacji SEP E1</w:t>
      </w:r>
      <w:r w:rsidR="008078A3" w:rsidRPr="00971A52">
        <w:rPr>
          <w:rFonts w:ascii="Arial" w:hAnsi="Arial" w:cs="Arial"/>
          <w:bCs/>
          <w:lang w:val="pl-PL"/>
        </w:rPr>
        <w:t xml:space="preserve"> – co najmniej 2 osoby</w:t>
      </w:r>
      <w:r w:rsidR="005022F1" w:rsidRPr="00971A52">
        <w:rPr>
          <w:rFonts w:ascii="Arial" w:hAnsi="Arial" w:cs="Arial"/>
          <w:bCs/>
          <w:lang w:val="pl-PL"/>
        </w:rPr>
        <w:t>,</w:t>
      </w:r>
    </w:p>
    <w:p w14:paraId="6BCBA99A" w14:textId="4189D410" w:rsidR="00A70D11" w:rsidRPr="00971A52" w:rsidRDefault="005657BC" w:rsidP="000D4781">
      <w:pPr>
        <w:pStyle w:val="Akapitzlist"/>
        <w:numPr>
          <w:ilvl w:val="0"/>
          <w:numId w:val="43"/>
        </w:numPr>
        <w:spacing w:after="120" w:line="240" w:lineRule="auto"/>
        <w:ind w:left="1276" w:hanging="357"/>
        <w:jc w:val="both"/>
        <w:rPr>
          <w:rFonts w:ascii="Arial" w:hAnsi="Arial" w:cs="Arial"/>
          <w:bCs/>
        </w:rPr>
      </w:pPr>
      <w:r w:rsidRPr="00971A52">
        <w:rPr>
          <w:rFonts w:ascii="Arial" w:hAnsi="Arial" w:cs="Arial"/>
          <w:bCs/>
        </w:rPr>
        <w:t>autoryzacj</w:t>
      </w:r>
      <w:r w:rsidR="00FA6E04" w:rsidRPr="00971A52">
        <w:rPr>
          <w:rFonts w:ascii="Arial" w:hAnsi="Arial" w:cs="Arial"/>
          <w:bCs/>
          <w:lang w:val="pl-PL"/>
        </w:rPr>
        <w:t>ę</w:t>
      </w:r>
      <w:r w:rsidRPr="00971A52">
        <w:rPr>
          <w:rFonts w:ascii="Arial" w:hAnsi="Arial" w:cs="Arial"/>
          <w:bCs/>
        </w:rPr>
        <w:t xml:space="preserve"> serwisową producenta wież chłodniczych Evapco</w:t>
      </w:r>
      <w:r w:rsidR="0097587C" w:rsidRPr="00971A52">
        <w:rPr>
          <w:rFonts w:ascii="Arial" w:hAnsi="Arial" w:cs="Arial"/>
          <w:bCs/>
          <w:lang w:val="pl-PL"/>
        </w:rPr>
        <w:t xml:space="preserve"> </w:t>
      </w:r>
      <w:r w:rsidR="0097587C" w:rsidRPr="00971A52">
        <w:rPr>
          <w:rFonts w:ascii="Arial" w:hAnsi="Arial" w:cs="Arial"/>
          <w:bCs/>
        </w:rPr>
        <w:t>do wykonywania czynności autoryzowanych przeglądów eksploatacyjnych</w:t>
      </w:r>
      <w:r w:rsidR="0097587C" w:rsidRPr="00971A52">
        <w:rPr>
          <w:rFonts w:ascii="Arial" w:hAnsi="Arial" w:cs="Arial"/>
        </w:rPr>
        <w:t xml:space="preserve"> </w:t>
      </w:r>
      <w:r w:rsidR="0097587C" w:rsidRPr="00971A52">
        <w:rPr>
          <w:rFonts w:ascii="Arial" w:hAnsi="Arial" w:cs="Arial"/>
          <w:lang w:val="pl-PL"/>
        </w:rPr>
        <w:t>(</w:t>
      </w:r>
      <w:r w:rsidR="0097587C" w:rsidRPr="00971A52">
        <w:rPr>
          <w:rFonts w:ascii="Arial" w:hAnsi="Arial" w:cs="Arial"/>
        </w:rPr>
        <w:t xml:space="preserve">przez autoryzację Zamawiający rozumie również posiadanie przez </w:t>
      </w:r>
      <w:r w:rsidR="00DC1BF2" w:rsidRPr="00971A52">
        <w:rPr>
          <w:rFonts w:ascii="Arial" w:hAnsi="Arial" w:cs="Arial"/>
          <w:lang w:val="pl-PL"/>
        </w:rPr>
        <w:t>personel</w:t>
      </w:r>
      <w:r w:rsidR="0097587C" w:rsidRPr="00971A52">
        <w:rPr>
          <w:rFonts w:ascii="Arial" w:hAnsi="Arial" w:cs="Arial"/>
        </w:rPr>
        <w:t xml:space="preserve"> świadectwa przeszkolenia przez producenta do wykonywania czynności </w:t>
      </w:r>
      <w:r w:rsidR="0097587C" w:rsidRPr="00971A52">
        <w:rPr>
          <w:rFonts w:ascii="Arial" w:hAnsi="Arial" w:cs="Arial"/>
          <w:bCs/>
        </w:rPr>
        <w:t>przeglądów eksploatacyjnych wież chłodniczych Evapco</w:t>
      </w:r>
      <w:r w:rsidR="005022F1" w:rsidRPr="00971A52">
        <w:rPr>
          <w:rFonts w:ascii="Arial" w:hAnsi="Arial" w:cs="Arial"/>
          <w:bCs/>
          <w:lang w:val="pl-PL"/>
        </w:rPr>
        <w:t>)</w:t>
      </w:r>
      <w:r w:rsidR="0097587C" w:rsidRPr="00971A52">
        <w:rPr>
          <w:rFonts w:ascii="Arial" w:hAnsi="Arial" w:cs="Arial"/>
          <w:bCs/>
        </w:rPr>
        <w:t xml:space="preserve"> </w:t>
      </w:r>
      <w:r w:rsidR="0097587C" w:rsidRPr="00971A52">
        <w:rPr>
          <w:rFonts w:ascii="Arial" w:hAnsi="Arial" w:cs="Arial"/>
          <w:bCs/>
          <w:lang w:val="pl-PL"/>
        </w:rPr>
        <w:t xml:space="preserve">– </w:t>
      </w:r>
      <w:r w:rsidR="0097587C" w:rsidRPr="00971A52">
        <w:rPr>
          <w:rFonts w:ascii="Arial" w:hAnsi="Arial" w:cs="Arial"/>
          <w:bCs/>
        </w:rPr>
        <w:t xml:space="preserve">co najmniej </w:t>
      </w:r>
      <w:r w:rsidR="00D52C57" w:rsidRPr="00971A52">
        <w:rPr>
          <w:rFonts w:ascii="Arial" w:hAnsi="Arial" w:cs="Arial"/>
          <w:bCs/>
          <w:lang w:val="pl-PL"/>
        </w:rPr>
        <w:t>2</w:t>
      </w:r>
      <w:r w:rsidR="0097587C" w:rsidRPr="00971A52">
        <w:rPr>
          <w:rFonts w:ascii="Arial" w:hAnsi="Arial" w:cs="Arial"/>
          <w:bCs/>
        </w:rPr>
        <w:t xml:space="preserve"> osob</w:t>
      </w:r>
      <w:r w:rsidR="00D52C57" w:rsidRPr="00971A52">
        <w:rPr>
          <w:rFonts w:ascii="Arial" w:hAnsi="Arial" w:cs="Arial"/>
          <w:bCs/>
          <w:lang w:val="pl-PL"/>
        </w:rPr>
        <w:t>y</w:t>
      </w:r>
      <w:r w:rsidR="005412DB" w:rsidRPr="00971A52">
        <w:rPr>
          <w:rFonts w:ascii="Arial" w:hAnsi="Arial" w:cs="Arial"/>
          <w:bCs/>
          <w:lang w:val="pl-PL"/>
        </w:rPr>
        <w:t>.</w:t>
      </w:r>
    </w:p>
    <w:p w14:paraId="7B234C6C" w14:textId="77777777" w:rsidR="003F0297" w:rsidRPr="007309A5" w:rsidRDefault="003F0297" w:rsidP="003F0297">
      <w:pPr>
        <w:tabs>
          <w:tab w:val="left" w:pos="426"/>
        </w:tabs>
        <w:suppressAutoHyphens w:val="0"/>
        <w:spacing w:after="60"/>
        <w:ind w:left="425"/>
        <w:contextualSpacing/>
        <w:jc w:val="both"/>
        <w:rPr>
          <w:rFonts w:ascii="Arial" w:hAnsi="Arial" w:cs="Arial"/>
          <w:sz w:val="22"/>
          <w:szCs w:val="22"/>
        </w:rPr>
      </w:pPr>
      <w:r w:rsidRPr="00BF4D87">
        <w:rPr>
          <w:rFonts w:ascii="Arial" w:hAnsi="Arial" w:cs="Arial"/>
          <w:sz w:val="22"/>
          <w:szCs w:val="22"/>
        </w:rPr>
        <w:t>Zamawiający może w każdym czasie wezwać Wykonawcę do przedstawienia dokumentów potwierdzających kwalifikacje osób, które Wykonawca skierował do wykonania czynności objętych Umową.</w:t>
      </w:r>
    </w:p>
    <w:p w14:paraId="585EF711" w14:textId="0FC3A7B8" w:rsidR="00A60DD6" w:rsidRDefault="00A60DD6" w:rsidP="00A80BE9">
      <w:pPr>
        <w:pStyle w:val="Akapitzlist"/>
        <w:numPr>
          <w:ilvl w:val="0"/>
          <w:numId w:val="10"/>
        </w:numPr>
        <w:spacing w:after="60" w:line="240" w:lineRule="auto"/>
        <w:ind w:left="425" w:hanging="425"/>
        <w:jc w:val="both"/>
        <w:rPr>
          <w:rFonts w:ascii="Arial" w:hAnsi="Arial" w:cs="Arial"/>
        </w:rPr>
      </w:pPr>
      <w:r w:rsidRPr="006628CC">
        <w:rPr>
          <w:rFonts w:ascii="Arial" w:hAnsi="Arial" w:cs="Arial"/>
          <w:lang w:val="pl-PL"/>
        </w:rPr>
        <w:t>Wykonawca</w:t>
      </w:r>
      <w:r w:rsidRPr="006628CC">
        <w:rPr>
          <w:rFonts w:ascii="Arial" w:hAnsi="Arial" w:cs="Arial"/>
        </w:rPr>
        <w:t xml:space="preserve"> oświadcza, że w zakresie prowadzonej działalności gospodarczej posiada ubezpieczenie od odpowiedzialności cywilnej za szkody maj</w:t>
      </w:r>
      <w:r w:rsidR="002A57DF" w:rsidRPr="006628CC">
        <w:rPr>
          <w:rFonts w:ascii="Arial" w:hAnsi="Arial" w:cs="Arial"/>
        </w:rPr>
        <w:t>ątkowe jak i osobowe powstałe w </w:t>
      </w:r>
      <w:r w:rsidRPr="006628CC">
        <w:rPr>
          <w:rFonts w:ascii="Arial" w:hAnsi="Arial" w:cs="Arial"/>
        </w:rPr>
        <w:t>wyniku odpowiedzialności kontraktowej Wykonawcy.</w:t>
      </w:r>
    </w:p>
    <w:p w14:paraId="278D2E05" w14:textId="49634819" w:rsidR="000D4781" w:rsidRPr="000D4781" w:rsidRDefault="002E7FBF" w:rsidP="000D4781">
      <w:pPr>
        <w:pStyle w:val="Akapitzlist"/>
        <w:numPr>
          <w:ilvl w:val="0"/>
          <w:numId w:val="10"/>
        </w:numPr>
        <w:spacing w:after="60" w:line="240" w:lineRule="auto"/>
        <w:ind w:left="425" w:hanging="425"/>
        <w:jc w:val="both"/>
        <w:rPr>
          <w:rFonts w:ascii="Arial" w:hAnsi="Arial" w:cs="Arial"/>
        </w:rPr>
      </w:pPr>
      <w:r w:rsidRPr="000D4781">
        <w:rPr>
          <w:rFonts w:ascii="Arial" w:hAnsi="Arial" w:cs="Arial"/>
          <w:color w:val="000000" w:themeColor="text1"/>
        </w:rPr>
        <w:t xml:space="preserve">Wykonawca </w:t>
      </w:r>
      <w:r w:rsidR="000D4781" w:rsidRPr="000D4781">
        <w:rPr>
          <w:rFonts w:ascii="Arial" w:hAnsi="Arial" w:cs="Arial"/>
        </w:rPr>
        <w:t xml:space="preserve">wykona Przedmiot umowy siłami własnymi / z udziałem podwykonawców: ……………………………….. (nazwa i adres podwykonawcy) </w:t>
      </w:r>
    </w:p>
    <w:p w14:paraId="6E2B5007" w14:textId="77777777" w:rsidR="000D4781" w:rsidRPr="00BC2BAF" w:rsidRDefault="000D4781" w:rsidP="000D4781">
      <w:pPr>
        <w:tabs>
          <w:tab w:val="left" w:pos="426"/>
        </w:tabs>
        <w:spacing w:after="60" w:line="271" w:lineRule="auto"/>
        <w:ind w:left="360"/>
        <w:jc w:val="both"/>
        <w:rPr>
          <w:rFonts w:ascii="Arial" w:hAnsi="Arial" w:cs="Arial"/>
          <w:sz w:val="22"/>
          <w:szCs w:val="22"/>
        </w:rPr>
      </w:pPr>
      <w:r w:rsidRPr="00BC2BAF">
        <w:rPr>
          <w:rFonts w:ascii="Arial" w:hAnsi="Arial" w:cs="Arial"/>
          <w:sz w:val="22"/>
          <w:szCs w:val="22"/>
        </w:rPr>
        <w:t xml:space="preserve">W przypadku korzystania z podwykonawców, Wykonawca ponosi pełną odpowiedzialność za działania, uchybienia i zaniedbania podwykonawców oraz ich pracowników tak, jak gdyby były to działania, uchybienia lub zaniedbania samego Wykonawcy*. </w:t>
      </w:r>
    </w:p>
    <w:p w14:paraId="0EAA110F" w14:textId="13C43E16" w:rsidR="000D4781" w:rsidRPr="00BC2BAF" w:rsidRDefault="000D4781" w:rsidP="000D4781">
      <w:pPr>
        <w:tabs>
          <w:tab w:val="left" w:pos="426"/>
        </w:tabs>
        <w:spacing w:after="60" w:line="271" w:lineRule="auto"/>
        <w:ind w:left="360"/>
        <w:jc w:val="both"/>
        <w:rPr>
          <w:rFonts w:ascii="Arial" w:hAnsi="Arial" w:cs="Arial"/>
          <w:sz w:val="22"/>
          <w:szCs w:val="22"/>
        </w:rPr>
      </w:pPr>
      <w:r w:rsidRPr="00E43CEF">
        <w:rPr>
          <w:rFonts w:ascii="Arial" w:hAnsi="Arial" w:cs="Arial"/>
          <w:b/>
          <w:bCs/>
          <w:i/>
          <w:iCs/>
          <w:sz w:val="20"/>
        </w:rPr>
        <w:t xml:space="preserve">* postanowienia ust. </w:t>
      </w:r>
      <w:r>
        <w:rPr>
          <w:rFonts w:ascii="Arial" w:hAnsi="Arial" w:cs="Arial"/>
          <w:b/>
          <w:bCs/>
          <w:i/>
          <w:iCs/>
          <w:sz w:val="20"/>
        </w:rPr>
        <w:t>7</w:t>
      </w:r>
      <w:r w:rsidRPr="00E43CEF">
        <w:rPr>
          <w:rFonts w:ascii="Arial" w:hAnsi="Arial" w:cs="Arial"/>
          <w:b/>
          <w:bCs/>
          <w:i/>
          <w:iCs/>
          <w:sz w:val="20"/>
        </w:rPr>
        <w:t xml:space="preserve"> niniejszego paragrafu Umowy zostaną uściślone w momencie zawierania  Umowy z Wykonawcą, któremu zostanie udzielone zamówienie</w:t>
      </w:r>
      <w:r w:rsidRPr="00BC2BAF">
        <w:rPr>
          <w:rFonts w:ascii="Arial" w:hAnsi="Arial" w:cs="Arial"/>
          <w:sz w:val="22"/>
          <w:szCs w:val="22"/>
        </w:rPr>
        <w:t>.</w:t>
      </w:r>
    </w:p>
    <w:p w14:paraId="54466C2B" w14:textId="77777777" w:rsidR="00A60DD6" w:rsidRPr="00344AAA" w:rsidRDefault="00A60DD6" w:rsidP="00344AAA">
      <w:pPr>
        <w:pStyle w:val="Tytu"/>
        <w:spacing w:after="60"/>
        <w:jc w:val="both"/>
        <w:rPr>
          <w:rFonts w:ascii="Arial" w:hAnsi="Arial" w:cs="Arial"/>
          <w:b w:val="0"/>
          <w:sz w:val="22"/>
          <w:szCs w:val="22"/>
        </w:rPr>
      </w:pPr>
    </w:p>
    <w:p w14:paraId="6E99DCCA" w14:textId="7A66B02B" w:rsidR="0089699F" w:rsidRPr="00344AAA" w:rsidRDefault="0089699F" w:rsidP="00344AAA">
      <w:pPr>
        <w:pStyle w:val="Nagwek1"/>
        <w:spacing w:before="0" w:after="60"/>
        <w:rPr>
          <w:rFonts w:cs="Arial"/>
          <w:szCs w:val="22"/>
        </w:rPr>
      </w:pPr>
      <w:r w:rsidRPr="00344AAA">
        <w:rPr>
          <w:rFonts w:cs="Arial"/>
          <w:szCs w:val="22"/>
        </w:rPr>
        <w:t>WARUNKI PRZYSTĄPIENIA DO REALIZACJI PRZEDMIOTU ZAMÓWIENIA</w:t>
      </w:r>
    </w:p>
    <w:p w14:paraId="1FB815A4" w14:textId="453A13A5" w:rsidR="0089699F" w:rsidRPr="00344AAA" w:rsidRDefault="0089699F" w:rsidP="00344AAA">
      <w:pPr>
        <w:pStyle w:val="Nagwek2"/>
        <w:spacing w:before="0" w:after="60"/>
        <w:rPr>
          <w:rFonts w:cs="Arial"/>
          <w:szCs w:val="22"/>
        </w:rPr>
      </w:pPr>
      <w:r w:rsidRPr="00344AAA">
        <w:rPr>
          <w:rFonts w:cs="Arial"/>
          <w:szCs w:val="22"/>
        </w:rPr>
        <w:t>§ 3</w:t>
      </w:r>
    </w:p>
    <w:p w14:paraId="41E5FD4D" w14:textId="2B412119" w:rsidR="00F2369F" w:rsidRPr="007309A5" w:rsidRDefault="00F2369F" w:rsidP="00A80BE9">
      <w:pPr>
        <w:numPr>
          <w:ilvl w:val="0"/>
          <w:numId w:val="12"/>
        </w:numPr>
        <w:tabs>
          <w:tab w:val="left" w:pos="426"/>
        </w:tabs>
        <w:suppressAutoHyphens w:val="0"/>
        <w:spacing w:after="60"/>
        <w:ind w:left="425" w:hanging="425"/>
        <w:contextualSpacing/>
        <w:jc w:val="both"/>
        <w:rPr>
          <w:rFonts w:ascii="Arial" w:hAnsi="Arial" w:cs="Arial"/>
          <w:sz w:val="22"/>
          <w:szCs w:val="22"/>
        </w:rPr>
      </w:pPr>
      <w:r w:rsidRPr="007309A5">
        <w:rPr>
          <w:rFonts w:ascii="Arial" w:hAnsi="Arial" w:cs="Arial"/>
          <w:sz w:val="22"/>
          <w:szCs w:val="22"/>
        </w:rPr>
        <w:t xml:space="preserve">Wykonawca przed przystąpieniem do realizacji Przedmiotu umowy zobowiązany jest do zapoznania się z </w:t>
      </w:r>
      <w:r w:rsidRPr="007309A5">
        <w:rPr>
          <w:rFonts w:ascii="Arial" w:hAnsi="Arial" w:cs="Arial"/>
          <w:sz w:val="22"/>
          <w:szCs w:val="22"/>
          <w:u w:val="single"/>
        </w:rPr>
        <w:t xml:space="preserve">„Procedurą dopuszczenia do pracy firm zewnętrznych, działających na terenie obiektu szpitala przy ul. Fieldorfa 2 na zlecenie spółki </w:t>
      </w:r>
      <w:r w:rsidR="006E5FC8">
        <w:rPr>
          <w:rFonts w:ascii="Arial" w:hAnsi="Arial" w:cs="Arial"/>
          <w:sz w:val="22"/>
          <w:szCs w:val="22"/>
          <w:u w:val="single"/>
        </w:rPr>
        <w:t>Inwestycje Dolnośląskie</w:t>
      </w:r>
      <w:r w:rsidRPr="007309A5">
        <w:rPr>
          <w:rFonts w:ascii="Arial" w:hAnsi="Arial" w:cs="Arial"/>
          <w:sz w:val="22"/>
          <w:szCs w:val="22"/>
          <w:u w:val="single"/>
        </w:rPr>
        <w:t xml:space="preserve"> – Dział Eksploatacyjny” </w:t>
      </w:r>
      <w:r w:rsidRPr="007309A5">
        <w:rPr>
          <w:rFonts w:ascii="Arial" w:hAnsi="Arial" w:cs="Arial"/>
          <w:sz w:val="22"/>
          <w:szCs w:val="22"/>
        </w:rPr>
        <w:t>stanowiąc</w:t>
      </w:r>
      <w:r w:rsidR="00BD5E14">
        <w:rPr>
          <w:rFonts w:ascii="Arial" w:hAnsi="Arial" w:cs="Arial"/>
          <w:sz w:val="22"/>
          <w:szCs w:val="22"/>
        </w:rPr>
        <w:t>ą</w:t>
      </w:r>
      <w:r w:rsidRPr="007309A5">
        <w:rPr>
          <w:rFonts w:ascii="Arial" w:hAnsi="Arial" w:cs="Arial"/>
          <w:sz w:val="22"/>
          <w:szCs w:val="22"/>
        </w:rPr>
        <w:t xml:space="preserve"> </w:t>
      </w:r>
      <w:r w:rsidR="00274AF8">
        <w:rPr>
          <w:rFonts w:ascii="Arial" w:hAnsi="Arial" w:cs="Arial"/>
          <w:b/>
          <w:bCs/>
          <w:sz w:val="22"/>
          <w:szCs w:val="22"/>
        </w:rPr>
        <w:t>Z</w:t>
      </w:r>
      <w:r w:rsidRPr="00274AF8">
        <w:rPr>
          <w:rFonts w:ascii="Arial" w:hAnsi="Arial" w:cs="Arial"/>
          <w:b/>
          <w:bCs/>
          <w:sz w:val="22"/>
          <w:szCs w:val="22"/>
        </w:rPr>
        <w:t xml:space="preserve">ałącznik nr 2 do </w:t>
      </w:r>
      <w:r w:rsidR="002213A1" w:rsidRPr="00274AF8">
        <w:rPr>
          <w:rFonts w:ascii="Arial" w:hAnsi="Arial" w:cs="Arial"/>
          <w:b/>
          <w:bCs/>
          <w:sz w:val="22"/>
          <w:szCs w:val="22"/>
        </w:rPr>
        <w:t>U</w:t>
      </w:r>
      <w:r w:rsidRPr="00274AF8">
        <w:rPr>
          <w:rFonts w:ascii="Arial" w:hAnsi="Arial" w:cs="Arial"/>
          <w:b/>
          <w:bCs/>
          <w:sz w:val="22"/>
          <w:szCs w:val="22"/>
        </w:rPr>
        <w:t>mowy</w:t>
      </w:r>
      <w:r w:rsidRPr="007309A5">
        <w:rPr>
          <w:rFonts w:ascii="Arial" w:hAnsi="Arial" w:cs="Arial"/>
          <w:sz w:val="22"/>
          <w:szCs w:val="22"/>
        </w:rPr>
        <w:t>.</w:t>
      </w:r>
    </w:p>
    <w:p w14:paraId="7422E98D" w14:textId="2F335AD3" w:rsidR="0089699F" w:rsidRDefault="00F2369F" w:rsidP="00A80BE9">
      <w:pPr>
        <w:numPr>
          <w:ilvl w:val="0"/>
          <w:numId w:val="12"/>
        </w:numPr>
        <w:tabs>
          <w:tab w:val="left" w:pos="426"/>
        </w:tabs>
        <w:suppressAutoHyphens w:val="0"/>
        <w:spacing w:after="60"/>
        <w:ind w:left="425" w:hanging="425"/>
        <w:contextualSpacing/>
        <w:jc w:val="both"/>
        <w:rPr>
          <w:rFonts w:ascii="Arial" w:hAnsi="Arial" w:cs="Arial"/>
          <w:sz w:val="22"/>
          <w:szCs w:val="22"/>
        </w:rPr>
      </w:pPr>
      <w:r w:rsidRPr="007309A5">
        <w:rPr>
          <w:rFonts w:ascii="Arial" w:hAnsi="Arial" w:cs="Arial"/>
          <w:sz w:val="22"/>
          <w:szCs w:val="22"/>
        </w:rPr>
        <w:t xml:space="preserve">Powyższa procedura porządkuje czynności, jakie Wykonawca ma obowiązek wykonać przed przystąpieniem do prac na obiekcie, w trakcie trwania prac, jak i po ich zakończeniu, a także </w:t>
      </w:r>
      <w:r w:rsidRPr="007309A5">
        <w:rPr>
          <w:rFonts w:ascii="Arial" w:hAnsi="Arial" w:cs="Arial"/>
          <w:sz w:val="22"/>
          <w:szCs w:val="22"/>
        </w:rPr>
        <w:lastRenderedPageBreak/>
        <w:t>określa odpowiedzialność Wykonawcy w czasie przebywania na terenie obiektu jego pracowników.</w:t>
      </w:r>
    </w:p>
    <w:p w14:paraId="533AC9FB" w14:textId="398A2FD8" w:rsidR="007720A8" w:rsidRPr="007720A8" w:rsidRDefault="007720A8" w:rsidP="007720A8">
      <w:pPr>
        <w:numPr>
          <w:ilvl w:val="0"/>
          <w:numId w:val="12"/>
        </w:numPr>
        <w:tabs>
          <w:tab w:val="left" w:pos="426"/>
        </w:tabs>
        <w:suppressAutoHyphens w:val="0"/>
        <w:spacing w:after="60"/>
        <w:ind w:left="425" w:hanging="425"/>
        <w:contextualSpacing/>
        <w:jc w:val="both"/>
        <w:rPr>
          <w:rFonts w:ascii="Arial" w:hAnsi="Arial" w:cs="Arial"/>
          <w:sz w:val="22"/>
          <w:szCs w:val="22"/>
        </w:rPr>
      </w:pPr>
      <w:r w:rsidRPr="007720A8">
        <w:rPr>
          <w:rFonts w:ascii="Arial" w:hAnsi="Arial" w:cs="Arial"/>
          <w:sz w:val="22"/>
          <w:szCs w:val="22"/>
        </w:rPr>
        <w:t>W przypadku jakichkolwiek rozbieżności i sprzeczności pomiędzy postanowieniami procedury, o której mowa w ust. 1 niniejszego paragrafu Umowy, pierwszeństwo w stosowaniu będą miały postanowienia Umowy.</w:t>
      </w:r>
    </w:p>
    <w:p w14:paraId="188C29A9" w14:textId="77777777" w:rsidR="007B48C4" w:rsidRPr="007309A5" w:rsidRDefault="007B48C4" w:rsidP="007720A8">
      <w:pPr>
        <w:tabs>
          <w:tab w:val="left" w:pos="426"/>
        </w:tabs>
        <w:suppressAutoHyphens w:val="0"/>
        <w:spacing w:after="60"/>
        <w:contextualSpacing/>
        <w:jc w:val="both"/>
        <w:rPr>
          <w:rFonts w:ascii="Arial" w:hAnsi="Arial" w:cs="Arial"/>
          <w:sz w:val="22"/>
          <w:szCs w:val="22"/>
        </w:rPr>
      </w:pPr>
    </w:p>
    <w:p w14:paraId="40614057" w14:textId="30275849" w:rsidR="0089699F" w:rsidRDefault="0089699F" w:rsidP="00344AAA">
      <w:pPr>
        <w:pStyle w:val="Tytu"/>
        <w:spacing w:after="60"/>
        <w:jc w:val="both"/>
        <w:rPr>
          <w:rFonts w:ascii="Arial" w:hAnsi="Arial" w:cs="Arial"/>
          <w:b w:val="0"/>
          <w:sz w:val="22"/>
          <w:szCs w:val="22"/>
        </w:rPr>
      </w:pPr>
    </w:p>
    <w:p w14:paraId="091849E3" w14:textId="6B48771C" w:rsidR="00394E23" w:rsidRPr="00235B92" w:rsidRDefault="00394E23" w:rsidP="00A10819">
      <w:pPr>
        <w:pStyle w:val="Nagwek5"/>
        <w:numPr>
          <w:ilvl w:val="0"/>
          <w:numId w:val="0"/>
        </w:numPr>
        <w:spacing w:after="60"/>
        <w:contextualSpacing/>
        <w:jc w:val="center"/>
        <w:rPr>
          <w:rFonts w:ascii="Arial" w:hAnsi="Arial" w:cs="Arial"/>
          <w:szCs w:val="22"/>
        </w:rPr>
      </w:pPr>
      <w:r w:rsidRPr="00081F97">
        <w:rPr>
          <w:rFonts w:ascii="Arial" w:hAnsi="Arial" w:cs="Arial"/>
          <w:szCs w:val="22"/>
        </w:rPr>
        <w:t>WARUNKI REALIZACJI I ODBIORU PRZEDMIOTU UMOW</w:t>
      </w:r>
      <w:r w:rsidR="004C5179">
        <w:rPr>
          <w:rFonts w:ascii="Arial" w:hAnsi="Arial" w:cs="Arial"/>
          <w:szCs w:val="22"/>
        </w:rPr>
        <w:t xml:space="preserve">Y </w:t>
      </w:r>
      <w:r w:rsidR="004C5179">
        <w:rPr>
          <w:rFonts w:ascii="Arial" w:hAnsi="Arial" w:cs="Arial"/>
          <w:szCs w:val="22"/>
        </w:rPr>
        <w:br/>
      </w:r>
      <w:r w:rsidR="00FD71A5">
        <w:rPr>
          <w:rFonts w:ascii="Arial" w:hAnsi="Arial" w:cs="Arial"/>
          <w:szCs w:val="22"/>
        </w:rPr>
        <w:t xml:space="preserve">- </w:t>
      </w:r>
      <w:r w:rsidRPr="00081F97">
        <w:rPr>
          <w:rFonts w:ascii="Arial" w:hAnsi="Arial" w:cs="Arial"/>
          <w:szCs w:val="22"/>
        </w:rPr>
        <w:t>PRZEGLĄDY EKSPLOATACYJNE</w:t>
      </w:r>
    </w:p>
    <w:p w14:paraId="03D7511A" w14:textId="77777777" w:rsidR="00394E23" w:rsidRPr="00104490" w:rsidRDefault="00394E23" w:rsidP="00A10819">
      <w:pPr>
        <w:tabs>
          <w:tab w:val="left" w:pos="426"/>
        </w:tabs>
        <w:spacing w:after="60"/>
        <w:contextualSpacing/>
        <w:jc w:val="center"/>
        <w:rPr>
          <w:rFonts w:ascii="Arial" w:hAnsi="Arial" w:cs="Arial"/>
          <w:b/>
          <w:sz w:val="22"/>
          <w:szCs w:val="22"/>
        </w:rPr>
      </w:pPr>
      <w:r w:rsidRPr="00104490">
        <w:rPr>
          <w:rFonts w:ascii="Arial" w:hAnsi="Arial" w:cs="Arial"/>
          <w:b/>
          <w:sz w:val="22"/>
          <w:szCs w:val="22"/>
        </w:rPr>
        <w:t>§ 4</w:t>
      </w:r>
    </w:p>
    <w:p w14:paraId="764EF86E" w14:textId="63E194FB" w:rsidR="00394E23" w:rsidRPr="00104490" w:rsidRDefault="00394E23" w:rsidP="000D4781">
      <w:pPr>
        <w:numPr>
          <w:ilvl w:val="0"/>
          <w:numId w:val="21"/>
        </w:numPr>
        <w:spacing w:after="60"/>
        <w:contextualSpacing/>
        <w:jc w:val="both"/>
        <w:rPr>
          <w:rFonts w:ascii="Arial" w:hAnsi="Arial" w:cs="Arial"/>
          <w:sz w:val="22"/>
          <w:szCs w:val="22"/>
        </w:rPr>
      </w:pPr>
      <w:r w:rsidRPr="00104490">
        <w:rPr>
          <w:rFonts w:ascii="Arial" w:hAnsi="Arial" w:cs="Arial"/>
          <w:sz w:val="22"/>
          <w:szCs w:val="22"/>
        </w:rPr>
        <w:t xml:space="preserve">Wykonawca zobowiązany jest pod rygorem </w:t>
      </w:r>
      <w:r w:rsidR="002950EB" w:rsidRPr="00104490">
        <w:rPr>
          <w:rFonts w:ascii="Arial" w:hAnsi="Arial" w:cs="Arial"/>
          <w:sz w:val="22"/>
          <w:szCs w:val="22"/>
        </w:rPr>
        <w:t xml:space="preserve">nieudostępnienia </w:t>
      </w:r>
      <w:r w:rsidRPr="00104490">
        <w:rPr>
          <w:rFonts w:ascii="Arial" w:hAnsi="Arial" w:cs="Arial"/>
          <w:sz w:val="22"/>
          <w:szCs w:val="22"/>
        </w:rPr>
        <w:t>Urządzeń – do poinformowania Zamawiającego z wyprzedzeniem</w:t>
      </w:r>
      <w:r w:rsidR="00032559" w:rsidRPr="00104490">
        <w:rPr>
          <w:rFonts w:ascii="Arial" w:hAnsi="Arial" w:cs="Arial"/>
          <w:sz w:val="22"/>
          <w:szCs w:val="22"/>
        </w:rPr>
        <w:t xml:space="preserve"> wynoszącym</w:t>
      </w:r>
      <w:r w:rsidRPr="00104490">
        <w:rPr>
          <w:rFonts w:ascii="Arial" w:hAnsi="Arial" w:cs="Arial"/>
          <w:sz w:val="22"/>
          <w:szCs w:val="22"/>
        </w:rPr>
        <w:t xml:space="preserve"> </w:t>
      </w:r>
      <w:r w:rsidRPr="00104490">
        <w:rPr>
          <w:rFonts w:ascii="Arial" w:hAnsi="Arial" w:cs="Arial"/>
          <w:b/>
          <w:bCs/>
          <w:sz w:val="22"/>
          <w:szCs w:val="22"/>
        </w:rPr>
        <w:t xml:space="preserve">co najmniej </w:t>
      </w:r>
      <w:r w:rsidR="00032559" w:rsidRPr="00104490">
        <w:rPr>
          <w:rFonts w:ascii="Arial" w:hAnsi="Arial" w:cs="Arial"/>
          <w:b/>
          <w:bCs/>
          <w:sz w:val="22"/>
          <w:szCs w:val="22"/>
        </w:rPr>
        <w:t>3 dni robocze</w:t>
      </w:r>
      <w:r w:rsidRPr="00104490">
        <w:rPr>
          <w:rFonts w:ascii="Arial" w:hAnsi="Arial" w:cs="Arial"/>
          <w:sz w:val="22"/>
          <w:szCs w:val="22"/>
        </w:rPr>
        <w:t xml:space="preserve"> o terminie przyjazdu </w:t>
      </w:r>
      <w:r w:rsidRPr="00104490">
        <w:rPr>
          <w:rFonts w:ascii="Arial" w:hAnsi="Arial" w:cs="Arial"/>
          <w:sz w:val="22"/>
          <w:szCs w:val="22"/>
        </w:rPr>
        <w:br/>
        <w:t xml:space="preserve">w celu wykonania przeglądu. </w:t>
      </w:r>
    </w:p>
    <w:p w14:paraId="4E9D97AF" w14:textId="3A1E37D9" w:rsidR="00394E23" w:rsidRPr="00104490" w:rsidRDefault="00394E23" w:rsidP="000D4781">
      <w:pPr>
        <w:numPr>
          <w:ilvl w:val="0"/>
          <w:numId w:val="21"/>
        </w:numPr>
        <w:spacing w:after="60"/>
        <w:ind w:left="357" w:hanging="357"/>
        <w:contextualSpacing/>
        <w:jc w:val="both"/>
        <w:rPr>
          <w:rFonts w:ascii="Arial" w:hAnsi="Arial" w:cs="Arial"/>
          <w:sz w:val="22"/>
          <w:szCs w:val="22"/>
        </w:rPr>
      </w:pPr>
      <w:r w:rsidRPr="00104490">
        <w:rPr>
          <w:rFonts w:ascii="Arial" w:hAnsi="Arial" w:cs="Arial"/>
          <w:sz w:val="22"/>
          <w:szCs w:val="22"/>
        </w:rPr>
        <w:t xml:space="preserve">Zamawiający </w:t>
      </w:r>
      <w:r w:rsidR="00A12A4B" w:rsidRPr="00104490">
        <w:rPr>
          <w:rFonts w:ascii="Arial" w:hAnsi="Arial" w:cs="Arial"/>
          <w:sz w:val="22"/>
          <w:szCs w:val="22"/>
        </w:rPr>
        <w:t xml:space="preserve">niezwłocznie, nie później jednak niż następnego dnia roboczego </w:t>
      </w:r>
      <w:r w:rsidRPr="00104490">
        <w:rPr>
          <w:rFonts w:ascii="Arial" w:hAnsi="Arial" w:cs="Arial"/>
          <w:sz w:val="22"/>
          <w:szCs w:val="22"/>
        </w:rPr>
        <w:t>od momentu otrzymania informacji</w:t>
      </w:r>
      <w:r w:rsidR="002950EB" w:rsidRPr="00104490">
        <w:rPr>
          <w:rFonts w:ascii="Arial" w:hAnsi="Arial" w:cs="Arial"/>
          <w:sz w:val="22"/>
          <w:szCs w:val="22"/>
        </w:rPr>
        <w:t>,</w:t>
      </w:r>
      <w:r w:rsidRPr="00104490">
        <w:rPr>
          <w:rFonts w:ascii="Arial" w:hAnsi="Arial" w:cs="Arial"/>
          <w:sz w:val="22"/>
          <w:szCs w:val="22"/>
        </w:rPr>
        <w:t xml:space="preserve"> o której mowa w ust. </w:t>
      </w:r>
      <w:r w:rsidR="002950EB" w:rsidRPr="00104490">
        <w:rPr>
          <w:rFonts w:ascii="Arial" w:hAnsi="Arial" w:cs="Arial"/>
          <w:sz w:val="22"/>
          <w:szCs w:val="22"/>
        </w:rPr>
        <w:t>1,</w:t>
      </w:r>
      <w:r w:rsidRPr="00104490">
        <w:rPr>
          <w:rFonts w:ascii="Arial" w:hAnsi="Arial" w:cs="Arial"/>
          <w:sz w:val="22"/>
          <w:szCs w:val="22"/>
        </w:rPr>
        <w:t xml:space="preserve"> zaakceptuje ją lub zgłosi swoje uwagi. Brak uwag we wskazanym terminie oznacza akceptację Zamawiającego.</w:t>
      </w:r>
    </w:p>
    <w:p w14:paraId="0ED0FB01" w14:textId="77777777" w:rsidR="00394E23" w:rsidRPr="00104490" w:rsidRDefault="00394E23" w:rsidP="000D4781">
      <w:pPr>
        <w:numPr>
          <w:ilvl w:val="0"/>
          <w:numId w:val="21"/>
        </w:numPr>
        <w:spacing w:after="60"/>
        <w:ind w:left="357" w:hanging="357"/>
        <w:contextualSpacing/>
        <w:jc w:val="both"/>
        <w:rPr>
          <w:rFonts w:ascii="Arial" w:hAnsi="Arial" w:cs="Arial"/>
          <w:sz w:val="22"/>
          <w:szCs w:val="22"/>
        </w:rPr>
      </w:pPr>
      <w:r w:rsidRPr="00104490">
        <w:rPr>
          <w:rFonts w:ascii="Arial" w:hAnsi="Arial" w:cs="Arial"/>
          <w:sz w:val="22"/>
          <w:szCs w:val="22"/>
        </w:rPr>
        <w:t>Wykonawca zobowiązany jest w szczególności do:</w:t>
      </w:r>
    </w:p>
    <w:p w14:paraId="023A1475" w14:textId="234ED63C" w:rsidR="00394E23" w:rsidRPr="0079557B" w:rsidRDefault="00394E23" w:rsidP="000D4781">
      <w:pPr>
        <w:numPr>
          <w:ilvl w:val="0"/>
          <w:numId w:val="22"/>
        </w:numPr>
        <w:spacing w:after="60"/>
        <w:contextualSpacing/>
        <w:jc w:val="both"/>
        <w:rPr>
          <w:rFonts w:ascii="Arial" w:hAnsi="Arial" w:cs="Arial"/>
          <w:sz w:val="22"/>
          <w:szCs w:val="22"/>
        </w:rPr>
      </w:pPr>
      <w:r w:rsidRPr="00235B92">
        <w:rPr>
          <w:rFonts w:ascii="Arial" w:hAnsi="Arial" w:cs="Arial"/>
          <w:sz w:val="22"/>
          <w:szCs w:val="22"/>
        </w:rPr>
        <w:t xml:space="preserve">prowadzenia prac w dni robocze w godzinach </w:t>
      </w:r>
      <w:r w:rsidRPr="00235B92">
        <w:rPr>
          <w:rFonts w:ascii="Arial" w:hAnsi="Arial" w:cs="Arial"/>
          <w:b/>
          <w:bCs/>
          <w:sz w:val="22"/>
          <w:szCs w:val="22"/>
        </w:rPr>
        <w:t>od 08:00 do 16:00</w:t>
      </w:r>
      <w:r w:rsidRPr="00235B92">
        <w:rPr>
          <w:rFonts w:ascii="Arial" w:hAnsi="Arial" w:cs="Arial"/>
          <w:sz w:val="22"/>
          <w:szCs w:val="22"/>
        </w:rPr>
        <w:t xml:space="preserve"> oraz do stosowania się do obowiązującej u Zamawiającego „Procedury dopuszczenia do pracy firm zewnętrznych” oraz ustaleń zawartych w wydanej na jej podstawie „Karcie dopuszczenia do pracy” – dokumenty stanowią </w:t>
      </w:r>
      <w:r w:rsidR="00870906">
        <w:rPr>
          <w:rFonts w:ascii="Arial" w:hAnsi="Arial" w:cs="Arial"/>
          <w:b/>
          <w:bCs/>
          <w:sz w:val="22"/>
          <w:szCs w:val="22"/>
        </w:rPr>
        <w:t>Z</w:t>
      </w:r>
      <w:r w:rsidRPr="00870906">
        <w:rPr>
          <w:rFonts w:ascii="Arial" w:hAnsi="Arial" w:cs="Arial"/>
          <w:b/>
          <w:bCs/>
          <w:sz w:val="22"/>
          <w:szCs w:val="22"/>
        </w:rPr>
        <w:t xml:space="preserve">ałącznik nr </w:t>
      </w:r>
      <w:r w:rsidR="0086177D">
        <w:rPr>
          <w:rFonts w:ascii="Arial" w:hAnsi="Arial" w:cs="Arial"/>
          <w:b/>
          <w:bCs/>
          <w:sz w:val="22"/>
          <w:szCs w:val="22"/>
        </w:rPr>
        <w:t>2</w:t>
      </w:r>
      <w:r w:rsidRPr="00870906">
        <w:rPr>
          <w:rFonts w:ascii="Arial" w:hAnsi="Arial" w:cs="Arial"/>
          <w:b/>
          <w:bCs/>
          <w:sz w:val="22"/>
          <w:szCs w:val="22"/>
        </w:rPr>
        <w:t xml:space="preserve"> do Umowy</w:t>
      </w:r>
      <w:r w:rsidRPr="00235B92">
        <w:rPr>
          <w:rFonts w:ascii="Arial" w:hAnsi="Arial" w:cs="Arial"/>
          <w:sz w:val="22"/>
          <w:szCs w:val="22"/>
        </w:rPr>
        <w:t>, w zakresie w jakim nie jest sprzeczna z zapisami Umowy</w:t>
      </w:r>
      <w:r>
        <w:rPr>
          <w:rFonts w:ascii="Arial" w:hAnsi="Arial" w:cs="Arial"/>
          <w:sz w:val="22"/>
          <w:szCs w:val="22"/>
        </w:rPr>
        <w:t xml:space="preserve">. </w:t>
      </w:r>
      <w:r w:rsidRPr="00C06A94">
        <w:rPr>
          <w:rFonts w:ascii="Arial" w:hAnsi="Arial" w:cs="Arial"/>
          <w:sz w:val="22"/>
          <w:szCs w:val="22"/>
        </w:rPr>
        <w:t>W uzasadnionych przypadkach dopuszcza się, za zgodą Zamawiającego, dokonywanie przegląd</w:t>
      </w:r>
      <w:r>
        <w:rPr>
          <w:rFonts w:ascii="Arial" w:hAnsi="Arial" w:cs="Arial"/>
          <w:sz w:val="22"/>
          <w:szCs w:val="22"/>
        </w:rPr>
        <w:t>ów</w:t>
      </w:r>
      <w:r w:rsidRPr="00C06A94">
        <w:rPr>
          <w:rFonts w:ascii="Arial" w:hAnsi="Arial" w:cs="Arial"/>
          <w:sz w:val="22"/>
          <w:szCs w:val="22"/>
        </w:rPr>
        <w:t xml:space="preserve"> w inny</w:t>
      </w:r>
      <w:r>
        <w:rPr>
          <w:rFonts w:ascii="Arial" w:hAnsi="Arial" w:cs="Arial"/>
          <w:sz w:val="22"/>
          <w:szCs w:val="22"/>
        </w:rPr>
        <w:t>ch terminach;</w:t>
      </w:r>
    </w:p>
    <w:p w14:paraId="092F7DBC" w14:textId="662E1F2F" w:rsidR="00394E23" w:rsidRPr="00235B92" w:rsidRDefault="00394E23" w:rsidP="000D4781">
      <w:pPr>
        <w:numPr>
          <w:ilvl w:val="0"/>
          <w:numId w:val="22"/>
        </w:numPr>
        <w:spacing w:after="60"/>
        <w:contextualSpacing/>
        <w:jc w:val="both"/>
        <w:rPr>
          <w:rFonts w:ascii="Arial" w:hAnsi="Arial" w:cs="Arial"/>
          <w:sz w:val="22"/>
          <w:szCs w:val="22"/>
        </w:rPr>
      </w:pPr>
      <w:r w:rsidRPr="00235B92">
        <w:rPr>
          <w:rFonts w:ascii="Arial" w:hAnsi="Arial" w:cs="Arial"/>
          <w:sz w:val="22"/>
          <w:szCs w:val="22"/>
        </w:rPr>
        <w:t xml:space="preserve">do zapewnienia takiej ilości pracowników, posiadających świadectwo kwalifikacji </w:t>
      </w:r>
      <w:r w:rsidR="00795372">
        <w:rPr>
          <w:rFonts w:ascii="Arial" w:hAnsi="Arial" w:cs="Arial"/>
          <w:sz w:val="22"/>
          <w:szCs w:val="22"/>
        </w:rPr>
        <w:t xml:space="preserve">SEP </w:t>
      </w:r>
      <w:r w:rsidRPr="00235B92">
        <w:rPr>
          <w:rFonts w:ascii="Arial" w:hAnsi="Arial" w:cs="Arial"/>
          <w:sz w:val="22"/>
          <w:szCs w:val="22"/>
        </w:rPr>
        <w:t>„E” gru</w:t>
      </w:r>
      <w:r w:rsidR="00795372">
        <w:rPr>
          <w:rFonts w:ascii="Arial" w:hAnsi="Arial" w:cs="Arial"/>
          <w:sz w:val="22"/>
          <w:szCs w:val="22"/>
        </w:rPr>
        <w:t>py „</w:t>
      </w:r>
      <w:r w:rsidRPr="00235B92">
        <w:rPr>
          <w:rFonts w:ascii="Arial" w:hAnsi="Arial" w:cs="Arial"/>
          <w:sz w:val="22"/>
          <w:szCs w:val="22"/>
        </w:rPr>
        <w:t>I”</w:t>
      </w:r>
      <w:r w:rsidR="00A12A4B" w:rsidRPr="00A12A4B">
        <w:rPr>
          <w:rFonts w:ascii="Arial" w:hAnsi="Arial" w:cs="Arial"/>
          <w:bCs/>
          <w:sz w:val="22"/>
          <w:szCs w:val="22"/>
        </w:rPr>
        <w:t xml:space="preserve"> </w:t>
      </w:r>
      <w:r w:rsidR="00A12A4B">
        <w:rPr>
          <w:rFonts w:ascii="Arial" w:hAnsi="Arial" w:cs="Arial"/>
          <w:bCs/>
          <w:sz w:val="22"/>
          <w:szCs w:val="22"/>
        </w:rPr>
        <w:t xml:space="preserve">oraz </w:t>
      </w:r>
      <w:r w:rsidR="00A12A4B" w:rsidRPr="007309A5">
        <w:rPr>
          <w:rFonts w:ascii="Arial" w:hAnsi="Arial" w:cs="Arial"/>
          <w:bCs/>
          <w:sz w:val="22"/>
          <w:szCs w:val="22"/>
        </w:rPr>
        <w:t>autoryzację producenta urządzeń do wykonywania czynności autoryzowanych przeglądów eksploatacyjnych</w:t>
      </w:r>
      <w:r w:rsidRPr="00235B92">
        <w:rPr>
          <w:rFonts w:ascii="Arial" w:hAnsi="Arial" w:cs="Arial"/>
          <w:sz w:val="22"/>
          <w:szCs w:val="22"/>
        </w:rPr>
        <w:t xml:space="preserve">, aby było możliwe należyte wykonanie czynności zgodnych </w:t>
      </w:r>
      <w:r>
        <w:rPr>
          <w:rFonts w:ascii="Arial" w:hAnsi="Arial" w:cs="Arial"/>
          <w:sz w:val="22"/>
          <w:szCs w:val="22"/>
        </w:rPr>
        <w:br/>
      </w:r>
      <w:r w:rsidRPr="00235B92">
        <w:rPr>
          <w:rFonts w:ascii="Arial" w:hAnsi="Arial" w:cs="Arial"/>
          <w:sz w:val="22"/>
          <w:szCs w:val="22"/>
        </w:rPr>
        <w:t>z postanowieniami Umowy. Zamawiający może w każdym czasie wezwać Wykonawcę do przedstawienia dokumentów potwierdzających kwalifikacje osób, które Wykonawca skierował do wykonania czynności objętych Umową;</w:t>
      </w:r>
    </w:p>
    <w:p w14:paraId="7DF755BC" w14:textId="1C41BE50" w:rsidR="00394E23" w:rsidRPr="00235B92" w:rsidRDefault="00394E23" w:rsidP="000D4781">
      <w:pPr>
        <w:numPr>
          <w:ilvl w:val="0"/>
          <w:numId w:val="22"/>
        </w:numPr>
        <w:spacing w:after="60"/>
        <w:contextualSpacing/>
        <w:jc w:val="both"/>
        <w:rPr>
          <w:rFonts w:ascii="Arial" w:hAnsi="Arial" w:cs="Arial"/>
          <w:sz w:val="22"/>
          <w:szCs w:val="22"/>
        </w:rPr>
      </w:pPr>
      <w:r w:rsidRPr="00235B92">
        <w:rPr>
          <w:rFonts w:ascii="Arial" w:hAnsi="Arial" w:cs="Arial"/>
          <w:sz w:val="22"/>
          <w:szCs w:val="22"/>
        </w:rPr>
        <w:t xml:space="preserve">do sporządzenia </w:t>
      </w:r>
      <w:r w:rsidR="00E27237">
        <w:rPr>
          <w:rFonts w:ascii="Arial" w:hAnsi="Arial" w:cs="Arial"/>
          <w:b/>
          <w:bCs/>
          <w:sz w:val="22"/>
          <w:szCs w:val="22"/>
        </w:rPr>
        <w:t>R</w:t>
      </w:r>
      <w:r w:rsidR="0028503F">
        <w:rPr>
          <w:rFonts w:ascii="Arial" w:hAnsi="Arial" w:cs="Arial"/>
          <w:b/>
          <w:bCs/>
          <w:sz w:val="22"/>
          <w:szCs w:val="22"/>
        </w:rPr>
        <w:t>aportu technicznego</w:t>
      </w:r>
      <w:r w:rsidRPr="00235B92">
        <w:rPr>
          <w:rFonts w:ascii="Arial" w:hAnsi="Arial" w:cs="Arial"/>
          <w:sz w:val="22"/>
          <w:szCs w:val="22"/>
        </w:rPr>
        <w:t xml:space="preserve"> </w:t>
      </w:r>
      <w:r w:rsidRPr="00A079C0">
        <w:rPr>
          <w:rFonts w:ascii="Arial" w:hAnsi="Arial" w:cs="Arial"/>
          <w:b/>
          <w:bCs/>
          <w:sz w:val="22"/>
          <w:szCs w:val="22"/>
        </w:rPr>
        <w:t xml:space="preserve">z wykonania </w:t>
      </w:r>
      <w:r w:rsidR="005D4DF4" w:rsidRPr="00A079C0">
        <w:rPr>
          <w:rFonts w:ascii="Arial" w:hAnsi="Arial" w:cs="Arial"/>
          <w:b/>
          <w:bCs/>
          <w:sz w:val="22"/>
          <w:szCs w:val="22"/>
        </w:rPr>
        <w:t>przegl</w:t>
      </w:r>
      <w:r w:rsidR="00923DE7" w:rsidRPr="00A079C0">
        <w:rPr>
          <w:rFonts w:ascii="Arial" w:hAnsi="Arial" w:cs="Arial"/>
          <w:b/>
          <w:bCs/>
          <w:sz w:val="22"/>
          <w:szCs w:val="22"/>
        </w:rPr>
        <w:t>ądu</w:t>
      </w:r>
      <w:r w:rsidRPr="00235B92">
        <w:rPr>
          <w:rFonts w:ascii="Arial" w:hAnsi="Arial" w:cs="Arial"/>
          <w:sz w:val="22"/>
          <w:szCs w:val="22"/>
        </w:rPr>
        <w:t xml:space="preserve"> zawierającego </w:t>
      </w:r>
      <w:r>
        <w:rPr>
          <w:rFonts w:ascii="Arial" w:hAnsi="Arial" w:cs="Arial"/>
          <w:sz w:val="22"/>
          <w:szCs w:val="22"/>
        </w:rPr>
        <w:br/>
      </w:r>
      <w:r w:rsidRPr="00235B92">
        <w:rPr>
          <w:rFonts w:ascii="Arial" w:hAnsi="Arial" w:cs="Arial"/>
          <w:sz w:val="22"/>
          <w:szCs w:val="22"/>
        </w:rPr>
        <w:t xml:space="preserve">w szczególności informacje dotyczące wyników przeglądów, zaleceń i uwag, w terminie do </w:t>
      </w:r>
      <w:r w:rsidR="007372CD" w:rsidRPr="00932F1E">
        <w:rPr>
          <w:rFonts w:ascii="Arial" w:hAnsi="Arial" w:cs="Arial"/>
          <w:b/>
          <w:bCs/>
          <w:sz w:val="22"/>
          <w:szCs w:val="22"/>
        </w:rPr>
        <w:t>10</w:t>
      </w:r>
      <w:r w:rsidRPr="00932F1E">
        <w:rPr>
          <w:rFonts w:ascii="Arial" w:hAnsi="Arial" w:cs="Arial"/>
          <w:b/>
          <w:bCs/>
          <w:sz w:val="22"/>
          <w:szCs w:val="22"/>
        </w:rPr>
        <w:t xml:space="preserve"> dni</w:t>
      </w:r>
      <w:r w:rsidRPr="00235B92">
        <w:rPr>
          <w:rFonts w:ascii="Arial" w:hAnsi="Arial" w:cs="Arial"/>
          <w:sz w:val="22"/>
          <w:szCs w:val="22"/>
        </w:rPr>
        <w:t xml:space="preserve"> roboczych od zakończenia przeglądu;</w:t>
      </w:r>
    </w:p>
    <w:p w14:paraId="14A1063A" w14:textId="77777777" w:rsidR="00394E23" w:rsidRPr="00235B92" w:rsidRDefault="00394E23" w:rsidP="000D4781">
      <w:pPr>
        <w:numPr>
          <w:ilvl w:val="0"/>
          <w:numId w:val="22"/>
        </w:numPr>
        <w:spacing w:after="60"/>
        <w:contextualSpacing/>
        <w:jc w:val="both"/>
        <w:rPr>
          <w:rFonts w:ascii="Arial" w:hAnsi="Arial" w:cs="Arial"/>
          <w:sz w:val="22"/>
          <w:szCs w:val="22"/>
        </w:rPr>
      </w:pPr>
      <w:r w:rsidRPr="00235B92">
        <w:rPr>
          <w:rFonts w:ascii="Arial" w:hAnsi="Arial" w:cs="Arial"/>
          <w:sz w:val="22"/>
          <w:szCs w:val="22"/>
        </w:rPr>
        <w:t>do umożliwienia Pracownikowi Zamawiającego uczestniczenia w czynnościach związanych z realizacją Przedmiotu umowy.</w:t>
      </w:r>
    </w:p>
    <w:p w14:paraId="6F9F6C49" w14:textId="2FED6722" w:rsidR="00FE4F87" w:rsidRPr="00EF7BB1" w:rsidRDefault="003A58BD" w:rsidP="000D4781">
      <w:pPr>
        <w:numPr>
          <w:ilvl w:val="0"/>
          <w:numId w:val="21"/>
        </w:numPr>
        <w:spacing w:after="60"/>
        <w:ind w:left="357" w:hanging="357"/>
        <w:contextualSpacing/>
        <w:jc w:val="both"/>
        <w:rPr>
          <w:rFonts w:ascii="Arial" w:hAnsi="Arial" w:cs="Arial"/>
          <w:sz w:val="22"/>
          <w:szCs w:val="22"/>
        </w:rPr>
      </w:pPr>
      <w:r w:rsidRPr="00EF7BB1">
        <w:rPr>
          <w:rFonts w:ascii="Arial" w:hAnsi="Arial" w:cs="Arial"/>
          <w:sz w:val="22"/>
          <w:szCs w:val="22"/>
        </w:rPr>
        <w:t xml:space="preserve">Raport techniczny o którym mowa </w:t>
      </w:r>
      <w:r w:rsidR="00FE4F87" w:rsidRPr="00EF7BB1">
        <w:rPr>
          <w:rFonts w:ascii="Arial" w:hAnsi="Arial" w:cs="Arial"/>
          <w:sz w:val="22"/>
          <w:szCs w:val="22"/>
        </w:rPr>
        <w:t>w ust. 3 pkt. 3 niniejszego paragrafu Umowy podlega sprawdzeniu i</w:t>
      </w:r>
      <w:r w:rsidRPr="00EF7BB1">
        <w:rPr>
          <w:rFonts w:ascii="Arial" w:hAnsi="Arial" w:cs="Arial"/>
          <w:sz w:val="22"/>
          <w:szCs w:val="22"/>
        </w:rPr>
        <w:t xml:space="preserve"> zaakceptowan</w:t>
      </w:r>
      <w:r w:rsidR="00FE4F87" w:rsidRPr="00EF7BB1">
        <w:rPr>
          <w:rFonts w:ascii="Arial" w:hAnsi="Arial" w:cs="Arial"/>
          <w:sz w:val="22"/>
          <w:szCs w:val="22"/>
        </w:rPr>
        <w:t>iu</w:t>
      </w:r>
      <w:r w:rsidRPr="00EF7BB1">
        <w:rPr>
          <w:rFonts w:ascii="Arial" w:hAnsi="Arial" w:cs="Arial"/>
          <w:sz w:val="22"/>
          <w:szCs w:val="22"/>
        </w:rPr>
        <w:t xml:space="preserve"> przez przedstawiciela Zamawiającego bez uwag</w:t>
      </w:r>
      <w:r w:rsidR="007B7C68" w:rsidRPr="00EF7BB1">
        <w:rPr>
          <w:rFonts w:ascii="Arial" w:hAnsi="Arial" w:cs="Arial"/>
          <w:sz w:val="22"/>
          <w:szCs w:val="22"/>
        </w:rPr>
        <w:t xml:space="preserve"> w terminie </w:t>
      </w:r>
      <w:r w:rsidR="007B7C68" w:rsidRPr="00EF7BB1">
        <w:rPr>
          <w:rFonts w:ascii="Arial" w:hAnsi="Arial" w:cs="Arial"/>
          <w:b/>
          <w:bCs/>
          <w:sz w:val="22"/>
          <w:szCs w:val="22"/>
        </w:rPr>
        <w:t>do 3 dni roboczych</w:t>
      </w:r>
      <w:r w:rsidRPr="00EF7BB1">
        <w:rPr>
          <w:rFonts w:ascii="Arial" w:hAnsi="Arial" w:cs="Arial"/>
          <w:b/>
          <w:bCs/>
          <w:sz w:val="22"/>
          <w:szCs w:val="22"/>
        </w:rPr>
        <w:t xml:space="preserve">. </w:t>
      </w:r>
    </w:p>
    <w:p w14:paraId="3128C2E4" w14:textId="7BA7BF41" w:rsidR="003A58BD" w:rsidRPr="00FE4F87" w:rsidRDefault="003A58BD" w:rsidP="000D4781">
      <w:pPr>
        <w:numPr>
          <w:ilvl w:val="0"/>
          <w:numId w:val="21"/>
        </w:numPr>
        <w:spacing w:after="60"/>
        <w:ind w:left="357" w:hanging="357"/>
        <w:contextualSpacing/>
        <w:jc w:val="both"/>
        <w:rPr>
          <w:rFonts w:ascii="Arial" w:hAnsi="Arial" w:cs="Arial"/>
          <w:sz w:val="22"/>
          <w:szCs w:val="22"/>
        </w:rPr>
      </w:pPr>
      <w:r w:rsidRPr="00FE4F87">
        <w:rPr>
          <w:rFonts w:ascii="Arial" w:hAnsi="Arial" w:cs="Arial"/>
          <w:sz w:val="22"/>
          <w:szCs w:val="22"/>
        </w:rPr>
        <w:t xml:space="preserve">Jeżeli w trakcie </w:t>
      </w:r>
      <w:r w:rsidR="007E0126">
        <w:rPr>
          <w:rFonts w:ascii="Arial" w:hAnsi="Arial" w:cs="Arial"/>
          <w:sz w:val="22"/>
          <w:szCs w:val="22"/>
        </w:rPr>
        <w:t xml:space="preserve">sprawdzenia Raportu technicznego </w:t>
      </w:r>
      <w:r w:rsidRPr="00FE4F87">
        <w:rPr>
          <w:rFonts w:ascii="Arial" w:hAnsi="Arial" w:cs="Arial"/>
          <w:sz w:val="22"/>
          <w:szCs w:val="22"/>
        </w:rPr>
        <w:t>stwierdzone zostaną wady rozumiane w szczególności</w:t>
      </w:r>
      <w:r w:rsidRPr="00BE628E">
        <w:rPr>
          <w:rFonts w:ascii="Arial" w:hAnsi="Arial" w:cs="Arial"/>
          <w:sz w:val="22"/>
          <w:szCs w:val="22"/>
        </w:rPr>
        <w:t>,</w:t>
      </w:r>
      <w:r w:rsidR="002950EB" w:rsidRPr="00BE628E">
        <w:rPr>
          <w:rFonts w:ascii="Arial" w:hAnsi="Arial" w:cs="Arial"/>
          <w:sz w:val="22"/>
          <w:szCs w:val="22"/>
        </w:rPr>
        <w:t xml:space="preserve"> </w:t>
      </w:r>
      <w:r w:rsidRPr="00FE4F87">
        <w:rPr>
          <w:rFonts w:ascii="Arial" w:hAnsi="Arial" w:cs="Arial"/>
          <w:sz w:val="22"/>
          <w:szCs w:val="22"/>
        </w:rPr>
        <w:t>jako:</w:t>
      </w:r>
    </w:p>
    <w:p w14:paraId="03C96053" w14:textId="77777777" w:rsidR="003A58BD" w:rsidRPr="00F4177B" w:rsidRDefault="003A58BD" w:rsidP="000D4781">
      <w:pPr>
        <w:pStyle w:val="Akapitzlist"/>
        <w:numPr>
          <w:ilvl w:val="0"/>
          <w:numId w:val="33"/>
        </w:numPr>
        <w:spacing w:after="60" w:line="240" w:lineRule="auto"/>
        <w:ind w:left="850" w:hanging="425"/>
        <w:contextualSpacing/>
        <w:jc w:val="both"/>
        <w:rPr>
          <w:rFonts w:ascii="Arial" w:hAnsi="Arial" w:cs="Arial"/>
          <w:lang w:val="pl-PL"/>
        </w:rPr>
      </w:pPr>
      <w:r w:rsidRPr="00F4177B">
        <w:rPr>
          <w:rFonts w:ascii="Arial" w:hAnsi="Arial" w:cs="Arial"/>
        </w:rPr>
        <w:t>pominięcie wykonania przeglądu któregokolwiek z Urządzeń,</w:t>
      </w:r>
    </w:p>
    <w:p w14:paraId="5F810C2B" w14:textId="6E244FE3" w:rsidR="003A58BD" w:rsidRPr="00F4177B" w:rsidRDefault="003A58BD" w:rsidP="000D4781">
      <w:pPr>
        <w:pStyle w:val="Akapitzlist"/>
        <w:numPr>
          <w:ilvl w:val="0"/>
          <w:numId w:val="33"/>
        </w:numPr>
        <w:spacing w:after="60" w:line="240" w:lineRule="auto"/>
        <w:ind w:left="850" w:hanging="425"/>
        <w:contextualSpacing/>
        <w:jc w:val="both"/>
        <w:rPr>
          <w:rFonts w:ascii="Arial" w:hAnsi="Arial" w:cs="Arial"/>
        </w:rPr>
      </w:pPr>
      <w:r w:rsidRPr="00F4177B">
        <w:rPr>
          <w:rFonts w:ascii="Arial" w:hAnsi="Arial" w:cs="Arial"/>
        </w:rPr>
        <w:t xml:space="preserve">braki w wykonaniu czynności </w:t>
      </w:r>
      <w:r w:rsidR="00576517">
        <w:rPr>
          <w:rFonts w:ascii="Arial" w:hAnsi="Arial" w:cs="Arial"/>
        </w:rPr>
        <w:t xml:space="preserve">realizowanych podczas przeglądu </w:t>
      </w:r>
      <w:r w:rsidRPr="00F4177B">
        <w:rPr>
          <w:rFonts w:ascii="Arial" w:hAnsi="Arial" w:cs="Arial"/>
        </w:rPr>
        <w:t>w stosunku do zakresu opisanego w </w:t>
      </w:r>
      <w:r w:rsidR="006544D4" w:rsidRPr="006544D4">
        <w:rPr>
          <w:rFonts w:ascii="Arial" w:hAnsi="Arial" w:cs="Arial"/>
        </w:rPr>
        <w:t xml:space="preserve">§ </w:t>
      </w:r>
      <w:r w:rsidR="006544D4">
        <w:rPr>
          <w:rFonts w:ascii="Arial" w:hAnsi="Arial" w:cs="Arial"/>
        </w:rPr>
        <w:t>2 ust. 4 Umowy</w:t>
      </w:r>
      <w:r w:rsidRPr="00F4177B">
        <w:rPr>
          <w:rFonts w:ascii="Arial" w:hAnsi="Arial" w:cs="Arial"/>
        </w:rPr>
        <w:t>,</w:t>
      </w:r>
    </w:p>
    <w:p w14:paraId="74BCBA6A" w14:textId="44A334D9" w:rsidR="003A58BD" w:rsidRPr="00F4177B" w:rsidRDefault="007E0126" w:rsidP="00A10819">
      <w:pPr>
        <w:tabs>
          <w:tab w:val="left" w:pos="426"/>
        </w:tabs>
        <w:spacing w:after="60"/>
        <w:ind w:left="425"/>
        <w:contextualSpacing/>
        <w:jc w:val="both"/>
        <w:rPr>
          <w:rFonts w:ascii="Arial" w:hAnsi="Arial" w:cs="Arial"/>
          <w:sz w:val="22"/>
          <w:szCs w:val="22"/>
        </w:rPr>
      </w:pPr>
      <w:r>
        <w:rPr>
          <w:rFonts w:ascii="Arial" w:hAnsi="Arial" w:cs="Arial"/>
          <w:sz w:val="22"/>
          <w:szCs w:val="22"/>
        </w:rPr>
        <w:t xml:space="preserve">- </w:t>
      </w:r>
      <w:r w:rsidR="003A58BD" w:rsidRPr="00F4177B">
        <w:rPr>
          <w:rFonts w:ascii="Arial" w:hAnsi="Arial" w:cs="Arial"/>
          <w:sz w:val="22"/>
          <w:szCs w:val="22"/>
        </w:rPr>
        <w:t>Zamawiający sporządzi Protokół usterek.</w:t>
      </w:r>
    </w:p>
    <w:p w14:paraId="33DEEEE4" w14:textId="55D709B2" w:rsidR="003A58BD" w:rsidRPr="00D90E42" w:rsidRDefault="003A58BD" w:rsidP="000D4781">
      <w:pPr>
        <w:numPr>
          <w:ilvl w:val="0"/>
          <w:numId w:val="21"/>
        </w:numPr>
        <w:spacing w:after="60"/>
        <w:ind w:left="357" w:hanging="357"/>
        <w:contextualSpacing/>
        <w:jc w:val="both"/>
        <w:rPr>
          <w:rFonts w:ascii="Arial" w:hAnsi="Arial" w:cs="Arial"/>
          <w:sz w:val="22"/>
          <w:szCs w:val="22"/>
        </w:rPr>
      </w:pPr>
      <w:r w:rsidRPr="00F4177B">
        <w:rPr>
          <w:rFonts w:ascii="Arial" w:hAnsi="Arial" w:cs="Arial"/>
          <w:sz w:val="22"/>
          <w:szCs w:val="22"/>
        </w:rPr>
        <w:t xml:space="preserve">Wykonawca zobowiązany będzie do usunięcia stwierdzonych w trakcie odbioru wad (zawartych w Protokole usterek) w terminie do 1-go tygodnia z zastrzeżeniem, iż po upływie tego terminu </w:t>
      </w:r>
      <w:r w:rsidR="00670073" w:rsidRPr="00050137">
        <w:rPr>
          <w:rFonts w:ascii="Arial" w:hAnsi="Arial" w:cs="Arial"/>
          <w:sz w:val="22"/>
          <w:szCs w:val="22"/>
        </w:rPr>
        <w:t xml:space="preserve">Zamawiający będzie mógł odstąpić od </w:t>
      </w:r>
      <w:r w:rsidR="006D3055">
        <w:rPr>
          <w:rFonts w:ascii="Arial" w:hAnsi="Arial" w:cs="Arial"/>
          <w:sz w:val="22"/>
          <w:szCs w:val="22"/>
        </w:rPr>
        <w:t>U</w:t>
      </w:r>
      <w:r w:rsidR="00670073" w:rsidRPr="00050137">
        <w:rPr>
          <w:rFonts w:ascii="Arial" w:hAnsi="Arial" w:cs="Arial"/>
          <w:sz w:val="22"/>
          <w:szCs w:val="22"/>
        </w:rPr>
        <w:t xml:space="preserve">mowy </w:t>
      </w:r>
      <w:r w:rsidR="004411BD">
        <w:rPr>
          <w:rFonts w:ascii="Arial" w:hAnsi="Arial" w:cs="Arial"/>
          <w:sz w:val="22"/>
          <w:szCs w:val="22"/>
        </w:rPr>
        <w:t>w przypadku wad istotnych</w:t>
      </w:r>
      <w:r w:rsidR="00670073" w:rsidRPr="00050137">
        <w:rPr>
          <w:rFonts w:ascii="Arial" w:hAnsi="Arial" w:cs="Arial"/>
          <w:sz w:val="22"/>
          <w:szCs w:val="22"/>
        </w:rPr>
        <w:t xml:space="preserve"> lub zażądać stosownego obniżenia wynagrodzenia.</w:t>
      </w:r>
    </w:p>
    <w:p w14:paraId="2547B5CA" w14:textId="263FF696" w:rsidR="002F1C3E" w:rsidRDefault="00394E23" w:rsidP="000D4781">
      <w:pPr>
        <w:numPr>
          <w:ilvl w:val="0"/>
          <w:numId w:val="21"/>
        </w:numPr>
        <w:spacing w:after="60"/>
        <w:ind w:left="357" w:hanging="357"/>
        <w:contextualSpacing/>
        <w:jc w:val="both"/>
        <w:rPr>
          <w:rFonts w:ascii="Arial" w:hAnsi="Arial" w:cs="Arial"/>
          <w:sz w:val="22"/>
          <w:szCs w:val="22"/>
        </w:rPr>
      </w:pPr>
      <w:r w:rsidRPr="00235B92">
        <w:rPr>
          <w:rFonts w:ascii="Arial" w:hAnsi="Arial" w:cs="Arial"/>
          <w:sz w:val="22"/>
          <w:szCs w:val="22"/>
        </w:rPr>
        <w:t xml:space="preserve">Wykonawca, pod rygorem uznania usługi za niewykonaną, zobowiązany jest do prowadzenia dokumentacji w zakresie czynności podejmowanych w ramach realizacji </w:t>
      </w:r>
      <w:r w:rsidR="00617326">
        <w:rPr>
          <w:rFonts w:ascii="Arial" w:hAnsi="Arial" w:cs="Arial"/>
          <w:sz w:val="22"/>
          <w:szCs w:val="22"/>
        </w:rPr>
        <w:t>P</w:t>
      </w:r>
      <w:r w:rsidRPr="00235B92">
        <w:rPr>
          <w:rFonts w:ascii="Arial" w:hAnsi="Arial" w:cs="Arial"/>
          <w:sz w:val="22"/>
          <w:szCs w:val="22"/>
        </w:rPr>
        <w:t xml:space="preserve">rzedmiotu umowy, </w:t>
      </w:r>
    </w:p>
    <w:p w14:paraId="007889DC" w14:textId="7A4ADE86" w:rsidR="00394E23" w:rsidRPr="00235B92" w:rsidRDefault="00394E23" w:rsidP="002F1C3E">
      <w:pPr>
        <w:spacing w:after="60"/>
        <w:ind w:left="357"/>
        <w:contextualSpacing/>
        <w:jc w:val="both"/>
        <w:rPr>
          <w:rFonts w:ascii="Arial" w:hAnsi="Arial" w:cs="Arial"/>
          <w:sz w:val="22"/>
          <w:szCs w:val="22"/>
        </w:rPr>
      </w:pPr>
      <w:r w:rsidRPr="00235B92">
        <w:rPr>
          <w:rFonts w:ascii="Arial" w:hAnsi="Arial" w:cs="Arial"/>
          <w:sz w:val="22"/>
          <w:szCs w:val="22"/>
        </w:rPr>
        <w:t>w szczególności do:</w:t>
      </w:r>
    </w:p>
    <w:p w14:paraId="2B4D6589" w14:textId="00CE02B7" w:rsidR="00394E23" w:rsidRPr="00235B92" w:rsidRDefault="00394E23" w:rsidP="000D4781">
      <w:pPr>
        <w:pStyle w:val="Tekstpodstawowy31"/>
        <w:numPr>
          <w:ilvl w:val="1"/>
          <w:numId w:val="23"/>
        </w:numPr>
        <w:suppressAutoHyphens w:val="0"/>
        <w:spacing w:after="60"/>
        <w:ind w:left="709"/>
        <w:contextualSpacing/>
        <w:jc w:val="both"/>
        <w:rPr>
          <w:rFonts w:ascii="Arial" w:hAnsi="Arial" w:cs="Arial"/>
          <w:szCs w:val="22"/>
        </w:rPr>
      </w:pPr>
      <w:r w:rsidRPr="00235B92">
        <w:rPr>
          <w:rFonts w:ascii="Arial" w:hAnsi="Arial" w:cs="Arial"/>
          <w:szCs w:val="22"/>
        </w:rPr>
        <w:t>każdorazowego wpisywania w dokumentacji Urządzeń (odpowiednio: książki kontrolne/ serwisowe/gwarancyjne) dokonanych czynności przeglądu eksploatacyjnego</w:t>
      </w:r>
      <w:r w:rsidR="002F1C3E">
        <w:rPr>
          <w:rFonts w:ascii="Arial" w:hAnsi="Arial" w:cs="Arial"/>
          <w:szCs w:val="22"/>
        </w:rPr>
        <w:t xml:space="preserve"> </w:t>
      </w:r>
      <w:r w:rsidRPr="00235B92">
        <w:rPr>
          <w:rFonts w:ascii="Arial" w:hAnsi="Arial" w:cs="Arial"/>
          <w:szCs w:val="22"/>
        </w:rPr>
        <w:t>z</w:t>
      </w:r>
      <w:r>
        <w:rPr>
          <w:rFonts w:ascii="Arial" w:hAnsi="Arial" w:cs="Arial"/>
          <w:szCs w:val="22"/>
        </w:rPr>
        <w:t xml:space="preserve"> </w:t>
      </w:r>
      <w:r w:rsidRPr="00235B92">
        <w:rPr>
          <w:rFonts w:ascii="Arial" w:hAnsi="Arial" w:cs="Arial"/>
          <w:szCs w:val="22"/>
        </w:rPr>
        <w:t>podaniem szczegółów zakresu wykonanych prac oraz ewentualnych zaleceniach co do potrzeb lub konieczności wykonania dodatkowych czynności nie wchodzących w zakres usługi przeglądu eksploatacyjnego, a mających na celu utrzymanie w stałej sprawności technicznej urządzeń;</w:t>
      </w:r>
    </w:p>
    <w:p w14:paraId="533CFD7B" w14:textId="77777777" w:rsidR="00394E23" w:rsidRPr="00235B92" w:rsidRDefault="00394E23" w:rsidP="000D4781">
      <w:pPr>
        <w:pStyle w:val="Tekstpodstawowy31"/>
        <w:numPr>
          <w:ilvl w:val="1"/>
          <w:numId w:val="23"/>
        </w:numPr>
        <w:suppressAutoHyphens w:val="0"/>
        <w:spacing w:after="60"/>
        <w:ind w:left="709"/>
        <w:contextualSpacing/>
        <w:jc w:val="both"/>
        <w:rPr>
          <w:rFonts w:ascii="Arial" w:hAnsi="Arial" w:cs="Arial"/>
          <w:szCs w:val="22"/>
        </w:rPr>
      </w:pPr>
      <w:r w:rsidRPr="00235B92">
        <w:rPr>
          <w:rFonts w:ascii="Arial" w:hAnsi="Arial" w:cs="Arial"/>
          <w:szCs w:val="22"/>
        </w:rPr>
        <w:lastRenderedPageBreak/>
        <w:t xml:space="preserve">w przypadku stwierdzenia awarii Urządzenia sporządzania protokołów konieczności </w:t>
      </w:r>
      <w:r w:rsidRPr="00235B92">
        <w:rPr>
          <w:rFonts w:ascii="Arial" w:hAnsi="Arial" w:cs="Arial"/>
          <w:szCs w:val="22"/>
        </w:rPr>
        <w:br/>
        <w:t>z przeprowadzonych czynności diagnostyki Urządzenia, zawierającego zdiagnozowanie przyczyny awarii, czy naprawa awarii podlega naprawie gwarancyjnej a jeżeli nie, to określenie sposobu naprawy, przewidywanego zakresu i kosztu, w tym kosztów części zamiennych i robocizny. Protokół winien być dostarczony Zamawiającemu niezwłocznie po stwierdzeniu awarii.</w:t>
      </w:r>
    </w:p>
    <w:p w14:paraId="65D52C50" w14:textId="77777777" w:rsidR="00394E23" w:rsidRPr="00235B92" w:rsidRDefault="00394E23" w:rsidP="00394E23">
      <w:pPr>
        <w:spacing w:after="60"/>
        <w:rPr>
          <w:rFonts w:ascii="Arial" w:hAnsi="Arial" w:cs="Arial"/>
          <w:b/>
          <w:sz w:val="22"/>
          <w:szCs w:val="22"/>
          <w:highlight w:val="darkGray"/>
          <w:u w:val="single"/>
        </w:rPr>
      </w:pPr>
    </w:p>
    <w:p w14:paraId="3E11EC4D" w14:textId="643B2AB9" w:rsidR="00394E23" w:rsidRPr="00235B92" w:rsidRDefault="00394E23" w:rsidP="004C5179">
      <w:pPr>
        <w:pStyle w:val="Nagwek5"/>
        <w:spacing w:after="60"/>
        <w:ind w:left="0" w:firstLine="0"/>
        <w:contextualSpacing/>
        <w:jc w:val="center"/>
        <w:rPr>
          <w:rFonts w:ascii="Arial" w:hAnsi="Arial" w:cs="Arial"/>
          <w:szCs w:val="22"/>
        </w:rPr>
      </w:pPr>
      <w:r w:rsidRPr="00235B92">
        <w:rPr>
          <w:rFonts w:ascii="Arial" w:hAnsi="Arial" w:cs="Arial"/>
          <w:szCs w:val="22"/>
        </w:rPr>
        <w:t xml:space="preserve">WARUNKI REALIZACJI I ODBIORU PRZEDMIOTU UMOWY </w:t>
      </w:r>
      <w:r w:rsidRPr="00235B92">
        <w:rPr>
          <w:rFonts w:ascii="Arial" w:hAnsi="Arial" w:cs="Arial"/>
          <w:szCs w:val="22"/>
        </w:rPr>
        <w:br/>
      </w:r>
      <w:r w:rsidR="008C50CC">
        <w:rPr>
          <w:rFonts w:ascii="Arial" w:hAnsi="Arial" w:cs="Arial"/>
          <w:szCs w:val="22"/>
        </w:rPr>
        <w:t xml:space="preserve">- </w:t>
      </w:r>
      <w:r w:rsidRPr="00235B92">
        <w:rPr>
          <w:rFonts w:ascii="Arial" w:hAnsi="Arial" w:cs="Arial"/>
          <w:szCs w:val="22"/>
        </w:rPr>
        <w:t>SERWIS (AWARIE I NAPRAWY)</w:t>
      </w:r>
    </w:p>
    <w:p w14:paraId="50A32DBF" w14:textId="77777777" w:rsidR="00394E23" w:rsidRPr="0021030E" w:rsidRDefault="00394E23" w:rsidP="00394E23">
      <w:pPr>
        <w:tabs>
          <w:tab w:val="left" w:pos="426"/>
        </w:tabs>
        <w:spacing w:after="60"/>
        <w:contextualSpacing/>
        <w:jc w:val="center"/>
        <w:rPr>
          <w:rFonts w:ascii="Arial" w:hAnsi="Arial" w:cs="Arial"/>
          <w:b/>
          <w:sz w:val="22"/>
          <w:szCs w:val="22"/>
        </w:rPr>
      </w:pPr>
      <w:r w:rsidRPr="0021030E">
        <w:rPr>
          <w:rFonts w:ascii="Arial" w:hAnsi="Arial" w:cs="Arial"/>
          <w:b/>
          <w:sz w:val="22"/>
          <w:szCs w:val="22"/>
        </w:rPr>
        <w:t>§ 5</w:t>
      </w:r>
    </w:p>
    <w:p w14:paraId="1F1EE82F" w14:textId="4F40A439" w:rsidR="00394E23" w:rsidRPr="00D81257" w:rsidRDefault="00394E23" w:rsidP="000D4781">
      <w:pPr>
        <w:numPr>
          <w:ilvl w:val="0"/>
          <w:numId w:val="18"/>
        </w:numPr>
        <w:suppressAutoHyphens w:val="0"/>
        <w:spacing w:after="60"/>
        <w:contextualSpacing/>
        <w:jc w:val="both"/>
        <w:rPr>
          <w:rFonts w:ascii="Arial" w:hAnsi="Arial" w:cs="Arial"/>
          <w:sz w:val="22"/>
          <w:szCs w:val="22"/>
        </w:rPr>
      </w:pPr>
      <w:r w:rsidRPr="0021030E">
        <w:rPr>
          <w:rFonts w:ascii="Arial" w:hAnsi="Arial" w:cs="Arial"/>
          <w:sz w:val="22"/>
          <w:szCs w:val="22"/>
        </w:rPr>
        <w:t xml:space="preserve">Zamawiający każdorazowo zgłosi Wykonawcy przypadek wystąpienia lub podejrzenia wystąpienia awarii lub usterki Urządzeń telefonicznie na numer: </w:t>
      </w:r>
      <w:r w:rsidR="004511C5" w:rsidRPr="004511C5">
        <w:rPr>
          <w:rFonts w:ascii="Arial" w:hAnsi="Arial" w:cs="Arial"/>
          <w:b/>
          <w:bCs/>
          <w:sz w:val="22"/>
          <w:szCs w:val="22"/>
        </w:rPr>
        <w:t xml:space="preserve">+48 </w:t>
      </w:r>
      <w:r w:rsidR="004356D3">
        <w:rPr>
          <w:rFonts w:ascii="Arial" w:hAnsi="Arial" w:cs="Arial"/>
          <w:b/>
          <w:bCs/>
          <w:sz w:val="22"/>
          <w:szCs w:val="22"/>
        </w:rPr>
        <w:t>……………</w:t>
      </w:r>
      <w:r w:rsidR="004511C5">
        <w:rPr>
          <w:rFonts w:ascii="Arial" w:hAnsi="Arial" w:cs="Arial"/>
          <w:sz w:val="22"/>
          <w:szCs w:val="22"/>
        </w:rPr>
        <w:t xml:space="preserve">, </w:t>
      </w:r>
      <w:r w:rsidRPr="0021030E">
        <w:rPr>
          <w:rFonts w:ascii="Arial" w:hAnsi="Arial" w:cs="Arial"/>
          <w:sz w:val="22"/>
          <w:szCs w:val="22"/>
        </w:rPr>
        <w:t xml:space="preserve">a następnie niezwłocznie, nie później jednak niż w ciągu jednego dnia roboczego potwierdzi zgłoszenie </w:t>
      </w:r>
      <w:r w:rsidRPr="00D81257">
        <w:rPr>
          <w:rFonts w:ascii="Arial" w:hAnsi="Arial" w:cs="Arial"/>
          <w:sz w:val="22"/>
          <w:szCs w:val="22"/>
        </w:rPr>
        <w:t xml:space="preserve">drogą elektroniczną na </w:t>
      </w:r>
      <w:r w:rsidRPr="00D81257">
        <w:rPr>
          <w:rFonts w:ascii="Arial" w:hAnsi="Arial" w:cs="Arial"/>
          <w:b/>
          <w:sz w:val="22"/>
          <w:szCs w:val="22"/>
        </w:rPr>
        <w:t xml:space="preserve">adres e-mail: </w:t>
      </w:r>
      <w:r w:rsidR="004356D3" w:rsidRPr="00D81257">
        <w:rPr>
          <w:rFonts w:ascii="Arial" w:hAnsi="Arial" w:cs="Arial"/>
          <w:b/>
          <w:bCs/>
          <w:sz w:val="22"/>
          <w:szCs w:val="22"/>
        </w:rPr>
        <w:t>………………………</w:t>
      </w:r>
      <w:r w:rsidR="00BB00B4" w:rsidRPr="00D81257">
        <w:rPr>
          <w:rFonts w:ascii="Arial" w:hAnsi="Arial" w:cs="Arial"/>
          <w:sz w:val="22"/>
          <w:szCs w:val="22"/>
        </w:rPr>
        <w:t>.</w:t>
      </w:r>
    </w:p>
    <w:p w14:paraId="7FBE06D9" w14:textId="386CEC4A" w:rsidR="00394E23" w:rsidRPr="00D81257" w:rsidRDefault="00394E23" w:rsidP="000D4781">
      <w:pPr>
        <w:numPr>
          <w:ilvl w:val="0"/>
          <w:numId w:val="18"/>
        </w:numPr>
        <w:suppressAutoHyphens w:val="0"/>
        <w:spacing w:after="60"/>
        <w:contextualSpacing/>
        <w:jc w:val="both"/>
        <w:rPr>
          <w:rFonts w:ascii="Arial" w:hAnsi="Arial" w:cs="Arial"/>
          <w:sz w:val="22"/>
          <w:szCs w:val="22"/>
        </w:rPr>
      </w:pPr>
      <w:r w:rsidRPr="00D81257">
        <w:rPr>
          <w:rFonts w:ascii="Arial" w:hAnsi="Arial" w:cs="Arial"/>
          <w:sz w:val="22"/>
          <w:szCs w:val="22"/>
        </w:rPr>
        <w:t xml:space="preserve">Czas reakcji: </w:t>
      </w:r>
      <w:r w:rsidRPr="00D81257">
        <w:rPr>
          <w:rFonts w:ascii="Arial" w:hAnsi="Arial" w:cs="Arial"/>
          <w:b/>
          <w:sz w:val="22"/>
          <w:szCs w:val="22"/>
        </w:rPr>
        <w:t xml:space="preserve">do </w:t>
      </w:r>
      <w:r w:rsidR="0069773B">
        <w:rPr>
          <w:rFonts w:ascii="Arial" w:hAnsi="Arial" w:cs="Arial"/>
          <w:b/>
          <w:sz w:val="22"/>
          <w:szCs w:val="22"/>
        </w:rPr>
        <w:t>3 dni roboczyc</w:t>
      </w:r>
      <w:r w:rsidR="00CF5369">
        <w:rPr>
          <w:rFonts w:ascii="Arial" w:hAnsi="Arial" w:cs="Arial"/>
          <w:b/>
          <w:sz w:val="22"/>
          <w:szCs w:val="22"/>
        </w:rPr>
        <w:t>h</w:t>
      </w:r>
      <w:r w:rsidRPr="00D81257">
        <w:rPr>
          <w:rFonts w:ascii="Arial" w:hAnsi="Arial" w:cs="Arial"/>
          <w:sz w:val="22"/>
          <w:szCs w:val="22"/>
        </w:rPr>
        <w:t xml:space="preserve"> od chwili </w:t>
      </w:r>
      <w:r w:rsidR="00F30FFE" w:rsidRPr="00D81257">
        <w:rPr>
          <w:rFonts w:ascii="Arial" w:hAnsi="Arial" w:cs="Arial"/>
          <w:sz w:val="22"/>
          <w:szCs w:val="22"/>
        </w:rPr>
        <w:t>potwierdzenia</w:t>
      </w:r>
      <w:r w:rsidR="00215889" w:rsidRPr="00D81257">
        <w:rPr>
          <w:rFonts w:ascii="Arial" w:hAnsi="Arial" w:cs="Arial"/>
          <w:sz w:val="22"/>
          <w:szCs w:val="22"/>
        </w:rPr>
        <w:t xml:space="preserve"> przyjęcia zgłoszenia drogą elektroniczną</w:t>
      </w:r>
      <w:r w:rsidR="00CF5369">
        <w:rPr>
          <w:rFonts w:ascii="Arial" w:hAnsi="Arial" w:cs="Arial"/>
          <w:sz w:val="22"/>
          <w:szCs w:val="22"/>
        </w:rPr>
        <w:t>.</w:t>
      </w:r>
    </w:p>
    <w:p w14:paraId="3819A061" w14:textId="77777777" w:rsidR="00394E23" w:rsidRPr="000D1404" w:rsidRDefault="00394E23" w:rsidP="000D4781">
      <w:pPr>
        <w:numPr>
          <w:ilvl w:val="0"/>
          <w:numId w:val="18"/>
        </w:numPr>
        <w:suppressAutoHyphens w:val="0"/>
        <w:spacing w:after="60"/>
        <w:contextualSpacing/>
        <w:jc w:val="both"/>
        <w:rPr>
          <w:rFonts w:ascii="Arial" w:hAnsi="Arial" w:cs="Arial"/>
          <w:sz w:val="22"/>
          <w:szCs w:val="22"/>
        </w:rPr>
      </w:pPr>
      <w:r w:rsidRPr="00556693">
        <w:rPr>
          <w:rFonts w:ascii="Arial" w:hAnsi="Arial" w:cs="Arial"/>
          <w:sz w:val="22"/>
          <w:szCs w:val="22"/>
        </w:rPr>
        <w:t xml:space="preserve">Niezwłocznie po przybyciu na obiekt i zdiagnozowaniu przyczyny awarii, Wykonawca zobowiązany jest, o ile jest to możliwe, do podjęcia próby przywrócenia funkcji danego Urządzenia, a w przypadku prac, które wiązać się będą z koniecznością poniesienia przez Zamawiającego dodatkowych kosztów związanych z wymianą wadliwych części lub zakupem </w:t>
      </w:r>
      <w:r w:rsidRPr="000D1404">
        <w:rPr>
          <w:rFonts w:ascii="Arial" w:hAnsi="Arial" w:cs="Arial"/>
          <w:sz w:val="22"/>
          <w:szCs w:val="22"/>
        </w:rPr>
        <w:t xml:space="preserve">dodatkowych elementów do sporządzenia - w możliwie krótkim czasie, jednak nie dłuższym niż 2 dni robocze - </w:t>
      </w:r>
      <w:r w:rsidRPr="000D1404">
        <w:rPr>
          <w:rFonts w:ascii="Arial" w:hAnsi="Arial" w:cs="Arial"/>
          <w:b/>
          <w:bCs/>
          <w:sz w:val="22"/>
          <w:szCs w:val="22"/>
        </w:rPr>
        <w:t>wyceny prac serwisowych</w:t>
      </w:r>
      <w:r w:rsidRPr="000D1404">
        <w:rPr>
          <w:rFonts w:ascii="Arial" w:hAnsi="Arial" w:cs="Arial"/>
          <w:sz w:val="22"/>
          <w:szCs w:val="22"/>
        </w:rPr>
        <w:t xml:space="preserve"> zwanej dalej „wyceną” zawierającej:</w:t>
      </w:r>
    </w:p>
    <w:p w14:paraId="4A2A724B" w14:textId="766DFC68" w:rsidR="00394E23" w:rsidRPr="000D1404" w:rsidRDefault="00394E23" w:rsidP="000D4781">
      <w:pPr>
        <w:numPr>
          <w:ilvl w:val="0"/>
          <w:numId w:val="20"/>
        </w:numPr>
        <w:suppressAutoHyphens w:val="0"/>
        <w:spacing w:after="60"/>
        <w:ind w:left="709" w:hanging="283"/>
        <w:contextualSpacing/>
        <w:jc w:val="both"/>
        <w:rPr>
          <w:rFonts w:ascii="Arial" w:hAnsi="Arial" w:cs="Arial"/>
          <w:sz w:val="22"/>
          <w:szCs w:val="22"/>
        </w:rPr>
      </w:pPr>
      <w:r w:rsidRPr="000D1404">
        <w:rPr>
          <w:rFonts w:ascii="Arial" w:hAnsi="Arial" w:cs="Arial"/>
          <w:sz w:val="22"/>
          <w:szCs w:val="22"/>
        </w:rPr>
        <w:t>wykaz niezbędnych części zamiennych i/lub materiałów wraz z określeniem ich kosztów</w:t>
      </w:r>
      <w:r w:rsidR="008D34BC" w:rsidRPr="000D1404">
        <w:rPr>
          <w:rFonts w:ascii="Arial" w:hAnsi="Arial" w:cs="Arial"/>
          <w:sz w:val="22"/>
          <w:szCs w:val="22"/>
        </w:rPr>
        <w:t xml:space="preserve"> uwzględniającą koszty </w:t>
      </w:r>
      <w:r w:rsidR="001918DF" w:rsidRPr="000D1404">
        <w:rPr>
          <w:rFonts w:ascii="Arial" w:hAnsi="Arial" w:cs="Arial"/>
          <w:sz w:val="22"/>
          <w:szCs w:val="22"/>
        </w:rPr>
        <w:t>pracy</w:t>
      </w:r>
      <w:r w:rsidRPr="000D1404">
        <w:rPr>
          <w:rFonts w:ascii="Arial" w:hAnsi="Arial" w:cs="Arial"/>
          <w:sz w:val="22"/>
          <w:szCs w:val="22"/>
        </w:rPr>
        <w:t xml:space="preserve">, z zastrzeżeniem, że ceny części zamiennych nie mogą odbiegać </w:t>
      </w:r>
      <w:r w:rsidR="005F0438" w:rsidRPr="000D1404">
        <w:rPr>
          <w:rFonts w:ascii="Arial" w:hAnsi="Arial" w:cs="Arial"/>
          <w:sz w:val="22"/>
          <w:szCs w:val="22"/>
        </w:rPr>
        <w:t xml:space="preserve">od </w:t>
      </w:r>
      <w:r w:rsidR="007664F9" w:rsidRPr="000D1404">
        <w:rPr>
          <w:rFonts w:ascii="Arial" w:hAnsi="Arial" w:cs="Arial"/>
          <w:sz w:val="22"/>
          <w:szCs w:val="22"/>
        </w:rPr>
        <w:t xml:space="preserve">cen </w:t>
      </w:r>
      <w:r w:rsidR="00AB28DE" w:rsidRPr="000D1404">
        <w:rPr>
          <w:rFonts w:ascii="Arial" w:hAnsi="Arial" w:cs="Arial"/>
          <w:sz w:val="22"/>
          <w:szCs w:val="22"/>
        </w:rPr>
        <w:t xml:space="preserve">określonych w </w:t>
      </w:r>
      <w:r w:rsidR="00467336" w:rsidRPr="000D1404">
        <w:rPr>
          <w:rFonts w:ascii="Arial" w:hAnsi="Arial" w:cs="Arial"/>
          <w:b/>
          <w:bCs/>
          <w:sz w:val="22"/>
          <w:szCs w:val="22"/>
        </w:rPr>
        <w:t>Z</w:t>
      </w:r>
      <w:r w:rsidR="007664F9" w:rsidRPr="000D1404">
        <w:rPr>
          <w:rFonts w:ascii="Arial" w:hAnsi="Arial" w:cs="Arial"/>
          <w:b/>
          <w:bCs/>
          <w:sz w:val="22"/>
          <w:szCs w:val="22"/>
        </w:rPr>
        <w:t>ałącznik</w:t>
      </w:r>
      <w:r w:rsidR="00AB28DE" w:rsidRPr="000D1404">
        <w:rPr>
          <w:rFonts w:ascii="Arial" w:hAnsi="Arial" w:cs="Arial"/>
          <w:b/>
          <w:bCs/>
          <w:sz w:val="22"/>
          <w:szCs w:val="22"/>
        </w:rPr>
        <w:t>u</w:t>
      </w:r>
      <w:r w:rsidR="007664F9" w:rsidRPr="000D1404">
        <w:rPr>
          <w:rFonts w:ascii="Arial" w:hAnsi="Arial" w:cs="Arial"/>
          <w:b/>
          <w:bCs/>
          <w:sz w:val="22"/>
          <w:szCs w:val="22"/>
        </w:rPr>
        <w:t xml:space="preserve"> nr 1 </w:t>
      </w:r>
      <w:r w:rsidR="00AB28DE" w:rsidRPr="000D1404">
        <w:rPr>
          <w:rFonts w:ascii="Arial" w:hAnsi="Arial" w:cs="Arial"/>
          <w:b/>
          <w:bCs/>
          <w:sz w:val="22"/>
          <w:szCs w:val="22"/>
        </w:rPr>
        <w:t>do Umowy</w:t>
      </w:r>
      <w:r w:rsidR="002C01E2" w:rsidRPr="000D1404">
        <w:rPr>
          <w:rFonts w:ascii="Arial" w:hAnsi="Arial" w:cs="Arial"/>
          <w:sz w:val="22"/>
          <w:szCs w:val="22"/>
        </w:rPr>
        <w:t>.</w:t>
      </w:r>
    </w:p>
    <w:p w14:paraId="264A9412" w14:textId="77777777" w:rsidR="00394E23" w:rsidRPr="004361A4" w:rsidRDefault="00394E23" w:rsidP="000D4781">
      <w:pPr>
        <w:numPr>
          <w:ilvl w:val="0"/>
          <w:numId w:val="20"/>
        </w:numPr>
        <w:suppressAutoHyphens w:val="0"/>
        <w:spacing w:after="60"/>
        <w:ind w:left="709" w:hanging="283"/>
        <w:contextualSpacing/>
        <w:jc w:val="both"/>
        <w:rPr>
          <w:rFonts w:ascii="Arial" w:hAnsi="Arial" w:cs="Arial"/>
          <w:sz w:val="22"/>
          <w:szCs w:val="22"/>
        </w:rPr>
      </w:pPr>
      <w:r w:rsidRPr="004361A4">
        <w:rPr>
          <w:rFonts w:ascii="Arial" w:hAnsi="Arial" w:cs="Arial"/>
          <w:sz w:val="22"/>
          <w:szCs w:val="22"/>
        </w:rPr>
        <w:t>przewidywany czas potrzebny do ukończenia czynności serwisowych.</w:t>
      </w:r>
    </w:p>
    <w:p w14:paraId="333B9597" w14:textId="7E4C67E2" w:rsidR="0069367F" w:rsidRPr="0069367F" w:rsidRDefault="00556693" w:rsidP="000D4781">
      <w:pPr>
        <w:numPr>
          <w:ilvl w:val="0"/>
          <w:numId w:val="18"/>
        </w:numPr>
        <w:suppressAutoHyphens w:val="0"/>
        <w:spacing w:after="60"/>
        <w:contextualSpacing/>
        <w:jc w:val="both"/>
        <w:rPr>
          <w:rFonts w:ascii="Arial" w:hAnsi="Arial" w:cs="Arial"/>
          <w:b/>
          <w:bCs/>
          <w:sz w:val="22"/>
          <w:szCs w:val="22"/>
        </w:rPr>
      </w:pPr>
      <w:r w:rsidRPr="004361A4">
        <w:rPr>
          <w:rFonts w:ascii="Arial" w:hAnsi="Arial" w:cs="Arial"/>
          <w:sz w:val="22"/>
          <w:szCs w:val="22"/>
        </w:rPr>
        <w:t xml:space="preserve">Jeżeli naprawa wymaga wymiany części czas na dostawę części i ich wymianę </w:t>
      </w:r>
      <w:r w:rsidR="00F539D6" w:rsidRPr="004361A4">
        <w:rPr>
          <w:rFonts w:ascii="Arial" w:hAnsi="Arial" w:cs="Arial"/>
          <w:sz w:val="22"/>
          <w:szCs w:val="22"/>
        </w:rPr>
        <w:t xml:space="preserve">nie będzie </w:t>
      </w:r>
      <w:r w:rsidR="00F539D6" w:rsidRPr="003757E4">
        <w:rPr>
          <w:rFonts w:ascii="Arial" w:hAnsi="Arial" w:cs="Arial"/>
          <w:sz w:val="22"/>
          <w:szCs w:val="22"/>
        </w:rPr>
        <w:t>dłuższy niż</w:t>
      </w:r>
      <w:r w:rsidRPr="003757E4">
        <w:rPr>
          <w:rFonts w:ascii="Arial" w:hAnsi="Arial" w:cs="Arial"/>
          <w:sz w:val="22"/>
          <w:szCs w:val="22"/>
        </w:rPr>
        <w:t xml:space="preserve"> </w:t>
      </w:r>
      <w:bookmarkStart w:id="0" w:name="_Hlk188269265"/>
      <w:r w:rsidR="0069367F" w:rsidRPr="008F5046">
        <w:rPr>
          <w:rFonts w:ascii="Arial" w:hAnsi="Arial" w:cs="Arial"/>
          <w:sz w:val="22"/>
          <w:szCs w:val="22"/>
        </w:rPr>
        <w:t>zadeklarowany termin przez Wykonawcę określon</w:t>
      </w:r>
      <w:r w:rsidR="00007C23" w:rsidRPr="008F5046">
        <w:rPr>
          <w:rFonts w:ascii="Arial" w:hAnsi="Arial" w:cs="Arial"/>
          <w:sz w:val="22"/>
          <w:szCs w:val="22"/>
        </w:rPr>
        <w:t>y</w:t>
      </w:r>
      <w:r w:rsidR="0069367F" w:rsidRPr="008F5046">
        <w:rPr>
          <w:rFonts w:ascii="Arial" w:hAnsi="Arial" w:cs="Arial"/>
          <w:sz w:val="22"/>
          <w:szCs w:val="22"/>
        </w:rPr>
        <w:t xml:space="preserve"> w </w:t>
      </w:r>
      <w:r w:rsidR="009530B1">
        <w:rPr>
          <w:rFonts w:ascii="Arial" w:hAnsi="Arial" w:cs="Arial"/>
          <w:b/>
          <w:bCs/>
          <w:sz w:val="22"/>
          <w:szCs w:val="22"/>
        </w:rPr>
        <w:t>Z</w:t>
      </w:r>
      <w:r w:rsidR="0069367F" w:rsidRPr="009530B1">
        <w:rPr>
          <w:rFonts w:ascii="Arial" w:hAnsi="Arial" w:cs="Arial"/>
          <w:b/>
          <w:bCs/>
          <w:sz w:val="22"/>
          <w:szCs w:val="22"/>
        </w:rPr>
        <w:t xml:space="preserve">ałączniku nr 1 do </w:t>
      </w:r>
      <w:r w:rsidR="00CA5C4A" w:rsidRPr="009530B1">
        <w:rPr>
          <w:rFonts w:ascii="Arial" w:hAnsi="Arial" w:cs="Arial"/>
          <w:b/>
          <w:bCs/>
          <w:sz w:val="22"/>
          <w:szCs w:val="22"/>
        </w:rPr>
        <w:t>U</w:t>
      </w:r>
      <w:r w:rsidR="0069367F" w:rsidRPr="009530B1">
        <w:rPr>
          <w:rFonts w:ascii="Arial" w:hAnsi="Arial" w:cs="Arial"/>
          <w:b/>
          <w:bCs/>
          <w:sz w:val="22"/>
          <w:szCs w:val="22"/>
        </w:rPr>
        <w:t>mowy</w:t>
      </w:r>
      <w:r w:rsidR="0069367F" w:rsidRPr="008F5046">
        <w:rPr>
          <w:rFonts w:ascii="Arial" w:hAnsi="Arial" w:cs="Arial"/>
          <w:sz w:val="22"/>
          <w:szCs w:val="22"/>
        </w:rPr>
        <w:t>, nie dłuższy jednak niż wynikający z informacji otrzymanej od producenta Evapco w zakresie czasu oczekiwania na określone części zamienne.</w:t>
      </w:r>
      <w:bookmarkEnd w:id="0"/>
    </w:p>
    <w:p w14:paraId="161F3D93" w14:textId="543A421C" w:rsidR="00394E23" w:rsidRPr="004361A4" w:rsidRDefault="00394E23" w:rsidP="000D4781">
      <w:pPr>
        <w:numPr>
          <w:ilvl w:val="0"/>
          <w:numId w:val="18"/>
        </w:numPr>
        <w:suppressAutoHyphens w:val="0"/>
        <w:spacing w:after="60"/>
        <w:contextualSpacing/>
        <w:jc w:val="both"/>
        <w:rPr>
          <w:rFonts w:ascii="Arial" w:hAnsi="Arial" w:cs="Arial"/>
          <w:sz w:val="22"/>
          <w:szCs w:val="22"/>
        </w:rPr>
      </w:pPr>
      <w:r w:rsidRPr="004361A4">
        <w:rPr>
          <w:rFonts w:ascii="Arial" w:hAnsi="Arial" w:cs="Arial"/>
          <w:sz w:val="22"/>
          <w:szCs w:val="22"/>
        </w:rPr>
        <w:t xml:space="preserve">Wykonawca ma prawo doliczyć do każdego Zlecenia zryczałtowane koszty dojazdu nie wyższe niż kwota określona w </w:t>
      </w:r>
      <w:r w:rsidR="00AA5CBF" w:rsidRPr="009530B1">
        <w:rPr>
          <w:rFonts w:ascii="Arial" w:hAnsi="Arial" w:cs="Arial"/>
          <w:b/>
          <w:bCs/>
          <w:sz w:val="22"/>
          <w:szCs w:val="22"/>
        </w:rPr>
        <w:t>Załączniku nr 1 do Umowy</w:t>
      </w:r>
      <w:r w:rsidR="00AA5CBF">
        <w:rPr>
          <w:rFonts w:ascii="Arial" w:hAnsi="Arial" w:cs="Arial"/>
          <w:sz w:val="22"/>
          <w:szCs w:val="22"/>
        </w:rPr>
        <w:t xml:space="preserve"> </w:t>
      </w:r>
      <w:r w:rsidR="00AA5CBF" w:rsidRPr="00AA5CBF">
        <w:rPr>
          <w:rFonts w:ascii="Arial" w:hAnsi="Arial" w:cs="Arial"/>
          <w:sz w:val="22"/>
          <w:szCs w:val="22"/>
        </w:rPr>
        <w:t xml:space="preserve"> – Cennik części zamiennych i usług serwisowych</w:t>
      </w:r>
      <w:r w:rsidR="0051194A">
        <w:rPr>
          <w:rFonts w:ascii="Arial" w:hAnsi="Arial" w:cs="Arial"/>
          <w:sz w:val="22"/>
          <w:szCs w:val="22"/>
        </w:rPr>
        <w:t>.</w:t>
      </w:r>
    </w:p>
    <w:p w14:paraId="4789EB5F" w14:textId="77777777" w:rsidR="00394E23" w:rsidRPr="00235B92" w:rsidRDefault="00394E23" w:rsidP="000D4781">
      <w:pPr>
        <w:numPr>
          <w:ilvl w:val="0"/>
          <w:numId w:val="18"/>
        </w:numPr>
        <w:suppressAutoHyphens w:val="0"/>
        <w:spacing w:after="60"/>
        <w:contextualSpacing/>
        <w:jc w:val="both"/>
        <w:rPr>
          <w:rFonts w:ascii="Arial" w:hAnsi="Arial" w:cs="Arial"/>
          <w:sz w:val="22"/>
          <w:szCs w:val="22"/>
        </w:rPr>
      </w:pPr>
      <w:r w:rsidRPr="004361A4">
        <w:rPr>
          <w:rFonts w:ascii="Arial" w:hAnsi="Arial" w:cs="Arial"/>
          <w:sz w:val="22"/>
          <w:szCs w:val="22"/>
        </w:rPr>
        <w:t>Podstawę wykonania prac serwisowych stanowić</w:t>
      </w:r>
      <w:r w:rsidRPr="00235B92">
        <w:rPr>
          <w:rFonts w:ascii="Arial" w:hAnsi="Arial" w:cs="Arial"/>
          <w:sz w:val="22"/>
          <w:szCs w:val="22"/>
        </w:rPr>
        <w:t xml:space="preserve"> będzie pisemne </w:t>
      </w:r>
      <w:r w:rsidRPr="00525AD6">
        <w:rPr>
          <w:rFonts w:ascii="Arial" w:hAnsi="Arial" w:cs="Arial"/>
          <w:b/>
          <w:bCs/>
          <w:sz w:val="22"/>
          <w:szCs w:val="22"/>
        </w:rPr>
        <w:t xml:space="preserve">Zlecenie </w:t>
      </w:r>
      <w:r w:rsidRPr="00235B92">
        <w:rPr>
          <w:rFonts w:ascii="Arial" w:hAnsi="Arial" w:cs="Arial"/>
          <w:sz w:val="22"/>
          <w:szCs w:val="22"/>
        </w:rPr>
        <w:t xml:space="preserve">wystawione przez Kierownika Zamawiającego lub osobę upoważnioną do tej czynności przez Kierownika Zamawiającego na podstawie wcześniej zaakceptowanej wyceny, określające </w:t>
      </w:r>
      <w:r w:rsidRPr="00235B92">
        <w:rPr>
          <w:rFonts w:ascii="Arial" w:hAnsi="Arial" w:cs="Arial"/>
          <w:b/>
          <w:sz w:val="22"/>
          <w:szCs w:val="22"/>
        </w:rPr>
        <w:t>zakres rzeczowy Zlecenia, koszt oraz termin wykonania</w:t>
      </w:r>
      <w:r w:rsidRPr="00235B92">
        <w:rPr>
          <w:rFonts w:ascii="Arial" w:hAnsi="Arial" w:cs="Arial"/>
          <w:sz w:val="22"/>
          <w:szCs w:val="22"/>
        </w:rPr>
        <w:t>.</w:t>
      </w:r>
    </w:p>
    <w:p w14:paraId="1117737B" w14:textId="77777777" w:rsidR="00394E23" w:rsidRPr="00235B92" w:rsidRDefault="00394E23" w:rsidP="000D4781">
      <w:pPr>
        <w:numPr>
          <w:ilvl w:val="0"/>
          <w:numId w:val="18"/>
        </w:numPr>
        <w:suppressAutoHyphens w:val="0"/>
        <w:spacing w:after="60"/>
        <w:contextualSpacing/>
        <w:jc w:val="both"/>
        <w:rPr>
          <w:rFonts w:ascii="Arial" w:hAnsi="Arial" w:cs="Arial"/>
          <w:sz w:val="22"/>
          <w:szCs w:val="22"/>
        </w:rPr>
      </w:pPr>
      <w:r w:rsidRPr="00235B92">
        <w:rPr>
          <w:rFonts w:ascii="Arial" w:hAnsi="Arial" w:cs="Arial"/>
          <w:sz w:val="22"/>
          <w:szCs w:val="22"/>
        </w:rPr>
        <w:t>W ramach realizowanych czynności serwisowych, Wykonawca zobowiązuje się zamontować części/materiały:</w:t>
      </w:r>
    </w:p>
    <w:p w14:paraId="4BB5F29A" w14:textId="77777777" w:rsidR="00394E23" w:rsidRPr="00235B92" w:rsidRDefault="00394E23" w:rsidP="000D4781">
      <w:pPr>
        <w:numPr>
          <w:ilvl w:val="0"/>
          <w:numId w:val="19"/>
        </w:numPr>
        <w:suppressAutoHyphens w:val="0"/>
        <w:spacing w:after="60"/>
        <w:contextualSpacing/>
        <w:jc w:val="both"/>
        <w:rPr>
          <w:rFonts w:ascii="Arial" w:hAnsi="Arial" w:cs="Arial"/>
          <w:sz w:val="22"/>
          <w:szCs w:val="22"/>
        </w:rPr>
      </w:pPr>
      <w:r w:rsidRPr="00235B92">
        <w:rPr>
          <w:rFonts w:ascii="Arial" w:hAnsi="Arial" w:cs="Arial"/>
          <w:sz w:val="22"/>
          <w:szCs w:val="22"/>
        </w:rPr>
        <w:t xml:space="preserve">nowe, </w:t>
      </w:r>
    </w:p>
    <w:p w14:paraId="1E28CB46" w14:textId="77777777" w:rsidR="00394E23" w:rsidRPr="00235B92" w:rsidRDefault="00394E23" w:rsidP="000D4781">
      <w:pPr>
        <w:numPr>
          <w:ilvl w:val="0"/>
          <w:numId w:val="19"/>
        </w:numPr>
        <w:suppressAutoHyphens w:val="0"/>
        <w:spacing w:after="60"/>
        <w:contextualSpacing/>
        <w:jc w:val="both"/>
        <w:rPr>
          <w:rFonts w:ascii="Arial" w:hAnsi="Arial" w:cs="Arial"/>
          <w:sz w:val="22"/>
          <w:szCs w:val="22"/>
        </w:rPr>
      </w:pPr>
      <w:r w:rsidRPr="00235B92">
        <w:rPr>
          <w:rFonts w:ascii="Arial" w:hAnsi="Arial" w:cs="Arial"/>
          <w:sz w:val="22"/>
          <w:szCs w:val="22"/>
        </w:rPr>
        <w:t>oryginalne lub zamienniki dopuszczone przez producenta Urządzeń.</w:t>
      </w:r>
    </w:p>
    <w:p w14:paraId="1E0B014B" w14:textId="77777777" w:rsidR="00394E23" w:rsidRPr="00235B92" w:rsidRDefault="00394E23" w:rsidP="000D4781">
      <w:pPr>
        <w:numPr>
          <w:ilvl w:val="0"/>
          <w:numId w:val="18"/>
        </w:numPr>
        <w:suppressAutoHyphens w:val="0"/>
        <w:spacing w:after="60"/>
        <w:contextualSpacing/>
        <w:jc w:val="both"/>
        <w:rPr>
          <w:rFonts w:ascii="Arial" w:hAnsi="Arial" w:cs="Arial"/>
          <w:sz w:val="22"/>
          <w:szCs w:val="22"/>
        </w:rPr>
      </w:pPr>
      <w:r w:rsidRPr="00235B92">
        <w:rPr>
          <w:rFonts w:ascii="Arial" w:hAnsi="Arial" w:cs="Arial"/>
          <w:sz w:val="22"/>
          <w:szCs w:val="22"/>
        </w:rPr>
        <w:t>Wykonawca zobowiązany jest do utylizacji na własny koszt zużytych części, materiałów eksploatacyjnych oraz innych wymagających tego elementów, o ile Zamawiający nie zdecyduje o innym sposobie ich zagospodarowania.</w:t>
      </w:r>
    </w:p>
    <w:p w14:paraId="273D4AF4" w14:textId="77777777" w:rsidR="00394E23" w:rsidRPr="00235B92" w:rsidRDefault="00394E23" w:rsidP="000D4781">
      <w:pPr>
        <w:numPr>
          <w:ilvl w:val="0"/>
          <w:numId w:val="18"/>
        </w:numPr>
        <w:suppressAutoHyphens w:val="0"/>
        <w:spacing w:after="60"/>
        <w:contextualSpacing/>
        <w:jc w:val="both"/>
        <w:rPr>
          <w:rFonts w:ascii="Arial" w:hAnsi="Arial" w:cs="Arial"/>
          <w:sz w:val="22"/>
          <w:szCs w:val="22"/>
        </w:rPr>
      </w:pPr>
      <w:r w:rsidRPr="00235B92">
        <w:rPr>
          <w:rFonts w:ascii="Arial" w:hAnsi="Arial" w:cs="Arial"/>
          <w:sz w:val="22"/>
          <w:szCs w:val="22"/>
        </w:rPr>
        <w:t>Wykonanie naprawy i/lub usunięcie awarii podlega odbiorowi przez Zamawiającego.</w:t>
      </w:r>
    </w:p>
    <w:p w14:paraId="757128A9" w14:textId="77777777" w:rsidR="00394E23" w:rsidRPr="00235B92" w:rsidRDefault="00394E23" w:rsidP="000D4781">
      <w:pPr>
        <w:numPr>
          <w:ilvl w:val="0"/>
          <w:numId w:val="18"/>
        </w:numPr>
        <w:suppressAutoHyphens w:val="0"/>
        <w:spacing w:after="60"/>
        <w:contextualSpacing/>
        <w:jc w:val="both"/>
        <w:rPr>
          <w:rFonts w:ascii="Arial" w:hAnsi="Arial" w:cs="Arial"/>
          <w:sz w:val="22"/>
          <w:szCs w:val="22"/>
        </w:rPr>
      </w:pPr>
      <w:r w:rsidRPr="00235B92">
        <w:rPr>
          <w:rFonts w:ascii="Arial" w:hAnsi="Arial" w:cs="Arial"/>
          <w:sz w:val="22"/>
          <w:szCs w:val="22"/>
        </w:rPr>
        <w:t>Wykonawca niezwłocznie po zakończeniu prac związanych z realizacją Zlecenia zgłosi ten fakt Zamawiającemu.</w:t>
      </w:r>
    </w:p>
    <w:p w14:paraId="1131DA2D" w14:textId="77777777" w:rsidR="00394E23" w:rsidRPr="00235B92" w:rsidRDefault="00394E23" w:rsidP="000D4781">
      <w:pPr>
        <w:numPr>
          <w:ilvl w:val="0"/>
          <w:numId w:val="18"/>
        </w:numPr>
        <w:suppressAutoHyphens w:val="0"/>
        <w:spacing w:after="60"/>
        <w:contextualSpacing/>
        <w:jc w:val="both"/>
        <w:rPr>
          <w:rFonts w:ascii="Arial" w:hAnsi="Arial" w:cs="Arial"/>
          <w:sz w:val="22"/>
          <w:szCs w:val="22"/>
        </w:rPr>
      </w:pPr>
      <w:r w:rsidRPr="00235B92">
        <w:rPr>
          <w:rFonts w:ascii="Arial" w:hAnsi="Arial" w:cs="Arial"/>
          <w:sz w:val="22"/>
          <w:szCs w:val="22"/>
        </w:rPr>
        <w:t>Zamawiający niezwłocznie, jednak w uzasadnionych przypadkach nie później niż w terminie 3 dni roboczych od zgłoszeni</w:t>
      </w:r>
      <w:r>
        <w:rPr>
          <w:rFonts w:ascii="Arial" w:hAnsi="Arial" w:cs="Arial"/>
          <w:sz w:val="22"/>
          <w:szCs w:val="22"/>
        </w:rPr>
        <w:t>a</w:t>
      </w:r>
      <w:r w:rsidRPr="00235B92">
        <w:rPr>
          <w:rFonts w:ascii="Arial" w:hAnsi="Arial" w:cs="Arial"/>
          <w:sz w:val="22"/>
          <w:szCs w:val="22"/>
        </w:rPr>
        <w:t xml:space="preserve"> zakończenia prac przystąpi do ich odbioru.</w:t>
      </w:r>
    </w:p>
    <w:p w14:paraId="2BDBC3CA" w14:textId="38C6492B" w:rsidR="00ED7414" w:rsidRPr="008605CB" w:rsidRDefault="00394E23" w:rsidP="000D4781">
      <w:pPr>
        <w:numPr>
          <w:ilvl w:val="0"/>
          <w:numId w:val="18"/>
        </w:numPr>
        <w:suppressAutoHyphens w:val="0"/>
        <w:spacing w:after="60"/>
        <w:contextualSpacing/>
        <w:jc w:val="both"/>
        <w:rPr>
          <w:rFonts w:ascii="Arial" w:hAnsi="Arial" w:cs="Arial"/>
          <w:sz w:val="22"/>
          <w:szCs w:val="22"/>
        </w:rPr>
      </w:pPr>
      <w:r w:rsidRPr="00ED7414">
        <w:rPr>
          <w:rFonts w:ascii="Arial" w:hAnsi="Arial" w:cs="Arial"/>
          <w:sz w:val="22"/>
          <w:szCs w:val="22"/>
        </w:rPr>
        <w:t xml:space="preserve">Potwierdzeniem prawidłowego zrealizowania Zlecenia będzie stanowił </w:t>
      </w:r>
      <w:r w:rsidR="00D952CB">
        <w:rPr>
          <w:rFonts w:ascii="Arial" w:hAnsi="Arial" w:cs="Arial"/>
          <w:b/>
          <w:sz w:val="22"/>
          <w:szCs w:val="22"/>
        </w:rPr>
        <w:t>Raport techniczny</w:t>
      </w:r>
      <w:r w:rsidR="00721F48">
        <w:rPr>
          <w:rFonts w:ascii="Arial" w:hAnsi="Arial" w:cs="Arial"/>
          <w:b/>
          <w:sz w:val="22"/>
          <w:szCs w:val="22"/>
        </w:rPr>
        <w:t xml:space="preserve"> </w:t>
      </w:r>
      <w:r w:rsidR="00721F48">
        <w:rPr>
          <w:rFonts w:ascii="Arial" w:hAnsi="Arial" w:cs="Arial"/>
          <w:bCs/>
          <w:sz w:val="22"/>
          <w:szCs w:val="22"/>
        </w:rPr>
        <w:t xml:space="preserve">zawierający w szczególności </w:t>
      </w:r>
      <w:r w:rsidR="00207987">
        <w:rPr>
          <w:rFonts w:ascii="Arial" w:hAnsi="Arial" w:cs="Arial"/>
          <w:bCs/>
          <w:sz w:val="22"/>
          <w:szCs w:val="22"/>
        </w:rPr>
        <w:t xml:space="preserve">wykonane czynności i wymienione elementy </w:t>
      </w:r>
      <w:r w:rsidR="00810CA0">
        <w:rPr>
          <w:rFonts w:ascii="Arial" w:hAnsi="Arial" w:cs="Arial"/>
          <w:bCs/>
          <w:sz w:val="22"/>
          <w:szCs w:val="22"/>
        </w:rPr>
        <w:t xml:space="preserve">Urządzenia (jeśli było </w:t>
      </w:r>
      <w:r w:rsidR="00810CA0" w:rsidRPr="003757E4">
        <w:rPr>
          <w:rFonts w:ascii="Arial" w:hAnsi="Arial" w:cs="Arial"/>
          <w:bCs/>
          <w:sz w:val="22"/>
          <w:szCs w:val="22"/>
        </w:rPr>
        <w:t>to konieczne)</w:t>
      </w:r>
      <w:r w:rsidR="009C07C8" w:rsidRPr="003757E4">
        <w:rPr>
          <w:rFonts w:ascii="Arial" w:hAnsi="Arial" w:cs="Arial"/>
          <w:bCs/>
          <w:sz w:val="22"/>
          <w:szCs w:val="22"/>
        </w:rPr>
        <w:t>,</w:t>
      </w:r>
      <w:r w:rsidRPr="003757E4">
        <w:rPr>
          <w:rFonts w:ascii="Arial" w:hAnsi="Arial" w:cs="Arial"/>
          <w:sz w:val="22"/>
          <w:szCs w:val="22"/>
        </w:rPr>
        <w:t xml:space="preserve"> </w:t>
      </w:r>
      <w:r w:rsidR="00D952CB" w:rsidRPr="003757E4">
        <w:rPr>
          <w:rFonts w:ascii="Arial" w:hAnsi="Arial" w:cs="Arial"/>
          <w:sz w:val="22"/>
          <w:szCs w:val="22"/>
        </w:rPr>
        <w:t>sporządzony</w:t>
      </w:r>
      <w:r w:rsidRPr="003757E4">
        <w:rPr>
          <w:rFonts w:ascii="Arial" w:hAnsi="Arial" w:cs="Arial"/>
          <w:sz w:val="22"/>
          <w:szCs w:val="22"/>
        </w:rPr>
        <w:t xml:space="preserve"> przez </w:t>
      </w:r>
      <w:r w:rsidR="00D952CB" w:rsidRPr="003757E4">
        <w:rPr>
          <w:rFonts w:ascii="Arial" w:hAnsi="Arial" w:cs="Arial"/>
          <w:sz w:val="22"/>
          <w:szCs w:val="22"/>
        </w:rPr>
        <w:t>Wykonawcę</w:t>
      </w:r>
      <w:r w:rsidRPr="003757E4">
        <w:rPr>
          <w:rFonts w:ascii="Arial" w:hAnsi="Arial" w:cs="Arial"/>
          <w:sz w:val="22"/>
          <w:szCs w:val="22"/>
        </w:rPr>
        <w:t>, podpisany przez Zamawiającego</w:t>
      </w:r>
      <w:r w:rsidR="00D952CB" w:rsidRPr="003757E4">
        <w:rPr>
          <w:rFonts w:ascii="Arial" w:hAnsi="Arial" w:cs="Arial"/>
          <w:sz w:val="22"/>
          <w:szCs w:val="22"/>
        </w:rPr>
        <w:t xml:space="preserve"> bez uwag</w:t>
      </w:r>
      <w:r w:rsidRPr="003757E4">
        <w:rPr>
          <w:rFonts w:ascii="Arial" w:hAnsi="Arial" w:cs="Arial"/>
          <w:sz w:val="22"/>
          <w:szCs w:val="22"/>
        </w:rPr>
        <w:t>.</w:t>
      </w:r>
      <w:r w:rsidR="00ED7414" w:rsidRPr="00ED7414">
        <w:rPr>
          <w:rFonts w:ascii="Arial" w:hAnsi="Arial" w:cs="Arial"/>
          <w:sz w:val="22"/>
          <w:szCs w:val="22"/>
        </w:rPr>
        <w:t xml:space="preserve"> </w:t>
      </w:r>
      <w:r w:rsidR="00D952CB" w:rsidRPr="003757E4">
        <w:rPr>
          <w:rFonts w:ascii="Arial" w:hAnsi="Arial" w:cs="Arial"/>
          <w:sz w:val="22"/>
          <w:szCs w:val="22"/>
        </w:rPr>
        <w:t>Raport techniczny</w:t>
      </w:r>
      <w:r w:rsidR="00ED7414" w:rsidRPr="003757E4">
        <w:rPr>
          <w:rFonts w:ascii="Arial" w:hAnsi="Arial" w:cs="Arial"/>
          <w:sz w:val="22"/>
          <w:szCs w:val="22"/>
        </w:rPr>
        <w:t xml:space="preserve"> zostanie sporządzony niezwłocznie, jednak nie później niż w terminie </w:t>
      </w:r>
      <w:r w:rsidR="00EC5151" w:rsidRPr="003757E4">
        <w:rPr>
          <w:rFonts w:ascii="Arial" w:hAnsi="Arial" w:cs="Arial"/>
          <w:sz w:val="22"/>
          <w:szCs w:val="22"/>
        </w:rPr>
        <w:t>10</w:t>
      </w:r>
      <w:r w:rsidR="003757E4" w:rsidRPr="003757E4">
        <w:rPr>
          <w:rFonts w:ascii="Arial" w:hAnsi="Arial" w:cs="Arial"/>
          <w:sz w:val="22"/>
          <w:szCs w:val="22"/>
        </w:rPr>
        <w:t xml:space="preserve"> </w:t>
      </w:r>
      <w:r w:rsidR="00ED7414" w:rsidRPr="003757E4">
        <w:rPr>
          <w:rFonts w:ascii="Arial" w:hAnsi="Arial" w:cs="Arial"/>
          <w:sz w:val="22"/>
          <w:szCs w:val="22"/>
        </w:rPr>
        <w:t>dni</w:t>
      </w:r>
      <w:r w:rsidR="00ED7414" w:rsidRPr="008605CB">
        <w:rPr>
          <w:rFonts w:ascii="Arial" w:hAnsi="Arial" w:cs="Arial"/>
          <w:sz w:val="22"/>
          <w:szCs w:val="22"/>
        </w:rPr>
        <w:t xml:space="preserve"> roboczych od dnia odbioru prawidłowo zrealizowanego Zlecenia.</w:t>
      </w:r>
    </w:p>
    <w:p w14:paraId="4A071114" w14:textId="1F9EA909" w:rsidR="00394E23" w:rsidRPr="00235B92" w:rsidRDefault="00394E23" w:rsidP="000D4781">
      <w:pPr>
        <w:numPr>
          <w:ilvl w:val="0"/>
          <w:numId w:val="18"/>
        </w:numPr>
        <w:suppressAutoHyphens w:val="0"/>
        <w:spacing w:after="60"/>
        <w:contextualSpacing/>
        <w:jc w:val="both"/>
        <w:rPr>
          <w:rFonts w:ascii="Arial" w:hAnsi="Arial" w:cs="Arial"/>
          <w:sz w:val="22"/>
          <w:szCs w:val="22"/>
        </w:rPr>
      </w:pPr>
      <w:r w:rsidRPr="00235B92">
        <w:rPr>
          <w:rFonts w:ascii="Arial" w:hAnsi="Arial" w:cs="Arial"/>
          <w:sz w:val="22"/>
          <w:szCs w:val="22"/>
        </w:rPr>
        <w:lastRenderedPageBreak/>
        <w:t>Jeżeli w trakcie odbioru stwierdzone zostaną wady rozumiane w szczególnośc</w:t>
      </w:r>
      <w:r w:rsidR="0030619B">
        <w:rPr>
          <w:rFonts w:ascii="Arial" w:hAnsi="Arial" w:cs="Arial"/>
          <w:sz w:val="22"/>
          <w:szCs w:val="22"/>
        </w:rPr>
        <w:t>i,</w:t>
      </w:r>
      <w:r w:rsidRPr="00235B92">
        <w:rPr>
          <w:rFonts w:ascii="Arial" w:hAnsi="Arial" w:cs="Arial"/>
          <w:sz w:val="22"/>
          <w:szCs w:val="22"/>
        </w:rPr>
        <w:t xml:space="preserve"> jako </w:t>
      </w:r>
      <w:r w:rsidR="00742BF2" w:rsidRPr="00593D41">
        <w:rPr>
          <w:rFonts w:ascii="Arial" w:hAnsi="Arial" w:cs="Arial"/>
          <w:sz w:val="22"/>
          <w:szCs w:val="22"/>
        </w:rPr>
        <w:t>niedziałanie</w:t>
      </w:r>
      <w:r w:rsidRPr="00235B92">
        <w:rPr>
          <w:rFonts w:ascii="Arial" w:hAnsi="Arial" w:cs="Arial"/>
          <w:sz w:val="22"/>
          <w:szCs w:val="22"/>
        </w:rPr>
        <w:t xml:space="preserve"> lub wadliwe działanie Urządzeń, Zamawiający sporządzi Protokół usterek.</w:t>
      </w:r>
    </w:p>
    <w:p w14:paraId="3D49E40E" w14:textId="05F4B68A" w:rsidR="0060129F" w:rsidRDefault="00394E23" w:rsidP="000D4781">
      <w:pPr>
        <w:numPr>
          <w:ilvl w:val="0"/>
          <w:numId w:val="18"/>
        </w:numPr>
        <w:suppressAutoHyphens w:val="0"/>
        <w:spacing w:after="60"/>
        <w:contextualSpacing/>
        <w:jc w:val="both"/>
        <w:rPr>
          <w:rFonts w:ascii="Arial" w:hAnsi="Arial" w:cs="Arial"/>
          <w:sz w:val="22"/>
          <w:szCs w:val="22"/>
        </w:rPr>
      </w:pPr>
      <w:r w:rsidRPr="009602E5">
        <w:rPr>
          <w:rFonts w:ascii="Arial" w:hAnsi="Arial" w:cs="Arial"/>
          <w:sz w:val="22"/>
          <w:szCs w:val="22"/>
        </w:rPr>
        <w:t xml:space="preserve">Wykonawca zobowiązany będzie do usunięcia stwierdzonych w trakcie odbioru wad (zawartych </w:t>
      </w:r>
      <w:r w:rsidRPr="003757E4">
        <w:rPr>
          <w:rFonts w:ascii="Arial" w:hAnsi="Arial" w:cs="Arial"/>
          <w:sz w:val="22"/>
          <w:szCs w:val="22"/>
        </w:rPr>
        <w:t>w Protokole usterek) w terminie do 10 dni roboczych z zastrzeżeniem, iż po upływie tego terminu</w:t>
      </w:r>
      <w:r w:rsidRPr="009602E5">
        <w:rPr>
          <w:rFonts w:ascii="Arial" w:hAnsi="Arial" w:cs="Arial"/>
          <w:sz w:val="22"/>
          <w:szCs w:val="22"/>
        </w:rPr>
        <w:t xml:space="preserve"> </w:t>
      </w:r>
      <w:r w:rsidR="009602E5" w:rsidRPr="009602E5">
        <w:rPr>
          <w:rFonts w:ascii="Arial" w:hAnsi="Arial" w:cs="Arial"/>
          <w:sz w:val="22"/>
          <w:szCs w:val="22"/>
        </w:rPr>
        <w:t xml:space="preserve">Zamawiający będzie mógł odstąpić od </w:t>
      </w:r>
      <w:r w:rsidR="00464E19">
        <w:rPr>
          <w:rFonts w:ascii="Arial" w:hAnsi="Arial" w:cs="Arial"/>
          <w:sz w:val="22"/>
          <w:szCs w:val="22"/>
        </w:rPr>
        <w:t>U</w:t>
      </w:r>
      <w:r w:rsidR="009602E5" w:rsidRPr="009602E5">
        <w:rPr>
          <w:rFonts w:ascii="Arial" w:hAnsi="Arial" w:cs="Arial"/>
          <w:sz w:val="22"/>
          <w:szCs w:val="22"/>
        </w:rPr>
        <w:t xml:space="preserve">mowy </w:t>
      </w:r>
      <w:r w:rsidR="006C5DCC">
        <w:rPr>
          <w:rFonts w:ascii="Arial" w:hAnsi="Arial" w:cs="Arial"/>
          <w:sz w:val="22"/>
          <w:szCs w:val="22"/>
        </w:rPr>
        <w:t>w przypadku wad istotnych</w:t>
      </w:r>
      <w:r w:rsidR="009602E5" w:rsidRPr="009602E5">
        <w:rPr>
          <w:rFonts w:ascii="Arial" w:hAnsi="Arial" w:cs="Arial"/>
          <w:sz w:val="22"/>
          <w:szCs w:val="22"/>
        </w:rPr>
        <w:t xml:space="preserve"> lub zażądać stosownego obniżenia wynagrodzenia</w:t>
      </w:r>
      <w:r w:rsidR="0060129F">
        <w:rPr>
          <w:rFonts w:ascii="Arial" w:hAnsi="Arial" w:cs="Arial"/>
          <w:sz w:val="22"/>
          <w:szCs w:val="22"/>
        </w:rPr>
        <w:t>.</w:t>
      </w:r>
    </w:p>
    <w:p w14:paraId="6D9C3D93" w14:textId="5D759E27" w:rsidR="00A3708A" w:rsidRPr="009602E5" w:rsidRDefault="00394E23" w:rsidP="000D4781">
      <w:pPr>
        <w:numPr>
          <w:ilvl w:val="0"/>
          <w:numId w:val="18"/>
        </w:numPr>
        <w:suppressAutoHyphens w:val="0"/>
        <w:spacing w:after="60"/>
        <w:contextualSpacing/>
        <w:jc w:val="both"/>
        <w:rPr>
          <w:rFonts w:ascii="Arial" w:hAnsi="Arial" w:cs="Arial"/>
          <w:sz w:val="22"/>
          <w:szCs w:val="22"/>
        </w:rPr>
      </w:pPr>
      <w:r w:rsidRPr="009602E5">
        <w:rPr>
          <w:rFonts w:ascii="Arial" w:hAnsi="Arial" w:cs="Arial"/>
          <w:sz w:val="22"/>
          <w:szCs w:val="22"/>
        </w:rPr>
        <w:t xml:space="preserve">W przypadku stwierdzenia wad podczas odbioru, </w:t>
      </w:r>
      <w:r w:rsidR="00D952CB">
        <w:rPr>
          <w:rFonts w:ascii="Arial" w:hAnsi="Arial" w:cs="Arial"/>
          <w:sz w:val="22"/>
          <w:szCs w:val="22"/>
        </w:rPr>
        <w:t>Raport techniczny</w:t>
      </w:r>
      <w:r w:rsidRPr="009602E5">
        <w:rPr>
          <w:rFonts w:ascii="Arial" w:hAnsi="Arial" w:cs="Arial"/>
          <w:sz w:val="22"/>
          <w:szCs w:val="22"/>
        </w:rPr>
        <w:t xml:space="preserve"> zostanie sporządzony po usunięciu wad wskazanych w Protokole usterek.</w:t>
      </w:r>
    </w:p>
    <w:p w14:paraId="13ABCA01" w14:textId="77777777" w:rsidR="00FA6C4A" w:rsidRPr="00FA6C4A" w:rsidRDefault="00FA6C4A" w:rsidP="00FA6C4A">
      <w:pPr>
        <w:suppressAutoHyphens w:val="0"/>
        <w:spacing w:after="60"/>
        <w:ind w:left="360"/>
        <w:contextualSpacing/>
        <w:jc w:val="both"/>
        <w:rPr>
          <w:rFonts w:ascii="Arial" w:hAnsi="Arial" w:cs="Arial"/>
          <w:sz w:val="22"/>
          <w:szCs w:val="22"/>
        </w:rPr>
      </w:pPr>
    </w:p>
    <w:p w14:paraId="71131B9C" w14:textId="77777777" w:rsidR="00A60DD6" w:rsidRPr="00344AAA" w:rsidRDefault="00A60DD6" w:rsidP="00344AAA">
      <w:pPr>
        <w:pStyle w:val="Nagwek1"/>
        <w:spacing w:before="0" w:after="60"/>
        <w:rPr>
          <w:rFonts w:cs="Arial"/>
          <w:szCs w:val="22"/>
        </w:rPr>
      </w:pPr>
      <w:r w:rsidRPr="00344AAA">
        <w:rPr>
          <w:rFonts w:cs="Arial"/>
          <w:szCs w:val="22"/>
        </w:rPr>
        <w:t>INNE OBOWIĄZKI I UPRAWNIENIA STRON</w:t>
      </w:r>
    </w:p>
    <w:p w14:paraId="05172F47" w14:textId="0B98561A" w:rsidR="00A60DD6" w:rsidRPr="00344AAA" w:rsidRDefault="00A60DD6" w:rsidP="00344AAA">
      <w:pPr>
        <w:pStyle w:val="Nagwek2"/>
        <w:spacing w:before="0" w:after="60"/>
        <w:rPr>
          <w:rFonts w:cs="Arial"/>
          <w:szCs w:val="22"/>
        </w:rPr>
      </w:pPr>
      <w:r w:rsidRPr="00344AAA">
        <w:rPr>
          <w:rFonts w:cs="Arial"/>
          <w:szCs w:val="22"/>
        </w:rPr>
        <w:t xml:space="preserve">§ </w:t>
      </w:r>
      <w:r w:rsidR="00EC1D1E" w:rsidRPr="00344AAA">
        <w:rPr>
          <w:rFonts w:cs="Arial"/>
          <w:szCs w:val="22"/>
        </w:rPr>
        <w:t>6</w:t>
      </w:r>
    </w:p>
    <w:p w14:paraId="657D7728" w14:textId="12B16321" w:rsidR="00A60DD6" w:rsidRPr="00344AAA" w:rsidRDefault="00A60DD6" w:rsidP="00344AAA">
      <w:pPr>
        <w:numPr>
          <w:ilvl w:val="0"/>
          <w:numId w:val="4"/>
        </w:numPr>
        <w:tabs>
          <w:tab w:val="clear" w:pos="0"/>
        </w:tabs>
        <w:spacing w:after="60"/>
        <w:ind w:left="425" w:hanging="425"/>
        <w:jc w:val="both"/>
        <w:rPr>
          <w:rFonts w:ascii="Arial" w:hAnsi="Arial" w:cs="Arial"/>
          <w:sz w:val="22"/>
          <w:szCs w:val="22"/>
        </w:rPr>
      </w:pPr>
      <w:r w:rsidRPr="00344AAA">
        <w:rPr>
          <w:rFonts w:ascii="Arial" w:hAnsi="Arial" w:cs="Arial"/>
          <w:sz w:val="22"/>
          <w:szCs w:val="22"/>
        </w:rPr>
        <w:t xml:space="preserve">Wykonawca </w:t>
      </w:r>
      <w:r w:rsidR="00EC1D1E" w:rsidRPr="00344AAA">
        <w:rPr>
          <w:rFonts w:ascii="Arial" w:hAnsi="Arial" w:cs="Arial"/>
          <w:sz w:val="22"/>
          <w:szCs w:val="22"/>
        </w:rPr>
        <w:t xml:space="preserve">w szczególności </w:t>
      </w:r>
      <w:r w:rsidRPr="00344AAA">
        <w:rPr>
          <w:rFonts w:ascii="Arial" w:hAnsi="Arial" w:cs="Arial"/>
          <w:sz w:val="22"/>
          <w:szCs w:val="22"/>
        </w:rPr>
        <w:t>zobowiązany jest:</w:t>
      </w:r>
    </w:p>
    <w:p w14:paraId="3021799D" w14:textId="7EC2775A" w:rsidR="00D91F62" w:rsidRPr="00344AAA" w:rsidRDefault="00D91F62" w:rsidP="00A80BE9">
      <w:pPr>
        <w:pStyle w:val="Tekstpodstawowy31"/>
        <w:numPr>
          <w:ilvl w:val="0"/>
          <w:numId w:val="8"/>
        </w:numPr>
        <w:tabs>
          <w:tab w:val="clear" w:pos="540"/>
        </w:tabs>
        <w:spacing w:after="60"/>
        <w:ind w:left="850" w:hanging="425"/>
        <w:jc w:val="both"/>
        <w:rPr>
          <w:rFonts w:ascii="Arial" w:hAnsi="Arial" w:cs="Arial"/>
          <w:szCs w:val="22"/>
        </w:rPr>
      </w:pPr>
      <w:r w:rsidRPr="00344AAA">
        <w:rPr>
          <w:rFonts w:ascii="Arial" w:hAnsi="Arial" w:cs="Arial"/>
          <w:color w:val="000000" w:themeColor="text1"/>
          <w:szCs w:val="22"/>
        </w:rPr>
        <w:t>do wykonania Przedmiotu umowy z należytą starannością, zgodnie z warunkami umownymi, a także obowiązującymi przepisami prawa oraz wszelkimi normami prawnymi i technicznymi mającymi zastosowanie w budownictwie,</w:t>
      </w:r>
    </w:p>
    <w:p w14:paraId="1951147F" w14:textId="6EF1F2AA" w:rsidR="00A60DD6" w:rsidRPr="00344AAA" w:rsidRDefault="00A60DD6" w:rsidP="00A80BE9">
      <w:pPr>
        <w:pStyle w:val="Tekstpodstawowy31"/>
        <w:numPr>
          <w:ilvl w:val="0"/>
          <w:numId w:val="8"/>
        </w:numPr>
        <w:tabs>
          <w:tab w:val="clear" w:pos="540"/>
        </w:tabs>
        <w:spacing w:after="60"/>
        <w:ind w:left="850" w:hanging="425"/>
        <w:jc w:val="both"/>
        <w:rPr>
          <w:rFonts w:ascii="Arial" w:hAnsi="Arial" w:cs="Arial"/>
          <w:szCs w:val="22"/>
        </w:rPr>
      </w:pPr>
      <w:r w:rsidRPr="00344AAA">
        <w:rPr>
          <w:rFonts w:ascii="Arial" w:hAnsi="Arial" w:cs="Arial"/>
          <w:szCs w:val="22"/>
        </w:rPr>
        <w:t xml:space="preserve">do konsultowania i uzgadniania na bieżąco z Zamawiającym Przedmiotu </w:t>
      </w:r>
      <w:r w:rsidR="004E47C0" w:rsidRPr="00344AAA">
        <w:rPr>
          <w:rFonts w:ascii="Arial" w:hAnsi="Arial" w:cs="Arial"/>
          <w:szCs w:val="22"/>
        </w:rPr>
        <w:t>u</w:t>
      </w:r>
      <w:r w:rsidRPr="00344AAA">
        <w:rPr>
          <w:rFonts w:ascii="Arial" w:hAnsi="Arial" w:cs="Arial"/>
          <w:szCs w:val="22"/>
        </w:rPr>
        <w:t>mowy w trakcie jego wykonywania;</w:t>
      </w:r>
    </w:p>
    <w:p w14:paraId="568C133E" w14:textId="6A30FE00" w:rsidR="00A60DD6" w:rsidRPr="00344AAA" w:rsidRDefault="00A60DD6" w:rsidP="00A80BE9">
      <w:pPr>
        <w:pStyle w:val="Tekstpodstawowy31"/>
        <w:numPr>
          <w:ilvl w:val="0"/>
          <w:numId w:val="8"/>
        </w:numPr>
        <w:spacing w:after="60"/>
        <w:ind w:left="850" w:hanging="425"/>
        <w:jc w:val="both"/>
        <w:rPr>
          <w:rFonts w:ascii="Arial" w:hAnsi="Arial" w:cs="Arial"/>
          <w:szCs w:val="22"/>
        </w:rPr>
      </w:pPr>
      <w:r w:rsidRPr="00344AAA">
        <w:rPr>
          <w:rFonts w:ascii="Arial" w:hAnsi="Arial" w:cs="Arial"/>
          <w:szCs w:val="22"/>
        </w:rPr>
        <w:t>do podejmowania czynności zmierzających do zapobieżenia powstania szkody, a</w:t>
      </w:r>
      <w:r w:rsidR="0026466A" w:rsidRPr="00344AAA">
        <w:rPr>
          <w:rFonts w:ascii="Arial" w:hAnsi="Arial" w:cs="Arial"/>
          <w:szCs w:val="22"/>
        </w:rPr>
        <w:t> </w:t>
      </w:r>
      <w:r w:rsidRPr="00344AAA">
        <w:rPr>
          <w:rFonts w:ascii="Arial" w:hAnsi="Arial" w:cs="Arial"/>
          <w:szCs w:val="22"/>
        </w:rPr>
        <w:t>w</w:t>
      </w:r>
      <w:r w:rsidR="0026466A" w:rsidRPr="00344AAA">
        <w:rPr>
          <w:rFonts w:ascii="Arial" w:hAnsi="Arial" w:cs="Arial"/>
          <w:szCs w:val="22"/>
        </w:rPr>
        <w:t> </w:t>
      </w:r>
      <w:r w:rsidRPr="00344AAA">
        <w:rPr>
          <w:rFonts w:ascii="Arial" w:hAnsi="Arial" w:cs="Arial"/>
          <w:szCs w:val="22"/>
        </w:rPr>
        <w:t>przypadku jej zaistnienia, do ograniczenia jej rozmiarów;</w:t>
      </w:r>
    </w:p>
    <w:p w14:paraId="56CB19D3" w14:textId="77777777" w:rsidR="00A60DD6" w:rsidRPr="00344AAA" w:rsidRDefault="00A60DD6" w:rsidP="00A80BE9">
      <w:pPr>
        <w:pStyle w:val="Tekstpodstawowy31"/>
        <w:numPr>
          <w:ilvl w:val="0"/>
          <w:numId w:val="8"/>
        </w:numPr>
        <w:spacing w:after="60"/>
        <w:ind w:left="850" w:hanging="425"/>
        <w:jc w:val="both"/>
        <w:rPr>
          <w:rFonts w:ascii="Arial" w:hAnsi="Arial" w:cs="Arial"/>
          <w:szCs w:val="22"/>
        </w:rPr>
      </w:pPr>
      <w:r w:rsidRPr="00344AAA">
        <w:rPr>
          <w:rFonts w:ascii="Arial" w:hAnsi="Arial" w:cs="Arial"/>
          <w:szCs w:val="22"/>
        </w:rPr>
        <w:t>do niezwłocznego powiadomienia Zamawiającego o stwierdzonych przypadkach wadliwej eksploatacji Urządzeń, usterkach i konieczności dokonywania napraw;</w:t>
      </w:r>
    </w:p>
    <w:p w14:paraId="48AA877F" w14:textId="34B82419" w:rsidR="00A60DD6" w:rsidRDefault="00A60DD6" w:rsidP="00A80BE9">
      <w:pPr>
        <w:pStyle w:val="Tekstpodstawowy31"/>
        <w:numPr>
          <w:ilvl w:val="0"/>
          <w:numId w:val="8"/>
        </w:numPr>
        <w:spacing w:after="60"/>
        <w:ind w:left="850" w:hanging="425"/>
        <w:jc w:val="both"/>
        <w:rPr>
          <w:rFonts w:ascii="Arial" w:hAnsi="Arial" w:cs="Arial"/>
          <w:szCs w:val="22"/>
        </w:rPr>
      </w:pPr>
      <w:r w:rsidRPr="00344AAA">
        <w:rPr>
          <w:rFonts w:ascii="Arial" w:hAnsi="Arial" w:cs="Arial"/>
          <w:szCs w:val="22"/>
        </w:rPr>
        <w:t>w trakcie wykonywania usług, jak również po ich zakończen</w:t>
      </w:r>
      <w:r w:rsidR="00881787" w:rsidRPr="00344AAA">
        <w:rPr>
          <w:rFonts w:ascii="Arial" w:hAnsi="Arial" w:cs="Arial"/>
          <w:szCs w:val="22"/>
        </w:rPr>
        <w:t>iu w danym dniu do </w:t>
      </w:r>
      <w:r w:rsidR="0026466A" w:rsidRPr="00344AAA">
        <w:rPr>
          <w:rFonts w:ascii="Arial" w:hAnsi="Arial" w:cs="Arial"/>
          <w:szCs w:val="22"/>
        </w:rPr>
        <w:t>utrzymania i </w:t>
      </w:r>
      <w:r w:rsidRPr="00344AAA">
        <w:rPr>
          <w:rFonts w:ascii="Arial" w:hAnsi="Arial" w:cs="Arial"/>
          <w:szCs w:val="22"/>
        </w:rPr>
        <w:t>pozostawienia miejsca pracy w</w:t>
      </w:r>
      <w:r w:rsidR="00881787" w:rsidRPr="00344AAA">
        <w:rPr>
          <w:rFonts w:ascii="Arial" w:hAnsi="Arial" w:cs="Arial"/>
          <w:szCs w:val="22"/>
        </w:rPr>
        <w:t xml:space="preserve"> należytym porządku, a także do </w:t>
      </w:r>
      <w:r w:rsidRPr="00344AAA">
        <w:rPr>
          <w:rFonts w:ascii="Arial" w:hAnsi="Arial" w:cs="Arial"/>
          <w:szCs w:val="22"/>
        </w:rPr>
        <w:t xml:space="preserve">odpowiedniego </w:t>
      </w:r>
      <w:r w:rsidRPr="00040CD3">
        <w:rPr>
          <w:rFonts w:ascii="Arial" w:hAnsi="Arial" w:cs="Arial"/>
          <w:szCs w:val="22"/>
        </w:rPr>
        <w:t>zabezpieczenia i oznaczenia Urządzeń;</w:t>
      </w:r>
    </w:p>
    <w:p w14:paraId="647FDB48" w14:textId="3B5F6DC0" w:rsidR="00B51C1F" w:rsidRPr="00B51C1F" w:rsidRDefault="00996428" w:rsidP="00A80BE9">
      <w:pPr>
        <w:pStyle w:val="Tekstpodstawowy31"/>
        <w:numPr>
          <w:ilvl w:val="0"/>
          <w:numId w:val="8"/>
        </w:numPr>
        <w:spacing w:after="60"/>
        <w:ind w:left="850" w:hanging="425"/>
        <w:jc w:val="both"/>
        <w:rPr>
          <w:rFonts w:ascii="Arial" w:hAnsi="Arial" w:cs="Arial"/>
          <w:szCs w:val="22"/>
        </w:rPr>
      </w:pPr>
      <w:r>
        <w:rPr>
          <w:rFonts w:ascii="Arial" w:hAnsi="Arial" w:cs="Arial"/>
          <w:szCs w:val="22"/>
        </w:rPr>
        <w:t xml:space="preserve">do </w:t>
      </w:r>
      <w:r w:rsidR="00B51C1F" w:rsidRPr="00B51C1F">
        <w:rPr>
          <w:rFonts w:ascii="Arial" w:hAnsi="Arial" w:cs="Arial"/>
          <w:szCs w:val="22"/>
        </w:rPr>
        <w:t xml:space="preserve">postępowania z odpadami powstałymi w trakcie realizacji Przedmiotu umowy, zgodnie </w:t>
      </w:r>
      <w:r w:rsidR="00B51C1F" w:rsidRPr="00B51C1F">
        <w:rPr>
          <w:rFonts w:ascii="Arial" w:hAnsi="Arial" w:cs="Arial"/>
          <w:szCs w:val="22"/>
        </w:rPr>
        <w:br/>
        <w:t xml:space="preserve">z obowiązującymi przepisami, w szczególnością </w:t>
      </w:r>
      <w:r w:rsidR="008F2243">
        <w:rPr>
          <w:rFonts w:ascii="Arial" w:hAnsi="Arial" w:cs="Arial"/>
          <w:szCs w:val="22"/>
        </w:rPr>
        <w:t>u</w:t>
      </w:r>
      <w:r w:rsidR="00EE634C">
        <w:rPr>
          <w:rFonts w:ascii="Arial" w:hAnsi="Arial" w:cs="Arial"/>
          <w:szCs w:val="22"/>
        </w:rPr>
        <w:t xml:space="preserve">stawy </w:t>
      </w:r>
      <w:r w:rsidR="00B51C1F" w:rsidRPr="00B51C1F">
        <w:rPr>
          <w:rFonts w:ascii="Arial" w:hAnsi="Arial" w:cs="Arial"/>
          <w:szCs w:val="22"/>
        </w:rPr>
        <w:t>z dnia 14 grudnia 2012 r. o odpadach (tekst jednolity</w:t>
      </w:r>
      <w:r w:rsidR="00B60CB4">
        <w:rPr>
          <w:rFonts w:ascii="Arial" w:hAnsi="Arial" w:cs="Arial"/>
          <w:szCs w:val="22"/>
        </w:rPr>
        <w:t>:</w:t>
      </w:r>
      <w:r w:rsidR="00B51C1F" w:rsidRPr="00B51C1F">
        <w:rPr>
          <w:rFonts w:ascii="Arial" w:hAnsi="Arial" w:cs="Arial"/>
          <w:szCs w:val="22"/>
        </w:rPr>
        <w:t xml:space="preserve"> Dz.U. z 202</w:t>
      </w:r>
      <w:r w:rsidR="00EE634C">
        <w:rPr>
          <w:rFonts w:ascii="Arial" w:hAnsi="Arial" w:cs="Arial"/>
          <w:szCs w:val="22"/>
        </w:rPr>
        <w:t>3</w:t>
      </w:r>
      <w:r w:rsidR="00B51C1F" w:rsidRPr="00B51C1F">
        <w:rPr>
          <w:rFonts w:ascii="Arial" w:hAnsi="Arial" w:cs="Arial"/>
          <w:szCs w:val="22"/>
        </w:rPr>
        <w:t xml:space="preserve"> r., poz. </w:t>
      </w:r>
      <w:r w:rsidR="00EE634C">
        <w:rPr>
          <w:rFonts w:ascii="Arial" w:hAnsi="Arial" w:cs="Arial"/>
          <w:szCs w:val="22"/>
        </w:rPr>
        <w:t>1587</w:t>
      </w:r>
      <w:r w:rsidR="00B51C1F" w:rsidRPr="00B51C1F">
        <w:rPr>
          <w:rFonts w:ascii="Arial" w:hAnsi="Arial" w:cs="Arial"/>
          <w:szCs w:val="22"/>
        </w:rPr>
        <w:t xml:space="preserve"> ze zm</w:t>
      </w:r>
      <w:r w:rsidR="008F2243">
        <w:rPr>
          <w:rFonts w:ascii="Arial" w:hAnsi="Arial" w:cs="Arial"/>
          <w:szCs w:val="22"/>
        </w:rPr>
        <w:t>.</w:t>
      </w:r>
      <w:r w:rsidR="00B51C1F" w:rsidRPr="00B51C1F">
        <w:rPr>
          <w:rFonts w:ascii="Arial" w:hAnsi="Arial" w:cs="Arial"/>
          <w:szCs w:val="22"/>
        </w:rPr>
        <w:t xml:space="preserve">) oraz </w:t>
      </w:r>
      <w:r w:rsidR="00B60CB4">
        <w:rPr>
          <w:rFonts w:ascii="Arial" w:hAnsi="Arial" w:cs="Arial"/>
          <w:szCs w:val="22"/>
        </w:rPr>
        <w:t>u</w:t>
      </w:r>
      <w:r w:rsidR="00B51C1F" w:rsidRPr="00B51C1F">
        <w:rPr>
          <w:rFonts w:ascii="Arial" w:hAnsi="Arial" w:cs="Arial"/>
          <w:szCs w:val="22"/>
        </w:rPr>
        <w:t>stawą z dnia 11 września 2015 r. o zużytym sprzęcie elektrycznym i elektronicznym (tekst jednolity</w:t>
      </w:r>
      <w:r w:rsidR="00B60CB4">
        <w:rPr>
          <w:rFonts w:ascii="Arial" w:hAnsi="Arial" w:cs="Arial"/>
          <w:szCs w:val="22"/>
        </w:rPr>
        <w:t>:</w:t>
      </w:r>
      <w:r w:rsidR="00B51C1F" w:rsidRPr="00B51C1F">
        <w:rPr>
          <w:rFonts w:ascii="Arial" w:hAnsi="Arial" w:cs="Arial"/>
          <w:szCs w:val="22"/>
        </w:rPr>
        <w:t xml:space="preserve"> Dz.U.  z 202</w:t>
      </w:r>
      <w:r w:rsidR="00DE5851">
        <w:rPr>
          <w:rFonts w:ascii="Arial" w:hAnsi="Arial" w:cs="Arial"/>
          <w:szCs w:val="22"/>
        </w:rPr>
        <w:t>4</w:t>
      </w:r>
      <w:r w:rsidR="00B51C1F" w:rsidRPr="00B51C1F">
        <w:rPr>
          <w:rFonts w:ascii="Arial" w:hAnsi="Arial" w:cs="Arial"/>
          <w:szCs w:val="22"/>
        </w:rPr>
        <w:t xml:space="preserve"> r., poz. </w:t>
      </w:r>
      <w:r w:rsidR="00FB5136">
        <w:rPr>
          <w:rFonts w:ascii="Arial" w:hAnsi="Arial" w:cs="Arial"/>
          <w:szCs w:val="22"/>
        </w:rPr>
        <w:t>573</w:t>
      </w:r>
      <w:r w:rsidR="00B51C1F" w:rsidRPr="00B51C1F">
        <w:rPr>
          <w:rFonts w:ascii="Arial" w:hAnsi="Arial" w:cs="Arial"/>
          <w:szCs w:val="22"/>
        </w:rPr>
        <w:t xml:space="preserve"> ze zm</w:t>
      </w:r>
      <w:r w:rsidR="00FD597E">
        <w:rPr>
          <w:rFonts w:ascii="Arial" w:hAnsi="Arial" w:cs="Arial"/>
          <w:szCs w:val="22"/>
        </w:rPr>
        <w:t>.</w:t>
      </w:r>
      <w:r w:rsidR="00B51C1F" w:rsidRPr="00B51C1F">
        <w:rPr>
          <w:rFonts w:ascii="Arial" w:hAnsi="Arial" w:cs="Arial"/>
          <w:szCs w:val="22"/>
        </w:rPr>
        <w:t>);</w:t>
      </w:r>
    </w:p>
    <w:p w14:paraId="5F34938D" w14:textId="3503F0EC" w:rsidR="00A60DD6" w:rsidRPr="00344AAA" w:rsidRDefault="00A60DD6" w:rsidP="00A80BE9">
      <w:pPr>
        <w:pStyle w:val="Tekstpodstawowy31"/>
        <w:numPr>
          <w:ilvl w:val="0"/>
          <w:numId w:val="8"/>
        </w:numPr>
        <w:spacing w:after="60"/>
        <w:ind w:left="850" w:hanging="425"/>
        <w:jc w:val="both"/>
        <w:rPr>
          <w:rFonts w:ascii="Arial" w:hAnsi="Arial" w:cs="Arial"/>
          <w:szCs w:val="22"/>
        </w:rPr>
      </w:pPr>
      <w:r w:rsidRPr="00344AAA">
        <w:rPr>
          <w:rFonts w:ascii="Arial" w:hAnsi="Arial" w:cs="Arial"/>
          <w:szCs w:val="22"/>
        </w:rPr>
        <w:t xml:space="preserve">celem niedopuszczenia do opóźnienia w wykonaniu Przedmiotu </w:t>
      </w:r>
      <w:r w:rsidR="004E47C0" w:rsidRPr="00344AAA">
        <w:rPr>
          <w:rFonts w:ascii="Arial" w:hAnsi="Arial" w:cs="Arial"/>
          <w:szCs w:val="22"/>
        </w:rPr>
        <w:t>u</w:t>
      </w:r>
      <w:r w:rsidRPr="00344AAA">
        <w:rPr>
          <w:rFonts w:ascii="Arial" w:hAnsi="Arial" w:cs="Arial"/>
          <w:szCs w:val="22"/>
        </w:rPr>
        <w:t>mowy</w:t>
      </w:r>
      <w:r w:rsidR="001933A5" w:rsidRPr="00344AAA">
        <w:rPr>
          <w:rFonts w:ascii="Arial" w:hAnsi="Arial" w:cs="Arial"/>
          <w:szCs w:val="22"/>
        </w:rPr>
        <w:t>,</w:t>
      </w:r>
      <w:r w:rsidR="00881787" w:rsidRPr="00344AAA">
        <w:rPr>
          <w:rFonts w:ascii="Arial" w:hAnsi="Arial" w:cs="Arial"/>
          <w:szCs w:val="22"/>
        </w:rPr>
        <w:t xml:space="preserve"> do </w:t>
      </w:r>
      <w:r w:rsidRPr="00344AAA">
        <w:rPr>
          <w:rFonts w:ascii="Arial" w:hAnsi="Arial" w:cs="Arial"/>
          <w:szCs w:val="22"/>
        </w:rPr>
        <w:t>niezwłocznego sygnalizowania Zamawiającemu zaistnienia istotnych problemów, których Wykonawca, mimo dołożenia należytej staranności nie będzie w stanie rozwiązać we własnym zakresie. Zamawiający zastrzega jednak, że nie będzie wyk</w:t>
      </w:r>
      <w:r w:rsidR="001933A5" w:rsidRPr="00344AAA">
        <w:rPr>
          <w:rFonts w:ascii="Arial" w:hAnsi="Arial" w:cs="Arial"/>
          <w:szCs w:val="22"/>
        </w:rPr>
        <w:t>onywał za Wykonawcę działań, do </w:t>
      </w:r>
      <w:r w:rsidRPr="00344AAA">
        <w:rPr>
          <w:rFonts w:ascii="Arial" w:hAnsi="Arial" w:cs="Arial"/>
          <w:szCs w:val="22"/>
        </w:rPr>
        <w:t>których Wykonawca zobowiązał się na podstawie niniejszej Umowy.</w:t>
      </w:r>
    </w:p>
    <w:p w14:paraId="77158E9A" w14:textId="77777777" w:rsidR="00E17583" w:rsidRPr="00607B9D" w:rsidRDefault="00A60DD6" w:rsidP="00BF0D06">
      <w:pPr>
        <w:numPr>
          <w:ilvl w:val="0"/>
          <w:numId w:val="56"/>
        </w:numPr>
        <w:suppressAutoHyphens w:val="0"/>
        <w:spacing w:line="271" w:lineRule="auto"/>
        <w:jc w:val="both"/>
        <w:rPr>
          <w:rFonts w:ascii="Arial" w:hAnsi="Arial" w:cs="Arial"/>
          <w:color w:val="000000" w:themeColor="text1"/>
          <w:sz w:val="22"/>
          <w:szCs w:val="22"/>
        </w:rPr>
      </w:pPr>
      <w:r w:rsidRPr="00344AAA">
        <w:rPr>
          <w:rFonts w:ascii="Arial" w:hAnsi="Arial" w:cs="Arial"/>
          <w:sz w:val="22"/>
          <w:szCs w:val="22"/>
        </w:rPr>
        <w:t xml:space="preserve">Zamawiający </w:t>
      </w:r>
      <w:r w:rsidR="00E17583" w:rsidRPr="00607B9D">
        <w:rPr>
          <w:rFonts w:ascii="Arial" w:hAnsi="Arial" w:cs="Arial"/>
          <w:color w:val="000000" w:themeColor="text1"/>
          <w:sz w:val="22"/>
          <w:szCs w:val="22"/>
        </w:rPr>
        <w:t>zobowiązany jest do współpracy z Wykonawcą, a w szczególności do:</w:t>
      </w:r>
    </w:p>
    <w:p w14:paraId="4615792D" w14:textId="19025FE6" w:rsidR="003F3E30" w:rsidRPr="00E17583" w:rsidRDefault="00E17583" w:rsidP="00E17583">
      <w:pPr>
        <w:numPr>
          <w:ilvl w:val="0"/>
          <w:numId w:val="51"/>
        </w:numPr>
        <w:suppressAutoHyphens w:val="0"/>
        <w:spacing w:after="60" w:line="271" w:lineRule="auto"/>
        <w:contextualSpacing/>
        <w:jc w:val="both"/>
        <w:rPr>
          <w:rFonts w:ascii="Arial" w:hAnsi="Arial" w:cs="Arial"/>
          <w:sz w:val="22"/>
          <w:szCs w:val="22"/>
        </w:rPr>
      </w:pPr>
      <w:r w:rsidRPr="002D13B0">
        <w:rPr>
          <w:rFonts w:ascii="Arial" w:hAnsi="Arial" w:cs="Arial"/>
          <w:sz w:val="22"/>
          <w:szCs w:val="22"/>
        </w:rPr>
        <w:t>zapewnienia przedstawicielom Wykonawcy swobodnego wstępu na Obiekt i dostępu do urządzeń oraz umożliwienia wykonywania czynności określonych w Umowie od chwili ich przybycia, z zastrzeżeniem, iż:</w:t>
      </w:r>
    </w:p>
    <w:p w14:paraId="40D69CEC" w14:textId="77777777" w:rsidR="003F3E30" w:rsidRDefault="003F3E30" w:rsidP="003F3E30">
      <w:pPr>
        <w:numPr>
          <w:ilvl w:val="0"/>
          <w:numId w:val="52"/>
        </w:numPr>
        <w:suppressAutoHyphens w:val="0"/>
        <w:spacing w:after="60" w:line="271" w:lineRule="auto"/>
        <w:ind w:left="1080"/>
        <w:contextualSpacing/>
        <w:jc w:val="both"/>
        <w:rPr>
          <w:rFonts w:ascii="Arial" w:hAnsi="Arial" w:cs="Arial"/>
          <w:sz w:val="22"/>
          <w:szCs w:val="22"/>
        </w:rPr>
      </w:pPr>
      <w:r w:rsidRPr="002D13B0">
        <w:rPr>
          <w:rFonts w:ascii="Arial" w:hAnsi="Arial" w:cs="Arial"/>
          <w:sz w:val="22"/>
          <w:szCs w:val="22"/>
        </w:rPr>
        <w:t xml:space="preserve">Wykonawca nie poniesie opłat parkingowych na terenie Obiektu, pod warunkiem podania Zamawiającemu, w formie pisemnej, numerów rejestracyjnych pojazdów upoważnionych do wjazdu na teren Obiektu i związanych z realizacją Przedmiotu </w:t>
      </w:r>
      <w:r>
        <w:rPr>
          <w:rFonts w:ascii="Arial" w:hAnsi="Arial" w:cs="Arial"/>
          <w:sz w:val="22"/>
          <w:szCs w:val="22"/>
        </w:rPr>
        <w:t>u</w:t>
      </w:r>
      <w:r w:rsidRPr="002D13B0">
        <w:rPr>
          <w:rFonts w:ascii="Arial" w:hAnsi="Arial" w:cs="Arial"/>
          <w:sz w:val="22"/>
          <w:szCs w:val="22"/>
        </w:rPr>
        <w:t>mowy. W przeciwnym razie koszty opłat parkingowych na terenie zewnętrznym obiektu szpitala dla samochodów osobowych pokryje Wykonawca. Regulamin parkingu oraz cennik opłat dostępn</w:t>
      </w:r>
      <w:r>
        <w:rPr>
          <w:rFonts w:ascii="Arial" w:hAnsi="Arial" w:cs="Arial"/>
          <w:sz w:val="22"/>
          <w:szCs w:val="22"/>
        </w:rPr>
        <w:t>e</w:t>
      </w:r>
      <w:r w:rsidRPr="002D13B0">
        <w:rPr>
          <w:rFonts w:ascii="Arial" w:hAnsi="Arial" w:cs="Arial"/>
          <w:sz w:val="22"/>
          <w:szCs w:val="22"/>
        </w:rPr>
        <w:t xml:space="preserve"> </w:t>
      </w:r>
      <w:r>
        <w:rPr>
          <w:rFonts w:ascii="Arial" w:hAnsi="Arial" w:cs="Arial"/>
          <w:sz w:val="22"/>
          <w:szCs w:val="22"/>
        </w:rPr>
        <w:t>są</w:t>
      </w:r>
      <w:r w:rsidRPr="002D13B0">
        <w:rPr>
          <w:rFonts w:ascii="Arial" w:hAnsi="Arial" w:cs="Arial"/>
          <w:sz w:val="22"/>
          <w:szCs w:val="22"/>
        </w:rPr>
        <w:t xml:space="preserve"> na stronie internetowej pod adres</w:t>
      </w:r>
      <w:r>
        <w:rPr>
          <w:rFonts w:ascii="Arial" w:hAnsi="Arial" w:cs="Arial"/>
          <w:sz w:val="22"/>
          <w:szCs w:val="22"/>
        </w:rPr>
        <w:t>em</w:t>
      </w:r>
      <w:r w:rsidRPr="002D13B0">
        <w:rPr>
          <w:rFonts w:ascii="Arial" w:hAnsi="Arial" w:cs="Arial"/>
          <w:sz w:val="22"/>
          <w:szCs w:val="22"/>
        </w:rPr>
        <w:t xml:space="preserve">: </w:t>
      </w:r>
    </w:p>
    <w:p w14:paraId="044EE0F4" w14:textId="77777777" w:rsidR="003F3E30" w:rsidRPr="00541C9D" w:rsidRDefault="003F3E30" w:rsidP="003F3E30">
      <w:pPr>
        <w:spacing w:after="60" w:line="271" w:lineRule="auto"/>
        <w:ind w:left="1080"/>
        <w:contextualSpacing/>
        <w:jc w:val="both"/>
        <w:rPr>
          <w:rFonts w:ascii="Arial" w:hAnsi="Arial" w:cs="Arial"/>
          <w:sz w:val="22"/>
          <w:szCs w:val="22"/>
        </w:rPr>
      </w:pPr>
      <w:hyperlink r:id="rId8" w:history="1">
        <w:r w:rsidRPr="007F3271">
          <w:rPr>
            <w:rFonts w:ascii="Arial" w:eastAsia="Calibri" w:hAnsi="Arial" w:cs="Arial"/>
            <w:color w:val="0000FF"/>
            <w:sz w:val="22"/>
            <w:szCs w:val="22"/>
            <w:u w:val="single"/>
            <w:lang w:eastAsia="en-US"/>
          </w:rPr>
          <w:t>PARKING</w:t>
        </w:r>
      </w:hyperlink>
    </w:p>
    <w:p w14:paraId="6118B499" w14:textId="77777777" w:rsidR="003F3E30" w:rsidRPr="00497C34" w:rsidRDefault="003F3E30" w:rsidP="003F3E30">
      <w:pPr>
        <w:numPr>
          <w:ilvl w:val="0"/>
          <w:numId w:val="52"/>
        </w:numPr>
        <w:spacing w:after="60" w:line="271" w:lineRule="auto"/>
        <w:contextualSpacing/>
        <w:jc w:val="both"/>
        <w:rPr>
          <w:rFonts w:ascii="Arial" w:hAnsi="Arial" w:cs="Arial"/>
          <w:b/>
          <w:bCs/>
          <w:sz w:val="22"/>
          <w:szCs w:val="22"/>
          <w:lang w:val="x-none"/>
        </w:rPr>
      </w:pPr>
      <w:r w:rsidRPr="00497C34">
        <w:rPr>
          <w:rFonts w:ascii="Arial" w:hAnsi="Arial" w:cs="Arial"/>
          <w:sz w:val="22"/>
          <w:szCs w:val="22"/>
        </w:rPr>
        <w:t xml:space="preserve">Wykonawca nie ponosi kosztów wjazdu samochodów dostarczających sprzęt i materiały niezbędne do wykonania Przedmiotu </w:t>
      </w:r>
      <w:r>
        <w:rPr>
          <w:rFonts w:ascii="Arial" w:hAnsi="Arial" w:cs="Arial"/>
          <w:sz w:val="22"/>
          <w:szCs w:val="22"/>
        </w:rPr>
        <w:t>u</w:t>
      </w:r>
      <w:r w:rsidRPr="00497C34">
        <w:rPr>
          <w:rFonts w:ascii="Arial" w:hAnsi="Arial" w:cs="Arial"/>
          <w:sz w:val="22"/>
          <w:szCs w:val="22"/>
        </w:rPr>
        <w:t xml:space="preserve">mowy. Samochody te powinny opuścić teren szpitala niezwłocznie po dostawie; </w:t>
      </w:r>
    </w:p>
    <w:p w14:paraId="4B6E0D10" w14:textId="689E22DA" w:rsidR="00A60DD6" w:rsidRPr="00344AAA" w:rsidRDefault="00A60DD6" w:rsidP="00E17583">
      <w:pPr>
        <w:pStyle w:val="Tekstpodstawowy31"/>
        <w:numPr>
          <w:ilvl w:val="0"/>
          <w:numId w:val="7"/>
        </w:numPr>
        <w:spacing w:after="60"/>
        <w:jc w:val="both"/>
        <w:rPr>
          <w:rFonts w:ascii="Arial" w:hAnsi="Arial" w:cs="Arial"/>
          <w:szCs w:val="22"/>
        </w:rPr>
      </w:pPr>
      <w:r w:rsidRPr="00344AAA">
        <w:rPr>
          <w:rFonts w:ascii="Arial" w:hAnsi="Arial" w:cs="Arial"/>
          <w:szCs w:val="22"/>
        </w:rPr>
        <w:t>bieżącej współpracy z Wykonawcą oraz przekazywania Wykonawcy informacji i</w:t>
      </w:r>
      <w:r w:rsidR="001933A5" w:rsidRPr="00344AAA">
        <w:rPr>
          <w:rFonts w:ascii="Arial" w:hAnsi="Arial" w:cs="Arial"/>
          <w:szCs w:val="22"/>
        </w:rPr>
        <w:t> </w:t>
      </w:r>
      <w:r w:rsidRPr="00344AAA">
        <w:rPr>
          <w:rFonts w:ascii="Arial" w:hAnsi="Arial" w:cs="Arial"/>
          <w:szCs w:val="22"/>
        </w:rPr>
        <w:t>dokumentów będących w posiadaniu Zamawiającego, które będą niezbędne d</w:t>
      </w:r>
      <w:r w:rsidR="002A16AE" w:rsidRPr="00344AAA">
        <w:rPr>
          <w:rFonts w:ascii="Arial" w:hAnsi="Arial" w:cs="Arial"/>
          <w:szCs w:val="22"/>
        </w:rPr>
        <w:t xml:space="preserve">la realizacji Przedmiotu </w:t>
      </w:r>
      <w:r w:rsidR="004E47C0" w:rsidRPr="00344AAA">
        <w:rPr>
          <w:rFonts w:ascii="Arial" w:hAnsi="Arial" w:cs="Arial"/>
          <w:szCs w:val="22"/>
        </w:rPr>
        <w:t>u</w:t>
      </w:r>
      <w:r w:rsidR="002A16AE" w:rsidRPr="00344AAA">
        <w:rPr>
          <w:rFonts w:ascii="Arial" w:hAnsi="Arial" w:cs="Arial"/>
          <w:szCs w:val="22"/>
        </w:rPr>
        <w:t>mowy;</w:t>
      </w:r>
    </w:p>
    <w:p w14:paraId="57F80AEF" w14:textId="4F5C7016" w:rsidR="00A60DD6" w:rsidRPr="00344AAA" w:rsidRDefault="00A60DD6" w:rsidP="00A80BE9">
      <w:pPr>
        <w:pStyle w:val="Tekstpodstawowy31"/>
        <w:numPr>
          <w:ilvl w:val="0"/>
          <w:numId w:val="7"/>
        </w:numPr>
        <w:tabs>
          <w:tab w:val="clear" w:pos="540"/>
        </w:tabs>
        <w:spacing w:after="60"/>
        <w:ind w:left="850" w:hanging="425"/>
        <w:jc w:val="both"/>
        <w:rPr>
          <w:rFonts w:ascii="Arial" w:hAnsi="Arial" w:cs="Arial"/>
          <w:szCs w:val="22"/>
        </w:rPr>
      </w:pPr>
      <w:r w:rsidRPr="00344AAA">
        <w:rPr>
          <w:rFonts w:ascii="Arial" w:hAnsi="Arial" w:cs="Arial"/>
          <w:szCs w:val="22"/>
        </w:rPr>
        <w:lastRenderedPageBreak/>
        <w:t>dokonania odbioru na zasadach</w:t>
      </w:r>
      <w:r w:rsidR="002A16AE" w:rsidRPr="00344AAA">
        <w:rPr>
          <w:rFonts w:ascii="Arial" w:hAnsi="Arial" w:cs="Arial"/>
          <w:szCs w:val="22"/>
        </w:rPr>
        <w:t xml:space="preserve"> i warunkach określonych Umową,</w:t>
      </w:r>
    </w:p>
    <w:p w14:paraId="61C850C8" w14:textId="7A5F6622" w:rsidR="00A60DD6" w:rsidRPr="00344AAA" w:rsidRDefault="00A60DD6" w:rsidP="00A80BE9">
      <w:pPr>
        <w:pStyle w:val="Tekstpodstawowy31"/>
        <w:numPr>
          <w:ilvl w:val="0"/>
          <w:numId w:val="7"/>
        </w:numPr>
        <w:tabs>
          <w:tab w:val="clear" w:pos="540"/>
        </w:tabs>
        <w:spacing w:after="60"/>
        <w:ind w:left="850" w:hanging="425"/>
        <w:jc w:val="both"/>
        <w:rPr>
          <w:rFonts w:ascii="Arial" w:hAnsi="Arial" w:cs="Arial"/>
          <w:szCs w:val="22"/>
        </w:rPr>
      </w:pPr>
      <w:r w:rsidRPr="00344AAA">
        <w:rPr>
          <w:rFonts w:ascii="Arial" w:hAnsi="Arial" w:cs="Arial"/>
          <w:szCs w:val="22"/>
        </w:rPr>
        <w:t>zapłaty wynagrodzenia Wykonawcy na zasadach określonych w</w:t>
      </w:r>
      <w:r w:rsidR="002A16AE" w:rsidRPr="00344AAA">
        <w:rPr>
          <w:rFonts w:ascii="Arial" w:hAnsi="Arial" w:cs="Arial"/>
          <w:szCs w:val="22"/>
        </w:rPr>
        <w:t xml:space="preserve"> Umowie.</w:t>
      </w:r>
    </w:p>
    <w:p w14:paraId="5CD00051" w14:textId="77777777" w:rsidR="00A60DD6" w:rsidRPr="00344AAA" w:rsidRDefault="00A60DD6" w:rsidP="00344AAA">
      <w:pPr>
        <w:tabs>
          <w:tab w:val="left" w:pos="426"/>
        </w:tabs>
        <w:spacing w:after="60"/>
        <w:jc w:val="both"/>
        <w:rPr>
          <w:rFonts w:ascii="Arial" w:hAnsi="Arial" w:cs="Arial"/>
          <w:sz w:val="22"/>
          <w:szCs w:val="22"/>
        </w:rPr>
      </w:pPr>
    </w:p>
    <w:p w14:paraId="32A90057" w14:textId="0C5BAB8F" w:rsidR="00A60DD6" w:rsidRPr="00344AAA" w:rsidRDefault="0073735B" w:rsidP="00344AAA">
      <w:pPr>
        <w:pStyle w:val="Nagwek1"/>
        <w:spacing w:before="0" w:after="60"/>
        <w:rPr>
          <w:rFonts w:cs="Arial"/>
          <w:szCs w:val="22"/>
        </w:rPr>
      </w:pPr>
      <w:r w:rsidRPr="00344AAA">
        <w:rPr>
          <w:rFonts w:cs="Arial"/>
          <w:szCs w:val="22"/>
        </w:rPr>
        <w:t>SZCZEGÓLNA ODPOWIEDZIALNOŚĆ WYKONAWCY</w:t>
      </w:r>
    </w:p>
    <w:p w14:paraId="187EC613" w14:textId="1B5F8503" w:rsidR="00A60DD6" w:rsidRPr="00344AAA" w:rsidRDefault="00D91F62" w:rsidP="00344AAA">
      <w:pPr>
        <w:pStyle w:val="Nagwek2"/>
        <w:spacing w:before="0" w:after="60"/>
        <w:rPr>
          <w:rFonts w:cs="Arial"/>
          <w:szCs w:val="22"/>
        </w:rPr>
      </w:pPr>
      <w:r w:rsidRPr="00344AAA">
        <w:rPr>
          <w:rFonts w:cs="Arial"/>
          <w:szCs w:val="22"/>
        </w:rPr>
        <w:t>§ 7</w:t>
      </w:r>
    </w:p>
    <w:p w14:paraId="528190C8" w14:textId="6C9C0034" w:rsidR="00A60DD6" w:rsidRPr="00344AAA" w:rsidRDefault="00A60DD6" w:rsidP="00344AAA">
      <w:pPr>
        <w:widowControl w:val="0"/>
        <w:numPr>
          <w:ilvl w:val="0"/>
          <w:numId w:val="3"/>
        </w:numPr>
        <w:tabs>
          <w:tab w:val="clear" w:pos="360"/>
        </w:tabs>
        <w:spacing w:after="60"/>
        <w:ind w:left="425" w:hanging="425"/>
        <w:jc w:val="both"/>
        <w:rPr>
          <w:rFonts w:ascii="Arial" w:hAnsi="Arial" w:cs="Arial"/>
          <w:bCs/>
          <w:sz w:val="22"/>
          <w:szCs w:val="22"/>
        </w:rPr>
      </w:pPr>
      <w:r w:rsidRPr="00344AAA">
        <w:rPr>
          <w:rFonts w:ascii="Arial" w:hAnsi="Arial" w:cs="Arial"/>
          <w:bCs/>
          <w:sz w:val="22"/>
          <w:szCs w:val="22"/>
        </w:rPr>
        <w:t>Wykonawca ponosi odpowiedzialność za wynikłe z jego</w:t>
      </w:r>
      <w:r w:rsidR="00F30D3C">
        <w:rPr>
          <w:rFonts w:ascii="Arial" w:hAnsi="Arial" w:cs="Arial"/>
          <w:bCs/>
          <w:sz w:val="22"/>
          <w:szCs w:val="22"/>
        </w:rPr>
        <w:t xml:space="preserve"> </w:t>
      </w:r>
      <w:r w:rsidRPr="00344AAA">
        <w:rPr>
          <w:rFonts w:ascii="Arial" w:hAnsi="Arial" w:cs="Arial"/>
          <w:bCs/>
          <w:sz w:val="22"/>
          <w:szCs w:val="22"/>
        </w:rPr>
        <w:t xml:space="preserve">działalności szkody w obiekcie szpitala i na jego terenie spowodowane wszelkimi czynnościami związanymi z wykonaniem Przedmiotu </w:t>
      </w:r>
      <w:r w:rsidR="004E47C0" w:rsidRPr="00344AAA">
        <w:rPr>
          <w:rFonts w:ascii="Arial" w:hAnsi="Arial" w:cs="Arial"/>
          <w:bCs/>
          <w:sz w:val="22"/>
          <w:szCs w:val="22"/>
        </w:rPr>
        <w:t>u</w:t>
      </w:r>
      <w:r w:rsidRPr="00344AAA">
        <w:rPr>
          <w:rFonts w:ascii="Arial" w:hAnsi="Arial" w:cs="Arial"/>
          <w:bCs/>
          <w:sz w:val="22"/>
          <w:szCs w:val="22"/>
        </w:rPr>
        <w:t xml:space="preserve">mowy przez Wykonawcę. </w:t>
      </w:r>
    </w:p>
    <w:p w14:paraId="4F9C263E" w14:textId="3CF7A240" w:rsidR="00A60DD6" w:rsidRPr="00344AAA" w:rsidRDefault="00A60DD6" w:rsidP="00344AAA">
      <w:pPr>
        <w:widowControl w:val="0"/>
        <w:spacing w:after="60"/>
        <w:ind w:left="425"/>
        <w:jc w:val="both"/>
        <w:rPr>
          <w:rFonts w:ascii="Arial" w:hAnsi="Arial" w:cs="Arial"/>
          <w:bCs/>
          <w:sz w:val="22"/>
          <w:szCs w:val="22"/>
        </w:rPr>
      </w:pPr>
      <w:r w:rsidRPr="00344AAA">
        <w:rPr>
          <w:rFonts w:ascii="Arial" w:hAnsi="Arial" w:cs="Arial"/>
          <w:bCs/>
          <w:sz w:val="22"/>
          <w:szCs w:val="22"/>
        </w:rPr>
        <w:t>Przedmiotowa odpowiedzialność obejmuje w szczególności: obiekt szpitala i jego teren zewnętrzny, roboty budowlane w realizacji, materiały, sprzęt, wyposażenie, urządzenia, środki transportu, instalacje, itp. – stanowiące własność Zamawiającego lub innych podmiotów realizujących zamówienia na rzecz Zamawiającego, a także Uż</w:t>
      </w:r>
      <w:r w:rsidR="00FA2250" w:rsidRPr="00344AAA">
        <w:rPr>
          <w:rFonts w:ascii="Arial" w:hAnsi="Arial" w:cs="Arial"/>
          <w:bCs/>
          <w:sz w:val="22"/>
          <w:szCs w:val="22"/>
        </w:rPr>
        <w:t>ytkownika obiektu szpitala (tj. </w:t>
      </w:r>
      <w:r w:rsidRPr="00344AAA">
        <w:rPr>
          <w:rFonts w:ascii="Arial" w:hAnsi="Arial" w:cs="Arial"/>
          <w:sz w:val="22"/>
          <w:szCs w:val="22"/>
        </w:rPr>
        <w:t>Dolnośląski Szpital Specjalistyczny im. T. Marciniaka - Centrum Medycyny Ratunkowej) oraz najemców powierzchni w obiekcie szpitala</w:t>
      </w:r>
      <w:r w:rsidRPr="00344AAA">
        <w:rPr>
          <w:rFonts w:ascii="Arial" w:hAnsi="Arial" w:cs="Arial"/>
          <w:bCs/>
          <w:sz w:val="22"/>
          <w:szCs w:val="22"/>
        </w:rPr>
        <w:t>.</w:t>
      </w:r>
    </w:p>
    <w:p w14:paraId="3473ED58" w14:textId="20BFE187" w:rsidR="00A60DD6" w:rsidRDefault="00A60DD6" w:rsidP="00344AAA">
      <w:pPr>
        <w:widowControl w:val="0"/>
        <w:numPr>
          <w:ilvl w:val="0"/>
          <w:numId w:val="3"/>
        </w:numPr>
        <w:tabs>
          <w:tab w:val="clear" w:pos="360"/>
        </w:tabs>
        <w:spacing w:after="60"/>
        <w:ind w:left="425" w:hanging="425"/>
        <w:jc w:val="both"/>
        <w:rPr>
          <w:rFonts w:ascii="Arial" w:hAnsi="Arial" w:cs="Arial"/>
          <w:bCs/>
          <w:sz w:val="22"/>
          <w:szCs w:val="22"/>
        </w:rPr>
      </w:pPr>
      <w:r w:rsidRPr="00344AAA">
        <w:rPr>
          <w:rFonts w:ascii="Arial" w:hAnsi="Arial" w:cs="Arial"/>
          <w:bCs/>
          <w:sz w:val="22"/>
          <w:szCs w:val="22"/>
        </w:rPr>
        <w:t>W przypadku powstania szkód</w:t>
      </w:r>
      <w:r w:rsidR="00F30D3C">
        <w:rPr>
          <w:rFonts w:ascii="Arial" w:hAnsi="Arial" w:cs="Arial"/>
          <w:bCs/>
          <w:sz w:val="22"/>
          <w:szCs w:val="22"/>
        </w:rPr>
        <w:t xml:space="preserve">, </w:t>
      </w:r>
      <w:r w:rsidRPr="00344AAA">
        <w:rPr>
          <w:rFonts w:ascii="Arial" w:hAnsi="Arial" w:cs="Arial"/>
          <w:bCs/>
          <w:sz w:val="22"/>
          <w:szCs w:val="22"/>
        </w:rPr>
        <w:t xml:space="preserve">o których mowa w niniejszym paragrafie Umowy, a które będą spowodowane czynnościami związanymi z wykonaniem Przedmiotu </w:t>
      </w:r>
      <w:r w:rsidR="004E47C0" w:rsidRPr="00344AAA">
        <w:rPr>
          <w:rFonts w:ascii="Arial" w:hAnsi="Arial" w:cs="Arial"/>
          <w:bCs/>
          <w:sz w:val="22"/>
          <w:szCs w:val="22"/>
        </w:rPr>
        <w:t>u</w:t>
      </w:r>
      <w:r w:rsidRPr="00344AAA">
        <w:rPr>
          <w:rFonts w:ascii="Arial" w:hAnsi="Arial" w:cs="Arial"/>
          <w:bCs/>
          <w:sz w:val="22"/>
          <w:szCs w:val="22"/>
        </w:rPr>
        <w:t>mowy przez Wykonawcę, chyba że Wykonawca wyłącznie realizował czynności zlecone przez Zamawiającego i w oparciu o wytyczne Zamawiającego, Wykonawca będzie zobowiązany do pokry</w:t>
      </w:r>
      <w:r w:rsidR="00D91F62" w:rsidRPr="00344AAA">
        <w:rPr>
          <w:rFonts w:ascii="Arial" w:hAnsi="Arial" w:cs="Arial"/>
          <w:bCs/>
          <w:sz w:val="22"/>
          <w:szCs w:val="22"/>
        </w:rPr>
        <w:t>cia kosztów ich usunięcia.</w:t>
      </w:r>
    </w:p>
    <w:p w14:paraId="7C3BCBBC" w14:textId="2A8F7705" w:rsidR="003E399D" w:rsidRPr="003E399D" w:rsidRDefault="003E399D" w:rsidP="003E399D">
      <w:pPr>
        <w:numPr>
          <w:ilvl w:val="0"/>
          <w:numId w:val="3"/>
        </w:numPr>
        <w:tabs>
          <w:tab w:val="num" w:pos="709"/>
        </w:tabs>
        <w:spacing w:after="60"/>
        <w:contextualSpacing/>
        <w:jc w:val="both"/>
        <w:rPr>
          <w:rFonts w:ascii="Arial" w:hAnsi="Arial" w:cs="Arial"/>
          <w:sz w:val="22"/>
          <w:szCs w:val="22"/>
        </w:rPr>
      </w:pPr>
      <w:r w:rsidRPr="00050137">
        <w:rPr>
          <w:rFonts w:ascii="Arial" w:hAnsi="Arial" w:cs="Arial"/>
          <w:sz w:val="22"/>
          <w:szCs w:val="22"/>
        </w:rPr>
        <w:t xml:space="preserve">Odpowiedzialność Wykonawcy z tytułu poniesienia kosztów szkód rzeczywistych, opisana </w:t>
      </w:r>
      <w:r w:rsidRPr="00050137">
        <w:rPr>
          <w:rFonts w:ascii="Arial" w:hAnsi="Arial" w:cs="Arial"/>
          <w:sz w:val="22"/>
          <w:szCs w:val="22"/>
        </w:rPr>
        <w:br/>
        <w:t>w niniejszym paragrafie Umowy, jest wyłączona w przypadku, gdy szkody te spowodowane zostały na skutek zaistnienia okoliczności niezależnych od Wykonawcy, w szczególności na skutek działania osób trzecich innych niż podwykonawcy Wykonawcy.</w:t>
      </w:r>
    </w:p>
    <w:p w14:paraId="5252DFFC" w14:textId="77777777" w:rsidR="0073735B" w:rsidRPr="00344AAA" w:rsidRDefault="0073735B" w:rsidP="00344AAA">
      <w:pPr>
        <w:tabs>
          <w:tab w:val="left" w:pos="426"/>
        </w:tabs>
        <w:spacing w:after="60"/>
        <w:jc w:val="both"/>
        <w:rPr>
          <w:rFonts w:ascii="Arial" w:hAnsi="Arial" w:cs="Arial"/>
          <w:sz w:val="22"/>
          <w:szCs w:val="22"/>
        </w:rPr>
      </w:pPr>
    </w:p>
    <w:p w14:paraId="5DA38056" w14:textId="77777777" w:rsidR="00A60DD6" w:rsidRPr="00344AAA" w:rsidRDefault="00A60DD6" w:rsidP="00344AAA">
      <w:pPr>
        <w:pStyle w:val="Nagwek1"/>
        <w:spacing w:before="0" w:after="60"/>
        <w:rPr>
          <w:rFonts w:cs="Arial"/>
          <w:szCs w:val="22"/>
        </w:rPr>
      </w:pPr>
      <w:r w:rsidRPr="00344AAA">
        <w:rPr>
          <w:rFonts w:cs="Arial"/>
          <w:szCs w:val="22"/>
        </w:rPr>
        <w:t>TERMIN WYKONANIA PRZEDMIOTU UMOWY</w:t>
      </w:r>
    </w:p>
    <w:p w14:paraId="647F4433" w14:textId="77777777" w:rsidR="00A60DD6" w:rsidRPr="00344AAA" w:rsidRDefault="00A60DD6" w:rsidP="00344AAA">
      <w:pPr>
        <w:pStyle w:val="Nagwek2"/>
        <w:spacing w:before="0" w:after="60"/>
        <w:rPr>
          <w:rFonts w:eastAsia="Calibri" w:cs="Arial"/>
          <w:szCs w:val="22"/>
        </w:rPr>
      </w:pPr>
      <w:r w:rsidRPr="00344AAA">
        <w:rPr>
          <w:rFonts w:cs="Arial"/>
          <w:szCs w:val="22"/>
        </w:rPr>
        <w:t>§ 8</w:t>
      </w:r>
    </w:p>
    <w:p w14:paraId="01683405" w14:textId="7EAF4964" w:rsidR="00A60DD6" w:rsidRPr="003369EE" w:rsidRDefault="00A60DD6" w:rsidP="000D4781">
      <w:pPr>
        <w:pStyle w:val="Tekstpodstawowy31"/>
        <w:numPr>
          <w:ilvl w:val="0"/>
          <w:numId w:val="24"/>
        </w:numPr>
        <w:suppressAutoHyphens w:val="0"/>
        <w:spacing w:after="60"/>
        <w:ind w:left="357" w:hanging="357"/>
        <w:jc w:val="both"/>
        <w:rPr>
          <w:rFonts w:ascii="Arial" w:eastAsia="Calibri" w:hAnsi="Arial" w:cs="Arial"/>
          <w:color w:val="000000" w:themeColor="text1"/>
          <w:szCs w:val="22"/>
        </w:rPr>
      </w:pPr>
      <w:r w:rsidRPr="00344AAA">
        <w:rPr>
          <w:rFonts w:ascii="Arial" w:eastAsia="Calibri" w:hAnsi="Arial" w:cs="Arial"/>
          <w:szCs w:val="22"/>
        </w:rPr>
        <w:t>Umowa będzie realizowana w okresie</w:t>
      </w:r>
      <w:r w:rsidRPr="00344AAA">
        <w:rPr>
          <w:rFonts w:ascii="Arial" w:eastAsia="Calibri" w:hAnsi="Arial" w:cs="Arial"/>
          <w:b/>
          <w:szCs w:val="22"/>
        </w:rPr>
        <w:t xml:space="preserve"> </w:t>
      </w:r>
      <w:r w:rsidR="008B0F24">
        <w:rPr>
          <w:rFonts w:ascii="Arial" w:eastAsia="Calibri" w:hAnsi="Arial" w:cs="Arial"/>
          <w:b/>
          <w:szCs w:val="22"/>
        </w:rPr>
        <w:t xml:space="preserve">12 miesięcy </w:t>
      </w:r>
      <w:r w:rsidRPr="00344AAA">
        <w:rPr>
          <w:rFonts w:ascii="Arial" w:eastAsia="Calibri" w:hAnsi="Arial" w:cs="Arial"/>
          <w:b/>
          <w:szCs w:val="22"/>
        </w:rPr>
        <w:t xml:space="preserve">od dnia </w:t>
      </w:r>
      <w:r w:rsidR="005D3C13">
        <w:rPr>
          <w:rFonts w:ascii="Arial" w:eastAsia="Calibri" w:hAnsi="Arial" w:cs="Arial"/>
          <w:b/>
          <w:szCs w:val="22"/>
        </w:rPr>
        <w:t>22.02.202</w:t>
      </w:r>
      <w:r w:rsidR="00D83CEA">
        <w:rPr>
          <w:rFonts w:ascii="Arial" w:eastAsia="Calibri" w:hAnsi="Arial" w:cs="Arial"/>
          <w:b/>
          <w:szCs w:val="22"/>
        </w:rPr>
        <w:t>6</w:t>
      </w:r>
      <w:r w:rsidR="005D3C13">
        <w:rPr>
          <w:rFonts w:ascii="Arial" w:eastAsia="Calibri" w:hAnsi="Arial" w:cs="Arial"/>
          <w:b/>
          <w:szCs w:val="22"/>
        </w:rPr>
        <w:t>r. do</w:t>
      </w:r>
      <w:r w:rsidR="009C3EA2">
        <w:rPr>
          <w:rFonts w:ascii="Arial" w:eastAsia="Calibri" w:hAnsi="Arial" w:cs="Arial"/>
          <w:b/>
          <w:szCs w:val="22"/>
        </w:rPr>
        <w:t xml:space="preserve"> dnia </w:t>
      </w:r>
      <w:r w:rsidR="005D3C13">
        <w:rPr>
          <w:rFonts w:ascii="Arial" w:eastAsia="Calibri" w:hAnsi="Arial" w:cs="Arial"/>
          <w:b/>
          <w:szCs w:val="22"/>
        </w:rPr>
        <w:t>21</w:t>
      </w:r>
      <w:r w:rsidR="009C3EA2">
        <w:rPr>
          <w:rFonts w:ascii="Arial" w:eastAsia="Calibri" w:hAnsi="Arial" w:cs="Arial"/>
          <w:b/>
          <w:szCs w:val="22"/>
        </w:rPr>
        <w:t>.0</w:t>
      </w:r>
      <w:r w:rsidR="005D3C13">
        <w:rPr>
          <w:rFonts w:ascii="Arial" w:eastAsia="Calibri" w:hAnsi="Arial" w:cs="Arial"/>
          <w:b/>
          <w:szCs w:val="22"/>
        </w:rPr>
        <w:t>2</w:t>
      </w:r>
      <w:r w:rsidR="009C3EA2">
        <w:rPr>
          <w:rFonts w:ascii="Arial" w:eastAsia="Calibri" w:hAnsi="Arial" w:cs="Arial"/>
          <w:b/>
          <w:szCs w:val="22"/>
        </w:rPr>
        <w:t>.202</w:t>
      </w:r>
      <w:r w:rsidR="00D83CEA">
        <w:rPr>
          <w:rFonts w:ascii="Arial" w:eastAsia="Calibri" w:hAnsi="Arial" w:cs="Arial"/>
          <w:b/>
          <w:szCs w:val="22"/>
        </w:rPr>
        <w:t>7r.</w:t>
      </w:r>
      <w:r w:rsidRPr="00344AAA">
        <w:rPr>
          <w:rFonts w:ascii="Arial" w:eastAsia="Calibri" w:hAnsi="Arial" w:cs="Arial"/>
          <w:szCs w:val="22"/>
        </w:rPr>
        <w:t xml:space="preserve">, </w:t>
      </w:r>
      <w:r w:rsidR="003369EE" w:rsidRPr="00D20DC7">
        <w:rPr>
          <w:rFonts w:ascii="Arial" w:eastAsia="Calibri" w:hAnsi="Arial" w:cs="Arial"/>
          <w:szCs w:val="22"/>
        </w:rPr>
        <w:t xml:space="preserve">lub do wyczerpania maksymalnej wartości brutto wynagrodzenia Wykonawcy, o którym mowa </w:t>
      </w:r>
      <w:r w:rsidR="003369EE" w:rsidRPr="00D20DC7">
        <w:rPr>
          <w:rFonts w:ascii="Arial" w:eastAsia="Calibri" w:hAnsi="Arial" w:cs="Arial"/>
          <w:color w:val="000000" w:themeColor="text1"/>
          <w:szCs w:val="22"/>
        </w:rPr>
        <w:t>w § 9 ust. 1 Umowy – w zależności od tego, które z tych zdarzeń wystąpi jako pierwsze.</w:t>
      </w:r>
    </w:p>
    <w:p w14:paraId="15A04EFA" w14:textId="216AC064" w:rsidR="00A60DD6" w:rsidRPr="00344AAA" w:rsidRDefault="00A60DD6" w:rsidP="000D4781">
      <w:pPr>
        <w:pStyle w:val="Tekstpodstawowy31"/>
        <w:numPr>
          <w:ilvl w:val="0"/>
          <w:numId w:val="24"/>
        </w:numPr>
        <w:suppressAutoHyphens w:val="0"/>
        <w:spacing w:after="60"/>
        <w:ind w:left="357" w:hanging="357"/>
        <w:jc w:val="both"/>
        <w:rPr>
          <w:rFonts w:ascii="Arial" w:hAnsi="Arial" w:cs="Arial"/>
          <w:b/>
          <w:szCs w:val="22"/>
        </w:rPr>
      </w:pPr>
      <w:r w:rsidRPr="00344AAA">
        <w:rPr>
          <w:rFonts w:ascii="Arial" w:eastAsia="Calibri" w:hAnsi="Arial" w:cs="Arial"/>
          <w:szCs w:val="22"/>
        </w:rPr>
        <w:t xml:space="preserve">Strony ustalają niżej wymienione terminy częściowe realizacji </w:t>
      </w:r>
      <w:r w:rsidR="004E47C0" w:rsidRPr="00344AAA">
        <w:rPr>
          <w:rFonts w:ascii="Arial" w:eastAsia="Calibri" w:hAnsi="Arial" w:cs="Arial"/>
          <w:szCs w:val="22"/>
        </w:rPr>
        <w:t>P</w:t>
      </w:r>
      <w:r w:rsidRPr="00344AAA">
        <w:rPr>
          <w:rFonts w:ascii="Arial" w:eastAsia="Calibri" w:hAnsi="Arial" w:cs="Arial"/>
          <w:szCs w:val="22"/>
        </w:rPr>
        <w:t xml:space="preserve">rzedmiotu </w:t>
      </w:r>
      <w:r w:rsidR="004E47C0" w:rsidRPr="00344AAA">
        <w:rPr>
          <w:rFonts w:ascii="Arial" w:eastAsia="Calibri" w:hAnsi="Arial" w:cs="Arial"/>
          <w:szCs w:val="22"/>
        </w:rPr>
        <w:t>u</w:t>
      </w:r>
      <w:r w:rsidRPr="00344AAA">
        <w:rPr>
          <w:rFonts w:ascii="Arial" w:eastAsia="Calibri" w:hAnsi="Arial" w:cs="Arial"/>
          <w:szCs w:val="22"/>
        </w:rPr>
        <w:t>mowy:</w:t>
      </w:r>
    </w:p>
    <w:p w14:paraId="70D736DB" w14:textId="77777777" w:rsidR="00447871" w:rsidRPr="00447871" w:rsidRDefault="00FC3BE6" w:rsidP="000D4781">
      <w:pPr>
        <w:pStyle w:val="Akapitzlist"/>
        <w:numPr>
          <w:ilvl w:val="1"/>
          <w:numId w:val="34"/>
        </w:numPr>
        <w:suppressAutoHyphens w:val="0"/>
        <w:spacing w:after="0" w:line="240" w:lineRule="auto"/>
        <w:contextualSpacing/>
        <w:jc w:val="both"/>
        <w:rPr>
          <w:rFonts w:ascii="Arial" w:hAnsi="Arial" w:cs="Arial"/>
        </w:rPr>
      </w:pPr>
      <w:r w:rsidRPr="00800458">
        <w:rPr>
          <w:rFonts w:ascii="Arial" w:hAnsi="Arial" w:cs="Arial"/>
          <w:bCs/>
        </w:rPr>
        <w:t xml:space="preserve">przegląd eksploatacyjny – </w:t>
      </w:r>
      <w:r w:rsidR="00681510">
        <w:rPr>
          <w:rFonts w:ascii="Arial" w:hAnsi="Arial" w:cs="Arial"/>
          <w:bCs/>
          <w:lang w:val="pl-PL"/>
        </w:rPr>
        <w:t xml:space="preserve">przed rozpoczęciem sezonu chłodniczego </w:t>
      </w:r>
    </w:p>
    <w:p w14:paraId="561E4871" w14:textId="2F8937DF" w:rsidR="00FC3BE6" w:rsidRPr="00681510" w:rsidRDefault="00681510" w:rsidP="00447871">
      <w:pPr>
        <w:pStyle w:val="Akapitzlist"/>
        <w:suppressAutoHyphens w:val="0"/>
        <w:spacing w:after="0" w:line="240" w:lineRule="auto"/>
        <w:ind w:left="1080"/>
        <w:contextualSpacing/>
        <w:jc w:val="both"/>
        <w:rPr>
          <w:rFonts w:ascii="Arial" w:hAnsi="Arial" w:cs="Arial"/>
        </w:rPr>
      </w:pPr>
      <w:r>
        <w:rPr>
          <w:rFonts w:ascii="Arial" w:hAnsi="Arial" w:cs="Arial"/>
          <w:bCs/>
          <w:lang w:val="pl-PL"/>
        </w:rPr>
        <w:t xml:space="preserve">– </w:t>
      </w:r>
      <w:r w:rsidR="00FC3BE6" w:rsidRPr="00681510">
        <w:rPr>
          <w:rFonts w:ascii="Arial" w:hAnsi="Arial" w:cs="Arial"/>
          <w:b/>
          <w:bCs/>
        </w:rPr>
        <w:t xml:space="preserve">kwiecień </w:t>
      </w:r>
      <w:r w:rsidR="00CE26E1">
        <w:rPr>
          <w:rFonts w:ascii="Arial" w:hAnsi="Arial" w:cs="Arial"/>
          <w:b/>
          <w:bCs/>
          <w:lang w:val="pl-PL"/>
        </w:rPr>
        <w:t>lub</w:t>
      </w:r>
      <w:r w:rsidR="00FC3BE6" w:rsidRPr="00681510">
        <w:rPr>
          <w:rFonts w:ascii="Arial" w:hAnsi="Arial" w:cs="Arial"/>
          <w:b/>
          <w:bCs/>
        </w:rPr>
        <w:t xml:space="preserve"> maj 202</w:t>
      </w:r>
      <w:r w:rsidR="00A733D1">
        <w:rPr>
          <w:rFonts w:ascii="Arial" w:hAnsi="Arial" w:cs="Arial"/>
          <w:b/>
          <w:bCs/>
          <w:lang w:val="pl-PL"/>
        </w:rPr>
        <w:t>6</w:t>
      </w:r>
      <w:r w:rsidR="00FC3BE6" w:rsidRPr="00681510">
        <w:rPr>
          <w:rFonts w:ascii="Arial" w:hAnsi="Arial" w:cs="Arial"/>
          <w:b/>
          <w:bCs/>
        </w:rPr>
        <w:t xml:space="preserve"> r</w:t>
      </w:r>
      <w:r w:rsidR="00FC3BE6" w:rsidRPr="00681510">
        <w:rPr>
          <w:rFonts w:ascii="Arial" w:hAnsi="Arial" w:cs="Arial"/>
        </w:rPr>
        <w:t>.,</w:t>
      </w:r>
    </w:p>
    <w:p w14:paraId="62CDF469" w14:textId="77777777" w:rsidR="00FC3BE6" w:rsidRPr="00800458" w:rsidRDefault="00FC3BE6" w:rsidP="000D4781">
      <w:pPr>
        <w:pStyle w:val="Akapitzlist"/>
        <w:numPr>
          <w:ilvl w:val="1"/>
          <w:numId w:val="34"/>
        </w:numPr>
        <w:suppressAutoHyphens w:val="0"/>
        <w:spacing w:after="60" w:line="240" w:lineRule="auto"/>
        <w:ind w:left="1077" w:hanging="357"/>
        <w:contextualSpacing/>
        <w:jc w:val="both"/>
        <w:rPr>
          <w:rFonts w:ascii="Arial" w:hAnsi="Arial" w:cs="Arial"/>
        </w:rPr>
      </w:pPr>
      <w:r w:rsidRPr="00800458">
        <w:rPr>
          <w:rFonts w:ascii="Arial" w:hAnsi="Arial" w:cs="Arial"/>
        </w:rPr>
        <w:t>usuwanie awarii i wykonywanie bieżących napraw - zgodnie potrzebami Zamawiającego.</w:t>
      </w:r>
    </w:p>
    <w:p w14:paraId="3B511556" w14:textId="494367B0" w:rsidR="00D9456B" w:rsidRDefault="00CE26E1" w:rsidP="000D4781">
      <w:pPr>
        <w:pStyle w:val="Tekstpodstawowy31"/>
        <w:numPr>
          <w:ilvl w:val="0"/>
          <w:numId w:val="24"/>
        </w:numPr>
        <w:suppressAutoHyphens w:val="0"/>
        <w:spacing w:after="60"/>
        <w:ind w:left="357" w:hanging="357"/>
        <w:jc w:val="both"/>
        <w:rPr>
          <w:rFonts w:ascii="Arial" w:hAnsi="Arial" w:cs="Arial"/>
        </w:rPr>
      </w:pPr>
      <w:r>
        <w:rPr>
          <w:rFonts w:ascii="Arial" w:hAnsi="Arial" w:cs="Arial"/>
        </w:rPr>
        <w:t>D</w:t>
      </w:r>
      <w:r w:rsidR="00D9456B" w:rsidRPr="009E466C">
        <w:rPr>
          <w:rFonts w:ascii="Arial" w:hAnsi="Arial" w:cs="Arial"/>
        </w:rPr>
        <w:t xml:space="preserve">okładny termin rozpoczęcia przeglądu </w:t>
      </w:r>
      <w:r w:rsidR="00A61CDF">
        <w:rPr>
          <w:rFonts w:ascii="Arial" w:hAnsi="Arial" w:cs="Arial"/>
        </w:rPr>
        <w:t xml:space="preserve">eksploatacyjnego </w:t>
      </w:r>
      <w:r w:rsidR="00D9456B" w:rsidRPr="009E466C">
        <w:rPr>
          <w:rFonts w:ascii="Arial" w:hAnsi="Arial" w:cs="Arial"/>
        </w:rPr>
        <w:t xml:space="preserve">zostanie uzgodniony </w:t>
      </w:r>
      <w:r w:rsidR="00A61CDF">
        <w:rPr>
          <w:rFonts w:ascii="Arial" w:hAnsi="Arial" w:cs="Arial"/>
        </w:rPr>
        <w:br/>
      </w:r>
      <w:r w:rsidR="00D9456B" w:rsidRPr="009E466C">
        <w:rPr>
          <w:rFonts w:ascii="Arial" w:hAnsi="Arial" w:cs="Arial"/>
        </w:rPr>
        <w:t xml:space="preserve">z </w:t>
      </w:r>
      <w:r w:rsidR="00D72A4E">
        <w:rPr>
          <w:rFonts w:ascii="Arial" w:hAnsi="Arial" w:cs="Arial"/>
        </w:rPr>
        <w:t>W</w:t>
      </w:r>
      <w:r w:rsidR="00D9456B" w:rsidRPr="009E466C">
        <w:rPr>
          <w:rFonts w:ascii="Arial" w:hAnsi="Arial" w:cs="Arial"/>
        </w:rPr>
        <w:t>ykonawcą telefonicznie oraz zatwierdzony drogą mailową.</w:t>
      </w:r>
    </w:p>
    <w:p w14:paraId="544403DD" w14:textId="77777777" w:rsidR="00F539D6" w:rsidRPr="00344AAA" w:rsidRDefault="00F539D6" w:rsidP="00344AAA">
      <w:pPr>
        <w:tabs>
          <w:tab w:val="left" w:pos="426"/>
        </w:tabs>
        <w:spacing w:after="60"/>
        <w:jc w:val="both"/>
        <w:rPr>
          <w:rFonts w:ascii="Arial" w:hAnsi="Arial" w:cs="Arial"/>
          <w:caps/>
          <w:sz w:val="22"/>
          <w:szCs w:val="22"/>
        </w:rPr>
      </w:pPr>
    </w:p>
    <w:p w14:paraId="072B2878" w14:textId="77777777" w:rsidR="00A60DD6" w:rsidRPr="00344AAA" w:rsidRDefault="00A60DD6" w:rsidP="00344AAA">
      <w:pPr>
        <w:pStyle w:val="Nagwek1"/>
        <w:spacing w:before="0" w:after="60"/>
        <w:rPr>
          <w:rFonts w:cs="Arial"/>
          <w:szCs w:val="22"/>
        </w:rPr>
      </w:pPr>
      <w:r w:rsidRPr="00344AAA">
        <w:rPr>
          <w:rFonts w:cs="Arial"/>
          <w:szCs w:val="22"/>
        </w:rPr>
        <w:t>WYNAGRODZENIE</w:t>
      </w:r>
    </w:p>
    <w:p w14:paraId="1DBC338D" w14:textId="77777777" w:rsidR="00A60DD6" w:rsidRPr="00344AAA" w:rsidRDefault="00A60DD6" w:rsidP="00344AAA">
      <w:pPr>
        <w:pStyle w:val="Nagwek2"/>
        <w:spacing w:before="0" w:after="60"/>
        <w:rPr>
          <w:rFonts w:cs="Arial"/>
          <w:szCs w:val="22"/>
        </w:rPr>
      </w:pPr>
      <w:r w:rsidRPr="00344AAA">
        <w:rPr>
          <w:rFonts w:cs="Arial"/>
          <w:szCs w:val="22"/>
        </w:rPr>
        <w:t>§ 9</w:t>
      </w:r>
    </w:p>
    <w:p w14:paraId="04012DD2" w14:textId="77777777" w:rsidR="008410AC" w:rsidRPr="00A52E6F" w:rsidRDefault="008410AC" w:rsidP="000D4781">
      <w:pPr>
        <w:numPr>
          <w:ilvl w:val="0"/>
          <w:numId w:val="25"/>
        </w:numPr>
        <w:tabs>
          <w:tab w:val="clear" w:pos="360"/>
          <w:tab w:val="num" w:pos="426"/>
        </w:tabs>
        <w:suppressAutoHyphens w:val="0"/>
        <w:spacing w:after="60"/>
        <w:ind w:left="425" w:hanging="425"/>
        <w:jc w:val="both"/>
        <w:rPr>
          <w:rFonts w:ascii="Arial" w:hAnsi="Arial" w:cs="Arial"/>
          <w:sz w:val="22"/>
          <w:szCs w:val="22"/>
        </w:rPr>
      </w:pPr>
      <w:r w:rsidRPr="00A52E6F">
        <w:rPr>
          <w:rFonts w:ascii="Arial" w:hAnsi="Arial" w:cs="Arial"/>
          <w:sz w:val="22"/>
          <w:szCs w:val="22"/>
        </w:rPr>
        <w:t>Za wykonanie Przedmiotu umowy Strony uzgadniają maksymalne wynagrodzenie</w:t>
      </w:r>
      <w:r>
        <w:rPr>
          <w:rFonts w:ascii="Arial" w:hAnsi="Arial" w:cs="Arial"/>
          <w:sz w:val="22"/>
          <w:szCs w:val="22"/>
        </w:rPr>
        <w:t xml:space="preserve"> </w:t>
      </w:r>
      <w:r w:rsidRPr="00A52E6F">
        <w:rPr>
          <w:rFonts w:ascii="Arial" w:hAnsi="Arial" w:cs="Arial"/>
          <w:sz w:val="22"/>
          <w:szCs w:val="22"/>
        </w:rPr>
        <w:t>w kwocie</w:t>
      </w:r>
      <w:r w:rsidRPr="00A52E6F">
        <w:rPr>
          <w:rFonts w:ascii="Arial" w:hAnsi="Arial" w:cs="Arial"/>
          <w:bCs/>
          <w:sz w:val="22"/>
          <w:szCs w:val="22"/>
        </w:rPr>
        <w:t>:</w:t>
      </w:r>
    </w:p>
    <w:p w14:paraId="0D66B0CB" w14:textId="77777777" w:rsidR="000B6062" w:rsidRDefault="008410AC" w:rsidP="001A56E9">
      <w:pPr>
        <w:pStyle w:val="Tekstpodstawowy31"/>
        <w:widowControl w:val="0"/>
        <w:tabs>
          <w:tab w:val="left" w:pos="426"/>
          <w:tab w:val="left" w:pos="4536"/>
        </w:tabs>
        <w:spacing w:after="60"/>
        <w:ind w:left="425"/>
        <w:contextualSpacing/>
        <w:jc w:val="both"/>
        <w:rPr>
          <w:rFonts w:ascii="Arial" w:hAnsi="Arial" w:cs="Arial"/>
          <w:b/>
          <w:szCs w:val="22"/>
        </w:rPr>
      </w:pPr>
      <w:r w:rsidRPr="00A52E6F">
        <w:rPr>
          <w:rFonts w:ascii="Arial" w:hAnsi="Arial" w:cs="Arial"/>
          <w:b/>
          <w:bCs/>
          <w:szCs w:val="22"/>
        </w:rPr>
        <w:t xml:space="preserve">brutto: </w:t>
      </w:r>
      <w:r w:rsidR="00621CAC">
        <w:rPr>
          <w:rFonts w:ascii="Arial" w:hAnsi="Arial" w:cs="Arial"/>
          <w:b/>
          <w:bCs/>
          <w:szCs w:val="22"/>
        </w:rPr>
        <w:t>………</w:t>
      </w:r>
      <w:r w:rsidR="00F82C03" w:rsidRPr="00A52E6F">
        <w:rPr>
          <w:rFonts w:ascii="Arial" w:hAnsi="Arial" w:cs="Arial"/>
          <w:b/>
          <w:bCs/>
          <w:szCs w:val="22"/>
        </w:rPr>
        <w:t xml:space="preserve"> zł</w:t>
      </w:r>
      <w:r w:rsidR="00F82C03">
        <w:rPr>
          <w:rFonts w:ascii="Arial" w:hAnsi="Arial" w:cs="Arial"/>
          <w:b/>
          <w:bCs/>
          <w:szCs w:val="22"/>
        </w:rPr>
        <w:t>.</w:t>
      </w:r>
      <w:r w:rsidR="00F82C03" w:rsidRPr="00A52E6F">
        <w:rPr>
          <w:rFonts w:ascii="Arial" w:hAnsi="Arial" w:cs="Arial"/>
          <w:szCs w:val="22"/>
        </w:rPr>
        <w:t>,</w:t>
      </w:r>
      <w:r w:rsidR="00F82C03" w:rsidRPr="00A52E6F">
        <w:rPr>
          <w:rFonts w:ascii="Arial" w:hAnsi="Arial" w:cs="Arial"/>
          <w:b/>
          <w:szCs w:val="22"/>
        </w:rPr>
        <w:t xml:space="preserve"> </w:t>
      </w:r>
      <w:r w:rsidR="00F82C03" w:rsidRPr="00A52E6F">
        <w:rPr>
          <w:rFonts w:ascii="Arial" w:hAnsi="Arial" w:cs="Arial"/>
          <w:szCs w:val="22"/>
        </w:rPr>
        <w:t xml:space="preserve">w tym </w:t>
      </w:r>
      <w:r w:rsidR="00F82C03" w:rsidRPr="00A52E6F">
        <w:rPr>
          <w:rFonts w:ascii="Arial" w:hAnsi="Arial" w:cs="Arial"/>
          <w:b/>
          <w:szCs w:val="22"/>
        </w:rPr>
        <w:t>netto:</w:t>
      </w:r>
      <w:r w:rsidR="00F82C03">
        <w:rPr>
          <w:rFonts w:ascii="Arial" w:hAnsi="Arial" w:cs="Arial"/>
          <w:b/>
          <w:szCs w:val="22"/>
        </w:rPr>
        <w:t xml:space="preserve"> </w:t>
      </w:r>
      <w:r w:rsidR="00621CAC">
        <w:rPr>
          <w:rFonts w:ascii="Arial" w:hAnsi="Arial" w:cs="Arial"/>
          <w:b/>
          <w:szCs w:val="22"/>
        </w:rPr>
        <w:t>…………</w:t>
      </w:r>
      <w:r w:rsidR="00F82C03">
        <w:rPr>
          <w:rFonts w:ascii="Arial" w:hAnsi="Arial" w:cs="Arial"/>
          <w:b/>
          <w:szCs w:val="22"/>
        </w:rPr>
        <w:t xml:space="preserve"> </w:t>
      </w:r>
      <w:r w:rsidR="00F82C03" w:rsidRPr="00A52E6F">
        <w:rPr>
          <w:rFonts w:ascii="Arial" w:hAnsi="Arial" w:cs="Arial"/>
          <w:b/>
          <w:bCs/>
          <w:szCs w:val="22"/>
        </w:rPr>
        <w:t>zł</w:t>
      </w:r>
      <w:r w:rsidR="00F82C03">
        <w:rPr>
          <w:rFonts w:ascii="Arial" w:hAnsi="Arial" w:cs="Arial"/>
          <w:b/>
          <w:bCs/>
          <w:szCs w:val="22"/>
        </w:rPr>
        <w:t>.</w:t>
      </w:r>
      <w:r w:rsidR="00F82C03" w:rsidRPr="00A52E6F">
        <w:rPr>
          <w:rFonts w:ascii="Arial" w:hAnsi="Arial" w:cs="Arial"/>
          <w:szCs w:val="22"/>
        </w:rPr>
        <w:t>,</w:t>
      </w:r>
      <w:r w:rsidR="00F82C03" w:rsidRPr="00A52E6F">
        <w:rPr>
          <w:rFonts w:ascii="Arial" w:hAnsi="Arial" w:cs="Arial"/>
          <w:b/>
          <w:szCs w:val="22"/>
        </w:rPr>
        <w:t xml:space="preserve"> </w:t>
      </w:r>
      <w:r w:rsidR="00F82C03" w:rsidRPr="00A52E6F">
        <w:rPr>
          <w:rFonts w:ascii="Arial" w:hAnsi="Arial" w:cs="Arial"/>
          <w:szCs w:val="22"/>
        </w:rPr>
        <w:t xml:space="preserve">plus </w:t>
      </w:r>
      <w:r w:rsidR="00F82C03" w:rsidRPr="00D21CD9">
        <w:rPr>
          <w:rFonts w:ascii="Arial" w:hAnsi="Arial" w:cs="Arial"/>
          <w:bCs/>
          <w:szCs w:val="22"/>
        </w:rPr>
        <w:t>podatek VAT</w:t>
      </w:r>
      <w:r w:rsidR="00F82C03" w:rsidRPr="00A52E6F">
        <w:rPr>
          <w:rFonts w:ascii="Arial" w:hAnsi="Arial" w:cs="Arial"/>
          <w:szCs w:val="22"/>
        </w:rPr>
        <w:t xml:space="preserve"> wg obowiązujących przepisów – zgodnie ze stanem prawnym na dzień zawarcia Umowy podatek VAT wynosi</w:t>
      </w:r>
      <w:r w:rsidR="00F82C03">
        <w:rPr>
          <w:rFonts w:ascii="Arial" w:hAnsi="Arial" w:cs="Arial"/>
          <w:szCs w:val="22"/>
        </w:rPr>
        <w:t xml:space="preserve"> </w:t>
      </w:r>
      <w:r w:rsidR="00621CAC">
        <w:rPr>
          <w:rFonts w:ascii="Arial" w:hAnsi="Arial" w:cs="Arial"/>
          <w:b/>
          <w:bCs/>
          <w:szCs w:val="22"/>
        </w:rPr>
        <w:t>…..</w:t>
      </w:r>
      <w:r w:rsidR="00F82C03" w:rsidRPr="006E3119">
        <w:rPr>
          <w:rFonts w:ascii="Arial" w:hAnsi="Arial" w:cs="Arial"/>
          <w:b/>
          <w:szCs w:val="22"/>
        </w:rPr>
        <w:t> </w:t>
      </w:r>
      <w:r w:rsidR="00F82C03" w:rsidRPr="00A52E6F">
        <w:rPr>
          <w:rFonts w:ascii="Arial" w:hAnsi="Arial" w:cs="Arial"/>
          <w:b/>
          <w:szCs w:val="22"/>
        </w:rPr>
        <w:t>%</w:t>
      </w:r>
      <w:r w:rsidR="00F82C03" w:rsidRPr="00A52E6F">
        <w:rPr>
          <w:rFonts w:ascii="Arial" w:hAnsi="Arial" w:cs="Arial"/>
          <w:szCs w:val="22"/>
        </w:rPr>
        <w:t xml:space="preserve">, czyli </w:t>
      </w:r>
      <w:r w:rsidR="00621CAC">
        <w:rPr>
          <w:rFonts w:ascii="Arial" w:hAnsi="Arial" w:cs="Arial"/>
          <w:b/>
          <w:bCs/>
          <w:szCs w:val="22"/>
        </w:rPr>
        <w:t>………..</w:t>
      </w:r>
      <w:r w:rsidR="00F82C03">
        <w:rPr>
          <w:rFonts w:ascii="Arial" w:hAnsi="Arial" w:cs="Arial"/>
          <w:szCs w:val="22"/>
        </w:rPr>
        <w:t xml:space="preserve"> </w:t>
      </w:r>
      <w:r w:rsidR="00F82C03" w:rsidRPr="00A52E6F">
        <w:rPr>
          <w:rFonts w:ascii="Arial" w:hAnsi="Arial" w:cs="Arial"/>
          <w:b/>
          <w:bCs/>
          <w:szCs w:val="22"/>
        </w:rPr>
        <w:t>zł</w:t>
      </w:r>
      <w:r w:rsidR="00F82C03">
        <w:rPr>
          <w:rFonts w:ascii="Arial" w:hAnsi="Arial" w:cs="Arial"/>
          <w:b/>
          <w:bCs/>
          <w:szCs w:val="22"/>
        </w:rPr>
        <w:t>.</w:t>
      </w:r>
      <w:r w:rsidR="00F82C03" w:rsidRPr="00A52E6F">
        <w:rPr>
          <w:rFonts w:ascii="Arial" w:hAnsi="Arial" w:cs="Arial"/>
          <w:b/>
          <w:szCs w:val="22"/>
        </w:rPr>
        <w:t xml:space="preserve"> </w:t>
      </w:r>
    </w:p>
    <w:p w14:paraId="1C28029F" w14:textId="78885C67" w:rsidR="008410AC" w:rsidRPr="000B6062" w:rsidRDefault="0010764C" w:rsidP="0010764C">
      <w:pPr>
        <w:pStyle w:val="Tekstpodstawowy31"/>
        <w:widowControl w:val="0"/>
        <w:numPr>
          <w:ilvl w:val="0"/>
          <w:numId w:val="25"/>
        </w:numPr>
        <w:tabs>
          <w:tab w:val="left" w:pos="426"/>
          <w:tab w:val="left" w:pos="4536"/>
        </w:tabs>
        <w:spacing w:after="60"/>
        <w:contextualSpacing/>
        <w:jc w:val="both"/>
        <w:rPr>
          <w:rFonts w:ascii="Arial" w:hAnsi="Arial" w:cs="Arial"/>
          <w:b/>
          <w:szCs w:val="22"/>
        </w:rPr>
      </w:pPr>
      <w:r w:rsidRPr="0010764C">
        <w:rPr>
          <w:rFonts w:ascii="Arial" w:hAnsi="Arial" w:cs="Arial"/>
          <w:bCs/>
          <w:szCs w:val="22"/>
        </w:rPr>
        <w:t>Na</w:t>
      </w:r>
      <w:r>
        <w:rPr>
          <w:rFonts w:ascii="Arial" w:hAnsi="Arial" w:cs="Arial"/>
          <w:b/>
          <w:szCs w:val="22"/>
        </w:rPr>
        <w:t xml:space="preserve"> </w:t>
      </w:r>
      <w:r w:rsidR="008410AC" w:rsidRPr="00A52E6F">
        <w:rPr>
          <w:rFonts w:ascii="Arial" w:hAnsi="Arial" w:cs="Arial"/>
          <w:szCs w:val="22"/>
        </w:rPr>
        <w:t>wynagrodzenie wskazane w ust. 1 składa się:</w:t>
      </w:r>
    </w:p>
    <w:p w14:paraId="27B2FFBE" w14:textId="01CEECBE" w:rsidR="002310A4" w:rsidRPr="005438D5" w:rsidRDefault="008410AC" w:rsidP="000D4781">
      <w:pPr>
        <w:pStyle w:val="Tekstpodstawowy31"/>
        <w:widowControl w:val="0"/>
        <w:numPr>
          <w:ilvl w:val="0"/>
          <w:numId w:val="27"/>
        </w:numPr>
        <w:tabs>
          <w:tab w:val="left" w:pos="851"/>
        </w:tabs>
        <w:suppressAutoHyphens w:val="0"/>
        <w:spacing w:after="60"/>
        <w:ind w:left="850" w:hanging="425"/>
        <w:contextualSpacing/>
        <w:jc w:val="both"/>
        <w:rPr>
          <w:rFonts w:ascii="Arial" w:hAnsi="Arial" w:cs="Arial"/>
          <w:szCs w:val="22"/>
        </w:rPr>
      </w:pPr>
      <w:r w:rsidRPr="00A52E6F">
        <w:rPr>
          <w:rFonts w:ascii="Arial" w:hAnsi="Arial" w:cs="Arial"/>
          <w:szCs w:val="22"/>
        </w:rPr>
        <w:t xml:space="preserve">wynagrodzenie </w:t>
      </w:r>
      <w:r w:rsidR="007A3305">
        <w:rPr>
          <w:rFonts w:ascii="Arial" w:hAnsi="Arial" w:cs="Arial"/>
          <w:szCs w:val="22"/>
        </w:rPr>
        <w:t>ryczałtowe</w:t>
      </w:r>
      <w:r w:rsidR="0010764C">
        <w:rPr>
          <w:rFonts w:ascii="Arial" w:hAnsi="Arial" w:cs="Arial"/>
          <w:szCs w:val="22"/>
        </w:rPr>
        <w:t xml:space="preserve"> </w:t>
      </w:r>
      <w:r w:rsidRPr="00A52E6F">
        <w:rPr>
          <w:rFonts w:ascii="Arial" w:hAnsi="Arial" w:cs="Arial"/>
          <w:szCs w:val="22"/>
        </w:rPr>
        <w:t xml:space="preserve">za wykonanie Przedmiotu umowy w zakresie </w:t>
      </w:r>
      <w:r w:rsidRPr="00D21CD9">
        <w:rPr>
          <w:rFonts w:ascii="Arial" w:hAnsi="Arial" w:cs="Arial"/>
          <w:szCs w:val="22"/>
        </w:rPr>
        <w:t>objętym przegląd</w:t>
      </w:r>
      <w:r w:rsidR="00574D36">
        <w:rPr>
          <w:rFonts w:ascii="Arial" w:hAnsi="Arial" w:cs="Arial"/>
          <w:szCs w:val="22"/>
        </w:rPr>
        <w:t>em</w:t>
      </w:r>
      <w:r w:rsidRPr="00D21CD9">
        <w:rPr>
          <w:rFonts w:ascii="Arial" w:hAnsi="Arial" w:cs="Arial"/>
          <w:szCs w:val="22"/>
        </w:rPr>
        <w:t xml:space="preserve"> eksploatacyjn</w:t>
      </w:r>
      <w:r w:rsidR="00574D36">
        <w:rPr>
          <w:rFonts w:ascii="Arial" w:hAnsi="Arial" w:cs="Arial"/>
          <w:szCs w:val="22"/>
        </w:rPr>
        <w:t>ym</w:t>
      </w:r>
      <w:r w:rsidR="00B71144">
        <w:rPr>
          <w:rFonts w:ascii="Arial" w:hAnsi="Arial" w:cs="Arial"/>
          <w:szCs w:val="22"/>
        </w:rPr>
        <w:t xml:space="preserve"> </w:t>
      </w:r>
      <w:r w:rsidRPr="00D21CD9">
        <w:rPr>
          <w:rFonts w:ascii="Arial" w:hAnsi="Arial" w:cs="Arial"/>
          <w:szCs w:val="22"/>
        </w:rPr>
        <w:t>Urządzeń</w:t>
      </w:r>
      <w:r w:rsidRPr="00A52E6F">
        <w:rPr>
          <w:rFonts w:ascii="Arial" w:hAnsi="Arial" w:cs="Arial"/>
          <w:szCs w:val="22"/>
        </w:rPr>
        <w:t>, w kwocie</w:t>
      </w:r>
      <w:r w:rsidRPr="00A52E6F">
        <w:rPr>
          <w:rFonts w:ascii="Arial" w:hAnsi="Arial" w:cs="Arial"/>
          <w:bCs/>
          <w:szCs w:val="22"/>
        </w:rPr>
        <w:t>:</w:t>
      </w:r>
      <w:r w:rsidR="00302BC4">
        <w:rPr>
          <w:rFonts w:ascii="Arial" w:hAnsi="Arial" w:cs="Arial"/>
          <w:szCs w:val="22"/>
        </w:rPr>
        <w:t xml:space="preserve"> </w:t>
      </w:r>
      <w:r w:rsidR="002310A4" w:rsidRPr="00EA40F3">
        <w:rPr>
          <w:rFonts w:ascii="Arial" w:hAnsi="Arial" w:cs="Arial"/>
          <w:b/>
          <w:bCs/>
          <w:szCs w:val="22"/>
        </w:rPr>
        <w:t>brutto:</w:t>
      </w:r>
      <w:r w:rsidR="002310A4">
        <w:rPr>
          <w:rFonts w:ascii="Arial" w:hAnsi="Arial" w:cs="Arial"/>
          <w:b/>
          <w:bCs/>
          <w:szCs w:val="22"/>
        </w:rPr>
        <w:t xml:space="preserve"> </w:t>
      </w:r>
      <w:r w:rsidR="00706F92">
        <w:rPr>
          <w:rFonts w:ascii="Arial" w:hAnsi="Arial" w:cs="Arial"/>
          <w:b/>
          <w:bCs/>
          <w:szCs w:val="22"/>
        </w:rPr>
        <w:t>………</w:t>
      </w:r>
      <w:r w:rsidR="002310A4">
        <w:rPr>
          <w:rFonts w:ascii="Arial" w:hAnsi="Arial" w:cs="Arial"/>
          <w:b/>
          <w:bCs/>
          <w:szCs w:val="22"/>
        </w:rPr>
        <w:t xml:space="preserve"> </w:t>
      </w:r>
      <w:r w:rsidR="002310A4" w:rsidRPr="00EA40F3">
        <w:rPr>
          <w:rFonts w:ascii="Arial" w:hAnsi="Arial" w:cs="Arial"/>
          <w:b/>
          <w:bCs/>
          <w:szCs w:val="22"/>
        </w:rPr>
        <w:t>zł</w:t>
      </w:r>
      <w:r w:rsidR="00706F92">
        <w:rPr>
          <w:rFonts w:ascii="Arial" w:hAnsi="Arial" w:cs="Arial"/>
          <w:b/>
          <w:bCs/>
          <w:szCs w:val="22"/>
        </w:rPr>
        <w:t>.</w:t>
      </w:r>
      <w:r w:rsidR="002310A4" w:rsidRPr="00EA40F3">
        <w:rPr>
          <w:rFonts w:ascii="Arial" w:hAnsi="Arial" w:cs="Arial"/>
          <w:szCs w:val="22"/>
        </w:rPr>
        <w:t>,</w:t>
      </w:r>
      <w:r w:rsidR="002310A4" w:rsidRPr="00EA40F3">
        <w:rPr>
          <w:rFonts w:ascii="Arial" w:hAnsi="Arial" w:cs="Arial"/>
          <w:b/>
          <w:szCs w:val="22"/>
        </w:rPr>
        <w:t xml:space="preserve"> </w:t>
      </w:r>
      <w:r w:rsidR="002310A4" w:rsidRPr="00EA40F3">
        <w:rPr>
          <w:rFonts w:ascii="Arial" w:hAnsi="Arial" w:cs="Arial"/>
          <w:szCs w:val="22"/>
        </w:rPr>
        <w:t xml:space="preserve">w tym </w:t>
      </w:r>
      <w:r w:rsidR="002310A4" w:rsidRPr="00EA40F3">
        <w:rPr>
          <w:rFonts w:ascii="Arial" w:hAnsi="Arial" w:cs="Arial"/>
          <w:b/>
          <w:szCs w:val="22"/>
        </w:rPr>
        <w:t>netto:</w:t>
      </w:r>
      <w:r w:rsidR="002310A4">
        <w:rPr>
          <w:rFonts w:ascii="Arial" w:hAnsi="Arial" w:cs="Arial"/>
          <w:b/>
          <w:szCs w:val="22"/>
        </w:rPr>
        <w:t xml:space="preserve"> </w:t>
      </w:r>
      <w:r w:rsidR="00706F92">
        <w:rPr>
          <w:rFonts w:ascii="Arial" w:hAnsi="Arial" w:cs="Arial"/>
          <w:b/>
          <w:szCs w:val="22"/>
        </w:rPr>
        <w:t>………….</w:t>
      </w:r>
      <w:r w:rsidR="002310A4">
        <w:rPr>
          <w:rFonts w:ascii="Arial" w:hAnsi="Arial" w:cs="Arial"/>
          <w:b/>
          <w:szCs w:val="22"/>
        </w:rPr>
        <w:t xml:space="preserve"> </w:t>
      </w:r>
      <w:r w:rsidR="002310A4">
        <w:rPr>
          <w:rFonts w:ascii="Arial" w:hAnsi="Arial" w:cs="Arial"/>
          <w:b/>
          <w:bCs/>
          <w:szCs w:val="22"/>
        </w:rPr>
        <w:t>z</w:t>
      </w:r>
      <w:r w:rsidR="002310A4" w:rsidRPr="00EA40F3">
        <w:rPr>
          <w:rFonts w:ascii="Arial" w:hAnsi="Arial" w:cs="Arial"/>
          <w:b/>
          <w:bCs/>
          <w:szCs w:val="22"/>
        </w:rPr>
        <w:t>ł</w:t>
      </w:r>
      <w:r w:rsidR="002310A4">
        <w:rPr>
          <w:rFonts w:ascii="Arial" w:hAnsi="Arial" w:cs="Arial"/>
          <w:b/>
          <w:bCs/>
          <w:szCs w:val="22"/>
        </w:rPr>
        <w:t>.</w:t>
      </w:r>
      <w:r w:rsidR="002310A4" w:rsidRPr="00EA40F3">
        <w:rPr>
          <w:rFonts w:ascii="Arial" w:hAnsi="Arial" w:cs="Arial"/>
          <w:szCs w:val="22"/>
        </w:rPr>
        <w:t>,</w:t>
      </w:r>
      <w:r w:rsidR="002310A4" w:rsidRPr="00EA40F3">
        <w:rPr>
          <w:rFonts w:ascii="Arial" w:hAnsi="Arial" w:cs="Arial"/>
          <w:b/>
          <w:szCs w:val="22"/>
        </w:rPr>
        <w:t xml:space="preserve"> </w:t>
      </w:r>
      <w:r w:rsidR="002310A4" w:rsidRPr="00EA40F3">
        <w:rPr>
          <w:rFonts w:ascii="Arial" w:hAnsi="Arial" w:cs="Arial"/>
          <w:szCs w:val="22"/>
        </w:rPr>
        <w:t xml:space="preserve">plus </w:t>
      </w:r>
      <w:r w:rsidR="002310A4" w:rsidRPr="00D21CD9">
        <w:rPr>
          <w:rFonts w:ascii="Arial" w:hAnsi="Arial" w:cs="Arial"/>
          <w:bCs/>
          <w:szCs w:val="22"/>
        </w:rPr>
        <w:t>podatek VAT</w:t>
      </w:r>
      <w:r w:rsidR="002310A4" w:rsidRPr="00EA40F3">
        <w:rPr>
          <w:rFonts w:ascii="Arial" w:hAnsi="Arial" w:cs="Arial"/>
          <w:szCs w:val="22"/>
        </w:rPr>
        <w:t xml:space="preserve"> wg obowiązujących przepisów – zgodnie ze stanem prawnym na dzień zawarcia Umowy podatek VAT wynosi </w:t>
      </w:r>
      <w:r w:rsidR="00706F92">
        <w:rPr>
          <w:rFonts w:ascii="Arial" w:hAnsi="Arial" w:cs="Arial"/>
          <w:b/>
          <w:szCs w:val="22"/>
        </w:rPr>
        <w:t>…..</w:t>
      </w:r>
      <w:r w:rsidR="002310A4" w:rsidRPr="00EA40F3">
        <w:rPr>
          <w:rFonts w:ascii="Arial" w:hAnsi="Arial" w:cs="Arial"/>
          <w:b/>
          <w:szCs w:val="22"/>
        </w:rPr>
        <w:t xml:space="preserve"> %</w:t>
      </w:r>
      <w:r w:rsidR="002310A4" w:rsidRPr="00EA40F3">
        <w:rPr>
          <w:rFonts w:ascii="Arial" w:hAnsi="Arial" w:cs="Arial"/>
          <w:szCs w:val="22"/>
        </w:rPr>
        <w:t xml:space="preserve">, czyli </w:t>
      </w:r>
      <w:r w:rsidR="00706F92">
        <w:rPr>
          <w:rFonts w:ascii="Arial" w:hAnsi="Arial" w:cs="Arial"/>
          <w:b/>
          <w:bCs/>
          <w:szCs w:val="22"/>
        </w:rPr>
        <w:t>………..</w:t>
      </w:r>
      <w:r w:rsidR="002310A4">
        <w:rPr>
          <w:rFonts w:ascii="Arial" w:hAnsi="Arial" w:cs="Arial"/>
          <w:b/>
          <w:bCs/>
          <w:szCs w:val="22"/>
        </w:rPr>
        <w:t xml:space="preserve"> zł.</w:t>
      </w:r>
      <w:r w:rsidR="002310A4" w:rsidRPr="00EA40F3">
        <w:rPr>
          <w:rFonts w:ascii="Arial" w:hAnsi="Arial" w:cs="Arial"/>
          <w:b/>
          <w:szCs w:val="22"/>
        </w:rPr>
        <w:t xml:space="preserve"> </w:t>
      </w:r>
    </w:p>
    <w:p w14:paraId="20F3A0D9" w14:textId="63C6A3A5" w:rsidR="005438D5" w:rsidRPr="00ED12F7" w:rsidRDefault="005438D5" w:rsidP="00ED12F7">
      <w:pPr>
        <w:pStyle w:val="Tekstpodstawowy31"/>
        <w:widowControl w:val="0"/>
        <w:tabs>
          <w:tab w:val="left" w:pos="851"/>
        </w:tabs>
        <w:suppressAutoHyphens w:val="0"/>
        <w:spacing w:after="60"/>
        <w:ind w:left="850"/>
        <w:contextualSpacing/>
        <w:jc w:val="both"/>
        <w:rPr>
          <w:rFonts w:ascii="Arial" w:hAnsi="Arial" w:cs="Arial"/>
          <w:bCs/>
          <w:szCs w:val="22"/>
        </w:rPr>
      </w:pPr>
      <w:r w:rsidRPr="00ED12F7">
        <w:rPr>
          <w:rFonts w:ascii="Arial" w:hAnsi="Arial" w:cs="Arial"/>
          <w:bCs/>
          <w:szCs w:val="22"/>
        </w:rPr>
        <w:t xml:space="preserve">- cena ryczałtowa przeglądu eksploatacyjnego </w:t>
      </w:r>
      <w:r w:rsidR="00DF5234">
        <w:rPr>
          <w:rFonts w:ascii="Arial" w:hAnsi="Arial" w:cs="Arial"/>
          <w:bCs/>
          <w:szCs w:val="22"/>
        </w:rPr>
        <w:t>U</w:t>
      </w:r>
      <w:r w:rsidR="00ED12F7" w:rsidRPr="00ED12F7">
        <w:rPr>
          <w:rFonts w:ascii="Arial" w:hAnsi="Arial" w:cs="Arial"/>
          <w:bCs/>
          <w:szCs w:val="22"/>
        </w:rPr>
        <w:t xml:space="preserve">rządzeń </w:t>
      </w:r>
      <w:r w:rsidRPr="00ED12F7">
        <w:rPr>
          <w:rFonts w:ascii="Arial" w:hAnsi="Arial" w:cs="Arial"/>
          <w:bCs/>
          <w:szCs w:val="22"/>
        </w:rPr>
        <w:t>jest stała i będzie obowiązywała</w:t>
      </w:r>
      <w:r w:rsidR="00ED12F7" w:rsidRPr="00ED12F7">
        <w:rPr>
          <w:rFonts w:ascii="Arial" w:hAnsi="Arial" w:cs="Arial"/>
          <w:bCs/>
          <w:szCs w:val="22"/>
        </w:rPr>
        <w:t xml:space="preserve"> </w:t>
      </w:r>
      <w:r w:rsidRPr="00ED12F7">
        <w:rPr>
          <w:rFonts w:ascii="Arial" w:hAnsi="Arial" w:cs="Arial"/>
          <w:bCs/>
          <w:szCs w:val="22"/>
        </w:rPr>
        <w:t>w całym okresie, na jaki została zawarta Umowa.</w:t>
      </w:r>
    </w:p>
    <w:p w14:paraId="014904C9" w14:textId="77777777" w:rsidR="00CE5CFA" w:rsidRPr="00CE5CFA" w:rsidRDefault="00D26A97" w:rsidP="00D26A97">
      <w:pPr>
        <w:pStyle w:val="Akapitzlist"/>
        <w:numPr>
          <w:ilvl w:val="0"/>
          <w:numId w:val="27"/>
        </w:numPr>
        <w:suppressAutoHyphens w:val="0"/>
        <w:spacing w:after="60" w:line="271" w:lineRule="auto"/>
        <w:jc w:val="both"/>
        <w:rPr>
          <w:rFonts w:ascii="Arial" w:hAnsi="Arial" w:cs="Arial"/>
        </w:rPr>
      </w:pPr>
      <w:r>
        <w:rPr>
          <w:rFonts w:ascii="Arial" w:hAnsi="Arial" w:cs="Arial"/>
        </w:rPr>
        <w:t>w</w:t>
      </w:r>
      <w:r w:rsidR="008410AC" w:rsidRPr="00D26A97">
        <w:rPr>
          <w:rFonts w:ascii="Arial" w:hAnsi="Arial" w:cs="Arial"/>
        </w:rPr>
        <w:t xml:space="preserve">ynagrodzenie </w:t>
      </w:r>
      <w:r w:rsidR="00264983" w:rsidRPr="00D26A97">
        <w:rPr>
          <w:rFonts w:ascii="Arial" w:hAnsi="Arial" w:cs="Arial"/>
        </w:rPr>
        <w:t xml:space="preserve">maksymalne </w:t>
      </w:r>
      <w:r w:rsidR="008410AC" w:rsidRPr="00D26A97">
        <w:rPr>
          <w:rFonts w:ascii="Arial" w:hAnsi="Arial" w:cs="Arial"/>
        </w:rPr>
        <w:t>za wykonanie Przedmiotu umowy w zakresie objętym serwisem, tj.</w:t>
      </w:r>
      <w:r w:rsidR="00EA40F3" w:rsidRPr="00D26A97">
        <w:rPr>
          <w:rFonts w:ascii="Arial" w:hAnsi="Arial" w:cs="Arial"/>
        </w:rPr>
        <w:t xml:space="preserve"> </w:t>
      </w:r>
      <w:r w:rsidR="008410AC" w:rsidRPr="00D26A97">
        <w:rPr>
          <w:rFonts w:ascii="Arial" w:hAnsi="Arial" w:cs="Arial"/>
        </w:rPr>
        <w:t>usuwaniem awarii i wykonywaniem bieżących napraw Urządzeń,</w:t>
      </w:r>
      <w:r w:rsidR="008410AC" w:rsidRPr="00D26A97">
        <w:rPr>
          <w:rFonts w:ascii="Arial" w:hAnsi="Arial" w:cs="Arial"/>
          <w:b/>
          <w:bCs/>
        </w:rPr>
        <w:t xml:space="preserve"> </w:t>
      </w:r>
      <w:r w:rsidR="008410AC" w:rsidRPr="00D26A97">
        <w:rPr>
          <w:rFonts w:ascii="Arial" w:hAnsi="Arial" w:cs="Arial"/>
          <w:bCs/>
        </w:rPr>
        <w:t>w kwocie:</w:t>
      </w:r>
      <w:r w:rsidR="00D87266" w:rsidRPr="00D26A97">
        <w:rPr>
          <w:rFonts w:ascii="Arial" w:hAnsi="Arial" w:cs="Arial"/>
          <w:b/>
          <w:bCs/>
        </w:rPr>
        <w:t xml:space="preserve"> </w:t>
      </w:r>
      <w:r w:rsidR="00D87266" w:rsidRPr="00D26A97">
        <w:rPr>
          <w:rFonts w:ascii="Arial" w:hAnsi="Arial" w:cs="Arial"/>
          <w:b/>
          <w:bCs/>
        </w:rPr>
        <w:lastRenderedPageBreak/>
        <w:t xml:space="preserve">brutto: </w:t>
      </w:r>
      <w:r w:rsidR="00706F92" w:rsidRPr="00D26A97">
        <w:rPr>
          <w:rFonts w:ascii="Arial" w:hAnsi="Arial" w:cs="Arial"/>
          <w:b/>
          <w:bCs/>
        </w:rPr>
        <w:t>………..</w:t>
      </w:r>
      <w:r w:rsidR="00D87266" w:rsidRPr="00D26A97">
        <w:rPr>
          <w:rFonts w:ascii="Arial" w:hAnsi="Arial" w:cs="Arial"/>
          <w:b/>
          <w:bCs/>
        </w:rPr>
        <w:t> zł.</w:t>
      </w:r>
      <w:r w:rsidR="00D87266" w:rsidRPr="00D26A97">
        <w:rPr>
          <w:rFonts w:ascii="Arial" w:hAnsi="Arial" w:cs="Arial"/>
        </w:rPr>
        <w:t>,</w:t>
      </w:r>
      <w:r w:rsidR="00D87266" w:rsidRPr="00D26A97">
        <w:rPr>
          <w:rFonts w:ascii="Arial" w:hAnsi="Arial" w:cs="Arial"/>
          <w:b/>
        </w:rPr>
        <w:t xml:space="preserve"> </w:t>
      </w:r>
      <w:r w:rsidR="00D87266" w:rsidRPr="00D26A97">
        <w:rPr>
          <w:rFonts w:ascii="Arial" w:hAnsi="Arial" w:cs="Arial"/>
        </w:rPr>
        <w:t xml:space="preserve">w tym </w:t>
      </w:r>
      <w:r w:rsidR="00D87266" w:rsidRPr="00D26A97">
        <w:rPr>
          <w:rFonts w:ascii="Arial" w:hAnsi="Arial" w:cs="Arial"/>
          <w:b/>
        </w:rPr>
        <w:t xml:space="preserve">netto: </w:t>
      </w:r>
      <w:r w:rsidR="00706F92" w:rsidRPr="00D26A97">
        <w:rPr>
          <w:rFonts w:ascii="Arial" w:hAnsi="Arial" w:cs="Arial"/>
          <w:b/>
          <w:bCs/>
        </w:rPr>
        <w:t>………</w:t>
      </w:r>
      <w:r w:rsidR="00D87266" w:rsidRPr="00D26A97">
        <w:rPr>
          <w:rFonts w:ascii="Arial" w:hAnsi="Arial" w:cs="Arial"/>
          <w:b/>
          <w:bCs/>
        </w:rPr>
        <w:t xml:space="preserve"> zł.</w:t>
      </w:r>
      <w:r w:rsidR="00D87266" w:rsidRPr="00D26A97">
        <w:rPr>
          <w:rFonts w:ascii="Arial" w:hAnsi="Arial" w:cs="Arial"/>
        </w:rPr>
        <w:t>,</w:t>
      </w:r>
      <w:r w:rsidR="00D87266" w:rsidRPr="00D26A97">
        <w:rPr>
          <w:rFonts w:ascii="Arial" w:hAnsi="Arial" w:cs="Arial"/>
          <w:b/>
        </w:rPr>
        <w:t xml:space="preserve"> </w:t>
      </w:r>
      <w:r w:rsidR="00D87266" w:rsidRPr="00D26A97">
        <w:rPr>
          <w:rFonts w:ascii="Arial" w:hAnsi="Arial" w:cs="Arial"/>
        </w:rPr>
        <w:t xml:space="preserve">plus </w:t>
      </w:r>
      <w:r w:rsidR="00D87266" w:rsidRPr="00D26A97">
        <w:rPr>
          <w:rFonts w:ascii="Arial" w:hAnsi="Arial" w:cs="Arial"/>
          <w:bCs/>
        </w:rPr>
        <w:t>podatek VAT</w:t>
      </w:r>
      <w:r w:rsidR="00D87266" w:rsidRPr="00D26A97">
        <w:rPr>
          <w:rFonts w:ascii="Arial" w:hAnsi="Arial" w:cs="Arial"/>
        </w:rPr>
        <w:t xml:space="preserve"> wg obowiązujących przepisów – zgodnie ze stanem prawnym na dzień zawarcia Umowy podatek VAT wynosi </w:t>
      </w:r>
      <w:r w:rsidR="00706F92" w:rsidRPr="00D26A97">
        <w:rPr>
          <w:rFonts w:ascii="Arial" w:hAnsi="Arial" w:cs="Arial"/>
          <w:b/>
          <w:bCs/>
        </w:rPr>
        <w:t>….</w:t>
      </w:r>
      <w:r w:rsidR="00D87266" w:rsidRPr="00D26A97">
        <w:rPr>
          <w:rFonts w:ascii="Arial" w:hAnsi="Arial" w:cs="Arial"/>
          <w:b/>
          <w:bCs/>
        </w:rPr>
        <w:t xml:space="preserve"> </w:t>
      </w:r>
      <w:r w:rsidR="00D87266" w:rsidRPr="00D26A97">
        <w:rPr>
          <w:rFonts w:ascii="Arial" w:hAnsi="Arial" w:cs="Arial"/>
          <w:b/>
        </w:rPr>
        <w:t>%</w:t>
      </w:r>
      <w:r w:rsidR="00D87266" w:rsidRPr="00D26A97">
        <w:rPr>
          <w:rFonts w:ascii="Arial" w:hAnsi="Arial" w:cs="Arial"/>
        </w:rPr>
        <w:t xml:space="preserve">, czyli: </w:t>
      </w:r>
      <w:r w:rsidR="00706F92" w:rsidRPr="00D26A97">
        <w:rPr>
          <w:rFonts w:ascii="Arial" w:hAnsi="Arial" w:cs="Arial"/>
          <w:b/>
          <w:bCs/>
        </w:rPr>
        <w:t>……..</w:t>
      </w:r>
      <w:r w:rsidR="00D87266" w:rsidRPr="00D26A97">
        <w:rPr>
          <w:rFonts w:ascii="Arial" w:hAnsi="Arial" w:cs="Arial"/>
          <w:b/>
          <w:bCs/>
        </w:rPr>
        <w:t> zł.</w:t>
      </w:r>
      <w:r w:rsidR="00D87266" w:rsidRPr="00D26A97">
        <w:rPr>
          <w:rFonts w:ascii="Arial" w:hAnsi="Arial" w:cs="Arial"/>
          <w:b/>
        </w:rPr>
        <w:t xml:space="preserve"> </w:t>
      </w:r>
    </w:p>
    <w:p w14:paraId="332AA67D" w14:textId="77777777" w:rsidR="008410AC" w:rsidRPr="00EA5F68" w:rsidRDefault="008410AC" w:rsidP="000D4781">
      <w:pPr>
        <w:pStyle w:val="Tekstpodstawowy31"/>
        <w:widowControl w:val="0"/>
        <w:numPr>
          <w:ilvl w:val="0"/>
          <w:numId w:val="25"/>
        </w:numPr>
        <w:tabs>
          <w:tab w:val="left" w:pos="4536"/>
        </w:tabs>
        <w:suppressAutoHyphens w:val="0"/>
        <w:spacing w:after="60"/>
        <w:contextualSpacing/>
        <w:jc w:val="both"/>
        <w:rPr>
          <w:rFonts w:ascii="Arial" w:hAnsi="Arial" w:cs="Arial"/>
          <w:szCs w:val="22"/>
        </w:rPr>
      </w:pPr>
      <w:r w:rsidRPr="00EA5F68">
        <w:rPr>
          <w:rFonts w:ascii="Arial" w:hAnsi="Arial" w:cs="Arial"/>
          <w:szCs w:val="22"/>
        </w:rPr>
        <w:t>Strony dokonają rozliczenia każdorazowo po zrealizowaniu przez Wykonawcę Zlecenia diagnostyki i naprawy zgodnie z warunkami Umowy, przy zachowaniu następujących zasad:</w:t>
      </w:r>
    </w:p>
    <w:p w14:paraId="22C18EEF" w14:textId="34A29EC0" w:rsidR="00E6197F" w:rsidRPr="00D65FF0" w:rsidRDefault="008410AC" w:rsidP="00D65FF0">
      <w:pPr>
        <w:pStyle w:val="Tekstpodstawowy31"/>
        <w:widowControl w:val="0"/>
        <w:numPr>
          <w:ilvl w:val="0"/>
          <w:numId w:val="28"/>
        </w:numPr>
        <w:tabs>
          <w:tab w:val="left" w:pos="851"/>
        </w:tabs>
        <w:suppressAutoHyphens w:val="0"/>
        <w:spacing w:after="60"/>
        <w:ind w:left="851"/>
        <w:jc w:val="both"/>
        <w:rPr>
          <w:rFonts w:ascii="Arial" w:hAnsi="Arial" w:cs="Arial"/>
          <w:b/>
          <w:bCs/>
          <w:szCs w:val="22"/>
        </w:rPr>
      </w:pPr>
      <w:r w:rsidRPr="00EA5F68">
        <w:rPr>
          <w:rFonts w:ascii="Arial" w:hAnsi="Arial" w:cs="Arial"/>
          <w:szCs w:val="22"/>
        </w:rPr>
        <w:t xml:space="preserve">wynagrodzenie netto za zrealizowanie danego Zlecenia zostanie wyliczone przez Wykonawcę na podstawie </w:t>
      </w:r>
      <w:r w:rsidR="0062077F" w:rsidRPr="00316451">
        <w:rPr>
          <w:rFonts w:ascii="Arial" w:hAnsi="Arial" w:cs="Arial"/>
          <w:szCs w:val="22"/>
        </w:rPr>
        <w:t xml:space="preserve">cen </w:t>
      </w:r>
      <w:r w:rsidR="00BA3EA1" w:rsidRPr="00316451">
        <w:rPr>
          <w:rFonts w:ascii="Arial" w:hAnsi="Arial" w:cs="Arial"/>
          <w:szCs w:val="22"/>
        </w:rPr>
        <w:t>wynikając</w:t>
      </w:r>
      <w:r w:rsidR="0062077F" w:rsidRPr="00316451">
        <w:rPr>
          <w:rFonts w:ascii="Arial" w:hAnsi="Arial" w:cs="Arial"/>
          <w:szCs w:val="22"/>
        </w:rPr>
        <w:t>ych</w:t>
      </w:r>
      <w:r w:rsidR="00BA3EA1" w:rsidRPr="00316451">
        <w:rPr>
          <w:rFonts w:ascii="Arial" w:hAnsi="Arial" w:cs="Arial"/>
          <w:szCs w:val="22"/>
        </w:rPr>
        <w:t xml:space="preserve"> z cennika stanowiącego </w:t>
      </w:r>
      <w:r w:rsidR="008D192A" w:rsidRPr="00316451">
        <w:rPr>
          <w:rFonts w:ascii="Arial" w:hAnsi="Arial" w:cs="Arial"/>
          <w:b/>
          <w:bCs/>
          <w:szCs w:val="22"/>
        </w:rPr>
        <w:t>Z</w:t>
      </w:r>
      <w:r w:rsidR="00BA3EA1" w:rsidRPr="00316451">
        <w:rPr>
          <w:rFonts w:ascii="Arial" w:hAnsi="Arial" w:cs="Arial"/>
          <w:b/>
          <w:bCs/>
          <w:szCs w:val="22"/>
        </w:rPr>
        <w:t>ałącznik nr 1 do Umowy</w:t>
      </w:r>
      <w:r w:rsidR="00316451" w:rsidRPr="00316451">
        <w:rPr>
          <w:rFonts w:ascii="Arial" w:hAnsi="Arial" w:cs="Arial"/>
          <w:b/>
          <w:bCs/>
          <w:szCs w:val="22"/>
        </w:rPr>
        <w:t>.</w:t>
      </w:r>
    </w:p>
    <w:p w14:paraId="2339F923" w14:textId="449F2B2D" w:rsidR="008410AC" w:rsidRPr="00235B92" w:rsidRDefault="008410AC" w:rsidP="000D4781">
      <w:pPr>
        <w:pStyle w:val="Tekstpodstawowy31"/>
        <w:widowControl w:val="0"/>
        <w:numPr>
          <w:ilvl w:val="0"/>
          <w:numId w:val="28"/>
        </w:numPr>
        <w:tabs>
          <w:tab w:val="left" w:pos="851"/>
        </w:tabs>
        <w:suppressAutoHyphens w:val="0"/>
        <w:spacing w:after="60"/>
        <w:ind w:left="851"/>
        <w:jc w:val="both"/>
        <w:rPr>
          <w:rFonts w:ascii="Arial" w:hAnsi="Arial" w:cs="Arial"/>
          <w:szCs w:val="22"/>
        </w:rPr>
      </w:pPr>
      <w:r w:rsidRPr="00396A52">
        <w:rPr>
          <w:rFonts w:ascii="Arial" w:hAnsi="Arial" w:cs="Arial"/>
          <w:szCs w:val="22"/>
        </w:rPr>
        <w:t>Rozliczenie</w:t>
      </w:r>
      <w:r w:rsidRPr="00235B92">
        <w:rPr>
          <w:rFonts w:ascii="Arial" w:hAnsi="Arial" w:cs="Arial"/>
          <w:szCs w:val="22"/>
        </w:rPr>
        <w:t xml:space="preserve"> usługi w zakresie naprawy </w:t>
      </w:r>
      <w:r w:rsidR="00396A52">
        <w:rPr>
          <w:rFonts w:ascii="Arial" w:hAnsi="Arial" w:cs="Arial"/>
          <w:szCs w:val="22"/>
        </w:rPr>
        <w:t xml:space="preserve">Urządzeń </w:t>
      </w:r>
      <w:r w:rsidRPr="00235B92">
        <w:rPr>
          <w:rFonts w:ascii="Arial" w:hAnsi="Arial" w:cs="Arial"/>
          <w:szCs w:val="22"/>
        </w:rPr>
        <w:t>następować będzie po zrealizowaniu Zlecenia, jednak nie częściej niż raz w miesiącu,</w:t>
      </w:r>
    </w:p>
    <w:p w14:paraId="021775CE" w14:textId="2CE4F3CD" w:rsidR="008410AC" w:rsidRPr="00235B92" w:rsidRDefault="008410AC" w:rsidP="000D4781">
      <w:pPr>
        <w:pStyle w:val="Tekstpodstawowy31"/>
        <w:widowControl w:val="0"/>
        <w:numPr>
          <w:ilvl w:val="0"/>
          <w:numId w:val="28"/>
        </w:numPr>
        <w:tabs>
          <w:tab w:val="left" w:pos="851"/>
        </w:tabs>
        <w:suppressAutoHyphens w:val="0"/>
        <w:spacing w:after="60"/>
        <w:ind w:left="851"/>
        <w:jc w:val="both"/>
        <w:rPr>
          <w:rFonts w:ascii="Arial" w:hAnsi="Arial" w:cs="Arial"/>
          <w:szCs w:val="22"/>
        </w:rPr>
      </w:pPr>
      <w:r w:rsidRPr="00235B92">
        <w:rPr>
          <w:rFonts w:ascii="Arial" w:hAnsi="Arial" w:cs="Arial"/>
          <w:szCs w:val="22"/>
        </w:rPr>
        <w:t xml:space="preserve">Wynagrodzenie za zrealizowanie danego Zlecenia płatne będzie </w:t>
      </w:r>
      <w:r w:rsidR="00FE5299">
        <w:rPr>
          <w:rFonts w:ascii="Arial" w:hAnsi="Arial" w:cs="Arial"/>
          <w:szCs w:val="22"/>
        </w:rPr>
        <w:t xml:space="preserve">każdorazowo </w:t>
      </w:r>
      <w:r w:rsidRPr="00235B92">
        <w:rPr>
          <w:rFonts w:ascii="Arial" w:hAnsi="Arial" w:cs="Arial"/>
          <w:szCs w:val="22"/>
        </w:rPr>
        <w:t>w terminie</w:t>
      </w:r>
      <w:r w:rsidR="005F180A">
        <w:rPr>
          <w:rFonts w:ascii="Arial" w:hAnsi="Arial" w:cs="Arial"/>
          <w:szCs w:val="22"/>
        </w:rPr>
        <w:t xml:space="preserve"> do</w:t>
      </w:r>
      <w:r w:rsidRPr="00235B92">
        <w:rPr>
          <w:rFonts w:ascii="Arial" w:hAnsi="Arial" w:cs="Arial"/>
          <w:szCs w:val="22"/>
        </w:rPr>
        <w:t xml:space="preserve"> </w:t>
      </w:r>
      <w:r w:rsidR="00717E84">
        <w:rPr>
          <w:rFonts w:ascii="Arial" w:hAnsi="Arial" w:cs="Arial"/>
          <w:b/>
          <w:szCs w:val="22"/>
        </w:rPr>
        <w:t>30</w:t>
      </w:r>
      <w:r w:rsidRPr="00235B92">
        <w:rPr>
          <w:rFonts w:ascii="Arial" w:hAnsi="Arial" w:cs="Arial"/>
          <w:b/>
          <w:szCs w:val="22"/>
        </w:rPr>
        <w:t xml:space="preserve"> dni</w:t>
      </w:r>
      <w:r w:rsidRPr="00235B92">
        <w:rPr>
          <w:rFonts w:ascii="Arial" w:hAnsi="Arial" w:cs="Arial"/>
          <w:szCs w:val="22"/>
        </w:rPr>
        <w:t xml:space="preserve"> od dnia otrzymania przez Zamawiającego prawidłowo wystawionej faktury przez Wykonawcę,</w:t>
      </w:r>
    </w:p>
    <w:p w14:paraId="590F1B41" w14:textId="0B3C557D" w:rsidR="008410AC" w:rsidRPr="00E27237" w:rsidRDefault="00FE5299" w:rsidP="000D4781">
      <w:pPr>
        <w:pStyle w:val="Tekstpodstawowy31"/>
        <w:widowControl w:val="0"/>
        <w:numPr>
          <w:ilvl w:val="0"/>
          <w:numId w:val="28"/>
        </w:numPr>
        <w:tabs>
          <w:tab w:val="left" w:pos="851"/>
        </w:tabs>
        <w:suppressAutoHyphens w:val="0"/>
        <w:spacing w:after="60"/>
        <w:ind w:left="851"/>
        <w:jc w:val="both"/>
        <w:rPr>
          <w:rFonts w:ascii="Arial" w:hAnsi="Arial" w:cs="Arial"/>
          <w:szCs w:val="22"/>
        </w:rPr>
      </w:pPr>
      <w:r>
        <w:rPr>
          <w:rFonts w:ascii="Arial" w:hAnsi="Arial" w:cs="Arial"/>
          <w:szCs w:val="22"/>
        </w:rPr>
        <w:t>P</w:t>
      </w:r>
      <w:r w:rsidR="008410AC" w:rsidRPr="00E27237">
        <w:rPr>
          <w:rFonts w:ascii="Arial" w:hAnsi="Arial" w:cs="Arial"/>
          <w:szCs w:val="22"/>
        </w:rPr>
        <w:t>odstaw</w:t>
      </w:r>
      <w:r>
        <w:rPr>
          <w:rFonts w:ascii="Arial" w:hAnsi="Arial" w:cs="Arial"/>
          <w:szCs w:val="22"/>
        </w:rPr>
        <w:t>ą</w:t>
      </w:r>
      <w:r w:rsidR="008410AC" w:rsidRPr="00E27237">
        <w:rPr>
          <w:rFonts w:ascii="Arial" w:hAnsi="Arial" w:cs="Arial"/>
          <w:szCs w:val="22"/>
        </w:rPr>
        <w:t xml:space="preserve"> do wystawienia faktury będzie stanowił </w:t>
      </w:r>
      <w:r w:rsidR="00D952CB">
        <w:rPr>
          <w:rFonts w:ascii="Arial" w:hAnsi="Arial" w:cs="Arial"/>
          <w:b/>
          <w:bCs/>
          <w:szCs w:val="22"/>
        </w:rPr>
        <w:t>Raport techniczny</w:t>
      </w:r>
      <w:r w:rsidR="008410AC" w:rsidRPr="00E27237">
        <w:rPr>
          <w:rFonts w:ascii="Arial" w:hAnsi="Arial" w:cs="Arial"/>
          <w:szCs w:val="22"/>
        </w:rPr>
        <w:t xml:space="preserve"> wskazany w § 5 ust. 1</w:t>
      </w:r>
      <w:r w:rsidR="00F539D6">
        <w:rPr>
          <w:rFonts w:ascii="Arial" w:hAnsi="Arial" w:cs="Arial"/>
          <w:szCs w:val="22"/>
        </w:rPr>
        <w:t>2</w:t>
      </w:r>
      <w:r w:rsidR="008410AC" w:rsidRPr="00E27237">
        <w:rPr>
          <w:rFonts w:ascii="Arial" w:hAnsi="Arial" w:cs="Arial"/>
          <w:szCs w:val="22"/>
        </w:rPr>
        <w:t xml:space="preserve"> Umowy, z zastrzeżeniem § 5 ust. 1</w:t>
      </w:r>
      <w:r w:rsidR="00F539D6">
        <w:rPr>
          <w:rFonts w:ascii="Arial" w:hAnsi="Arial" w:cs="Arial"/>
          <w:szCs w:val="22"/>
        </w:rPr>
        <w:t>5</w:t>
      </w:r>
      <w:r w:rsidR="008410AC" w:rsidRPr="00E27237">
        <w:rPr>
          <w:rFonts w:ascii="Arial" w:hAnsi="Arial" w:cs="Arial"/>
          <w:szCs w:val="22"/>
        </w:rPr>
        <w:t xml:space="preserve"> Umowy,</w:t>
      </w:r>
    </w:p>
    <w:p w14:paraId="05C4B61A" w14:textId="6C9CDBE3" w:rsidR="008410AC" w:rsidRPr="00297BF5" w:rsidRDefault="001331D1" w:rsidP="00297BF5">
      <w:pPr>
        <w:pStyle w:val="Tekstpodstawowy31"/>
        <w:widowControl w:val="0"/>
        <w:numPr>
          <w:ilvl w:val="0"/>
          <w:numId w:val="28"/>
        </w:numPr>
        <w:tabs>
          <w:tab w:val="left" w:pos="851"/>
        </w:tabs>
        <w:suppressAutoHyphens w:val="0"/>
        <w:spacing w:after="60"/>
        <w:ind w:left="851"/>
        <w:jc w:val="both"/>
        <w:rPr>
          <w:rFonts w:ascii="Arial" w:hAnsi="Arial" w:cs="Arial"/>
          <w:szCs w:val="22"/>
        </w:rPr>
      </w:pPr>
      <w:r>
        <w:rPr>
          <w:rFonts w:ascii="Arial" w:hAnsi="Arial" w:cs="Arial"/>
          <w:szCs w:val="22"/>
        </w:rPr>
        <w:t>K</w:t>
      </w:r>
      <w:r w:rsidR="008410AC" w:rsidRPr="00235B92">
        <w:rPr>
          <w:rFonts w:ascii="Arial" w:hAnsi="Arial" w:cs="Arial"/>
          <w:szCs w:val="22"/>
        </w:rPr>
        <w:t xml:space="preserve">oszt dojazdu </w:t>
      </w:r>
      <w:r>
        <w:rPr>
          <w:rFonts w:ascii="Arial" w:hAnsi="Arial" w:cs="Arial"/>
          <w:szCs w:val="22"/>
        </w:rPr>
        <w:t>jest stały</w:t>
      </w:r>
      <w:r w:rsidR="008410AC" w:rsidRPr="00235B92">
        <w:rPr>
          <w:rFonts w:ascii="Arial" w:hAnsi="Arial" w:cs="Arial"/>
          <w:szCs w:val="22"/>
        </w:rPr>
        <w:t>, nie podlega waloryzacji i będ</w:t>
      </w:r>
      <w:r>
        <w:rPr>
          <w:rFonts w:ascii="Arial" w:hAnsi="Arial" w:cs="Arial"/>
          <w:szCs w:val="22"/>
        </w:rPr>
        <w:t>zie</w:t>
      </w:r>
      <w:r w:rsidR="008410AC" w:rsidRPr="00235B92">
        <w:rPr>
          <w:rFonts w:ascii="Arial" w:hAnsi="Arial" w:cs="Arial"/>
          <w:szCs w:val="22"/>
        </w:rPr>
        <w:t xml:space="preserve"> obowiązywał</w:t>
      </w:r>
      <w:r>
        <w:rPr>
          <w:rFonts w:ascii="Arial" w:hAnsi="Arial" w:cs="Arial"/>
          <w:szCs w:val="22"/>
        </w:rPr>
        <w:t xml:space="preserve"> </w:t>
      </w:r>
      <w:r w:rsidR="008410AC" w:rsidRPr="00235B92">
        <w:rPr>
          <w:rFonts w:ascii="Arial" w:hAnsi="Arial" w:cs="Arial"/>
          <w:szCs w:val="22"/>
        </w:rPr>
        <w:t>w całym okresie, na jaki została zawarta Umowa.</w:t>
      </w:r>
    </w:p>
    <w:p w14:paraId="3777B490" w14:textId="3CAC8967" w:rsidR="003753BE" w:rsidRPr="00A13E30" w:rsidRDefault="005F0F5F" w:rsidP="00A13E30">
      <w:pPr>
        <w:pStyle w:val="Tekstpodstawowy31"/>
        <w:widowControl w:val="0"/>
        <w:numPr>
          <w:ilvl w:val="0"/>
          <w:numId w:val="25"/>
        </w:numPr>
        <w:tabs>
          <w:tab w:val="left" w:pos="4536"/>
        </w:tabs>
        <w:suppressAutoHyphens w:val="0"/>
        <w:spacing w:after="60"/>
        <w:contextualSpacing/>
        <w:jc w:val="both"/>
        <w:rPr>
          <w:rFonts w:ascii="Arial" w:hAnsi="Arial" w:cs="Arial"/>
          <w:szCs w:val="22"/>
        </w:rPr>
      </w:pPr>
      <w:r w:rsidRPr="005F0F5F">
        <w:rPr>
          <w:rFonts w:ascii="Arial" w:hAnsi="Arial" w:cs="Arial"/>
          <w:szCs w:val="22"/>
        </w:rPr>
        <w:t>Wynagrodzenie w zakresie przeglądu eksploatacyjnego Urządzeń płatne będzie po zakończeniu</w:t>
      </w:r>
      <w:r>
        <w:rPr>
          <w:rFonts w:ascii="Arial" w:hAnsi="Arial" w:cs="Arial"/>
          <w:szCs w:val="22"/>
        </w:rPr>
        <w:t xml:space="preserve"> </w:t>
      </w:r>
      <w:r w:rsidRPr="005F0F5F">
        <w:rPr>
          <w:rFonts w:ascii="Arial" w:hAnsi="Arial" w:cs="Arial"/>
          <w:szCs w:val="22"/>
        </w:rPr>
        <w:t>przez Wykonawcę prac związanych z przeglądem. Wynagrodzenie płatne będzie w terminie do</w:t>
      </w:r>
      <w:r>
        <w:rPr>
          <w:rFonts w:ascii="Arial" w:hAnsi="Arial" w:cs="Arial"/>
          <w:szCs w:val="22"/>
        </w:rPr>
        <w:t xml:space="preserve"> </w:t>
      </w:r>
      <w:r w:rsidRPr="005F0F5F">
        <w:rPr>
          <w:rFonts w:ascii="Arial" w:hAnsi="Arial" w:cs="Arial"/>
          <w:szCs w:val="22"/>
        </w:rPr>
        <w:t>30 dni od dnia otrzymania przez Zamawiającego prawidłowo wystawionej faktury przez</w:t>
      </w:r>
      <w:r>
        <w:rPr>
          <w:rFonts w:ascii="Arial" w:hAnsi="Arial" w:cs="Arial"/>
          <w:szCs w:val="22"/>
        </w:rPr>
        <w:t xml:space="preserve"> </w:t>
      </w:r>
      <w:r w:rsidRPr="005F0F5F">
        <w:rPr>
          <w:rFonts w:ascii="Arial" w:hAnsi="Arial" w:cs="Arial"/>
          <w:szCs w:val="22"/>
        </w:rPr>
        <w:t>Wykonawcę. Podstawę do wystawienia faktury będzie stanowił Raport techniczny z przeglądu</w:t>
      </w:r>
      <w:r w:rsidR="00A13E30">
        <w:rPr>
          <w:rFonts w:ascii="Arial" w:hAnsi="Arial" w:cs="Arial"/>
          <w:szCs w:val="22"/>
        </w:rPr>
        <w:t xml:space="preserve"> </w:t>
      </w:r>
      <w:r w:rsidRPr="00A13E30">
        <w:rPr>
          <w:rFonts w:ascii="Arial" w:hAnsi="Arial" w:cs="Arial"/>
          <w:szCs w:val="22"/>
        </w:rPr>
        <w:t>eksploatacyjnego Urządzeń wskazany w § 4 ust. 3 pkt 3 Umowy.</w:t>
      </w:r>
    </w:p>
    <w:p w14:paraId="668AC9F3" w14:textId="5CD6CCB2" w:rsidR="008410AC" w:rsidRPr="00235B92" w:rsidRDefault="008410AC" w:rsidP="000D4781">
      <w:pPr>
        <w:pStyle w:val="Tekstpodstawowy31"/>
        <w:widowControl w:val="0"/>
        <w:numPr>
          <w:ilvl w:val="0"/>
          <w:numId w:val="25"/>
        </w:numPr>
        <w:tabs>
          <w:tab w:val="left" w:pos="4536"/>
        </w:tabs>
        <w:suppressAutoHyphens w:val="0"/>
        <w:spacing w:after="60"/>
        <w:contextualSpacing/>
        <w:jc w:val="both"/>
        <w:rPr>
          <w:rFonts w:ascii="Arial" w:hAnsi="Arial" w:cs="Arial"/>
          <w:szCs w:val="22"/>
        </w:rPr>
      </w:pPr>
      <w:r w:rsidRPr="00235B92">
        <w:rPr>
          <w:rFonts w:ascii="Arial" w:hAnsi="Arial" w:cs="Arial"/>
          <w:szCs w:val="22"/>
        </w:rPr>
        <w:t xml:space="preserve">W maksymalnym wynagrodzeniu wskazanym w ust. 1 niniejszego paragrafu Umowy mieści się całkowity koszt wykonania Przedmiotu umowy oraz zobowiązań wynikających z § </w:t>
      </w:r>
      <w:r w:rsidR="00E27237">
        <w:rPr>
          <w:rFonts w:ascii="Arial" w:hAnsi="Arial" w:cs="Arial"/>
          <w:szCs w:val="22"/>
        </w:rPr>
        <w:t>10</w:t>
      </w:r>
      <w:r w:rsidRPr="00235B92">
        <w:rPr>
          <w:rFonts w:ascii="Arial" w:hAnsi="Arial" w:cs="Arial"/>
          <w:szCs w:val="22"/>
        </w:rPr>
        <w:t xml:space="preserve"> Umowy, w tym także wynagrodzenie za:</w:t>
      </w:r>
    </w:p>
    <w:p w14:paraId="75726C8E" w14:textId="77777777" w:rsidR="008410AC" w:rsidRPr="00235B92" w:rsidRDefault="008410AC" w:rsidP="000D4781">
      <w:pPr>
        <w:numPr>
          <w:ilvl w:val="0"/>
          <w:numId w:val="26"/>
        </w:numPr>
        <w:tabs>
          <w:tab w:val="left" w:pos="851"/>
        </w:tabs>
        <w:suppressAutoHyphens w:val="0"/>
        <w:spacing w:after="60"/>
        <w:ind w:left="850" w:hanging="425"/>
        <w:jc w:val="both"/>
        <w:rPr>
          <w:rFonts w:ascii="Arial" w:hAnsi="Arial" w:cs="Arial"/>
          <w:sz w:val="22"/>
          <w:szCs w:val="22"/>
        </w:rPr>
      </w:pPr>
      <w:r w:rsidRPr="00235B92">
        <w:rPr>
          <w:rFonts w:ascii="Arial" w:hAnsi="Arial" w:cs="Arial"/>
          <w:sz w:val="22"/>
          <w:szCs w:val="22"/>
        </w:rPr>
        <w:t>transport krajowy i zagraniczny części zamiennych i materiałów wraz z jego ubezpieczeniem, wszelkie opłaty celne, skarbowe oraz inne opłaty pośrednie (dotyczy także usług gwarancyjnych),</w:t>
      </w:r>
    </w:p>
    <w:p w14:paraId="5E61BCA0" w14:textId="77777777" w:rsidR="00EE634C" w:rsidRPr="007517A4" w:rsidRDefault="00EE634C" w:rsidP="000D4781">
      <w:pPr>
        <w:numPr>
          <w:ilvl w:val="0"/>
          <w:numId w:val="26"/>
        </w:numPr>
        <w:tabs>
          <w:tab w:val="left" w:pos="851"/>
        </w:tabs>
        <w:suppressAutoHyphens w:val="0"/>
        <w:spacing w:line="271" w:lineRule="auto"/>
        <w:ind w:left="850" w:hanging="425"/>
        <w:jc w:val="both"/>
        <w:rPr>
          <w:rFonts w:ascii="Arial" w:hAnsi="Arial" w:cs="Arial"/>
          <w:color w:val="000000" w:themeColor="text1"/>
          <w:sz w:val="22"/>
          <w:szCs w:val="22"/>
        </w:rPr>
      </w:pPr>
      <w:r w:rsidRPr="007517A4">
        <w:rPr>
          <w:rFonts w:ascii="Arial" w:hAnsi="Arial" w:cs="Arial"/>
          <w:color w:val="000000" w:themeColor="text1"/>
          <w:sz w:val="22"/>
          <w:szCs w:val="22"/>
        </w:rPr>
        <w:t>koszty opłat parkingowych na terenie parkingu szpitala z zastrzeżeniem zapisów, o których mowa w § 6 ust. 2 pkt. 1,</w:t>
      </w:r>
    </w:p>
    <w:p w14:paraId="5006C1C9" w14:textId="77777777" w:rsidR="008410AC" w:rsidRPr="00A52E6F" w:rsidRDefault="008410AC" w:rsidP="000D4781">
      <w:pPr>
        <w:numPr>
          <w:ilvl w:val="0"/>
          <w:numId w:val="26"/>
        </w:numPr>
        <w:tabs>
          <w:tab w:val="left" w:pos="851"/>
        </w:tabs>
        <w:suppressAutoHyphens w:val="0"/>
        <w:spacing w:after="60"/>
        <w:ind w:left="850" w:hanging="425"/>
        <w:jc w:val="both"/>
        <w:rPr>
          <w:rFonts w:ascii="Arial" w:hAnsi="Arial" w:cs="Arial"/>
          <w:sz w:val="22"/>
          <w:szCs w:val="22"/>
        </w:rPr>
      </w:pPr>
      <w:r w:rsidRPr="00235B92">
        <w:rPr>
          <w:rFonts w:ascii="Arial" w:hAnsi="Arial" w:cs="Arial"/>
          <w:sz w:val="22"/>
          <w:szCs w:val="22"/>
        </w:rPr>
        <w:t xml:space="preserve">wszelkie przyrządy, akcesoria, dokumenty oraz zapewnienie odpowiednio </w:t>
      </w:r>
      <w:r w:rsidRPr="00A52E6F">
        <w:rPr>
          <w:rFonts w:ascii="Arial" w:hAnsi="Arial" w:cs="Arial"/>
          <w:sz w:val="22"/>
          <w:szCs w:val="22"/>
        </w:rPr>
        <w:t>wykwalifikowanego i doświadczonego personelu – niezbędnych do prawidłowej realizacji Przedmiotu umowy,</w:t>
      </w:r>
    </w:p>
    <w:p w14:paraId="2E4528F7" w14:textId="77777777" w:rsidR="008410AC" w:rsidRPr="00A52E6F" w:rsidRDefault="008410AC" w:rsidP="008410AC">
      <w:pPr>
        <w:spacing w:after="60"/>
        <w:ind w:left="426"/>
        <w:jc w:val="both"/>
        <w:rPr>
          <w:rFonts w:ascii="Arial" w:hAnsi="Arial" w:cs="Arial"/>
          <w:sz w:val="22"/>
          <w:szCs w:val="22"/>
        </w:rPr>
      </w:pPr>
      <w:r w:rsidRPr="00A52E6F">
        <w:rPr>
          <w:rFonts w:ascii="Arial" w:hAnsi="Arial" w:cs="Arial"/>
          <w:sz w:val="22"/>
          <w:szCs w:val="22"/>
        </w:rPr>
        <w:t>– nie przewiduje się żadnych dodatkowych płatności.</w:t>
      </w:r>
    </w:p>
    <w:p w14:paraId="2E41699E" w14:textId="39BEACFE" w:rsidR="008410AC" w:rsidRDefault="008410AC" w:rsidP="000D4781">
      <w:pPr>
        <w:pStyle w:val="Akapitzlist"/>
        <w:numPr>
          <w:ilvl w:val="0"/>
          <w:numId w:val="25"/>
        </w:numPr>
        <w:suppressAutoHyphens w:val="0"/>
        <w:spacing w:after="60" w:line="240" w:lineRule="auto"/>
        <w:contextualSpacing/>
        <w:jc w:val="both"/>
        <w:rPr>
          <w:rFonts w:ascii="Arial" w:hAnsi="Arial" w:cs="Arial"/>
        </w:rPr>
      </w:pPr>
      <w:r w:rsidRPr="00A52E6F">
        <w:rPr>
          <w:rFonts w:ascii="Arial" w:hAnsi="Arial" w:cs="Arial"/>
        </w:rPr>
        <w:t xml:space="preserve">W przypadku niewykorzystania w czasie trwania Umowy, kwoty wskazanej w ust. 1 niniejszego </w:t>
      </w:r>
      <w:r w:rsidRPr="008F37DA">
        <w:rPr>
          <w:rFonts w:ascii="Arial" w:hAnsi="Arial" w:cs="Arial"/>
        </w:rPr>
        <w:t>paragrafu Umowy Wykonawcy nie przysługują wobec Zamawiającego żadne roszczenia z tego tytułu.</w:t>
      </w:r>
    </w:p>
    <w:p w14:paraId="0BE4DE00" w14:textId="77777777" w:rsidR="001E35FF" w:rsidRDefault="00527B51" w:rsidP="00925828">
      <w:pPr>
        <w:pStyle w:val="Akapitzlist"/>
        <w:numPr>
          <w:ilvl w:val="0"/>
          <w:numId w:val="25"/>
        </w:numPr>
        <w:suppressAutoHyphens w:val="0"/>
        <w:spacing w:line="271" w:lineRule="auto"/>
        <w:contextualSpacing/>
        <w:jc w:val="both"/>
        <w:rPr>
          <w:rFonts w:ascii="Arial" w:hAnsi="Arial" w:cs="Arial"/>
          <w:color w:val="000000"/>
        </w:rPr>
      </w:pPr>
      <w:r w:rsidRPr="00527B51">
        <w:rPr>
          <w:rFonts w:ascii="Arial" w:hAnsi="Arial" w:cs="Arial"/>
          <w:color w:val="000000"/>
        </w:rPr>
        <w:t xml:space="preserve">Wynagrodzenie Wykonawcy zostanie każdorazowo uregulowane przelewem bankowym z konta Zamawiającego na nr konta Wykonawcy wskazany na fakturze i umieszczony w wykazie podmiotów VAT prowadzonym przez Szefa Krajowej Administracji Skarbowej, w terminie do 30 dni od dnia otrzymania przez Zamawiającego prawidłowo wystawionej faktury. Wykonawca wystawi fakturę na: </w:t>
      </w:r>
    </w:p>
    <w:p w14:paraId="7B72FB6A" w14:textId="0B6063E4" w:rsidR="00527B51" w:rsidRPr="00925828" w:rsidRDefault="00527B51" w:rsidP="001E35FF">
      <w:pPr>
        <w:pStyle w:val="Akapitzlist"/>
        <w:suppressAutoHyphens w:val="0"/>
        <w:spacing w:line="271" w:lineRule="auto"/>
        <w:ind w:left="360"/>
        <w:contextualSpacing/>
        <w:jc w:val="both"/>
        <w:rPr>
          <w:rFonts w:ascii="Arial" w:hAnsi="Arial" w:cs="Arial"/>
          <w:color w:val="000000"/>
        </w:rPr>
      </w:pPr>
      <w:r w:rsidRPr="00925828">
        <w:rPr>
          <w:rFonts w:ascii="Arial" w:hAnsi="Arial" w:cs="Arial"/>
          <w:color w:val="000000"/>
        </w:rPr>
        <w:t>Inwestycje Dolnośląskie Sp. z o. o.,ul. Igielna 13, 50-117 Wrocław</w:t>
      </w:r>
      <w:r w:rsidR="00925828">
        <w:rPr>
          <w:rFonts w:ascii="Arial" w:hAnsi="Arial" w:cs="Arial"/>
          <w:color w:val="000000"/>
        </w:rPr>
        <w:t>.</w:t>
      </w:r>
    </w:p>
    <w:p w14:paraId="05240ECB" w14:textId="5976F229" w:rsidR="00527B51" w:rsidRPr="00527B51" w:rsidRDefault="00527B51" w:rsidP="00527B51">
      <w:pPr>
        <w:pStyle w:val="Akapitzlist"/>
        <w:numPr>
          <w:ilvl w:val="0"/>
          <w:numId w:val="25"/>
        </w:numPr>
        <w:suppressAutoHyphens w:val="0"/>
        <w:spacing w:line="271" w:lineRule="auto"/>
        <w:contextualSpacing/>
        <w:jc w:val="both"/>
        <w:rPr>
          <w:rFonts w:ascii="Arial" w:hAnsi="Arial" w:cs="Arial"/>
          <w:color w:val="000000"/>
        </w:rPr>
      </w:pPr>
      <w:r w:rsidRPr="00527B51">
        <w:rPr>
          <w:rFonts w:ascii="Arial" w:hAnsi="Arial" w:cs="Arial"/>
          <w:color w:val="000000"/>
        </w:rPr>
        <w:t>Fakturę należy:</w:t>
      </w:r>
    </w:p>
    <w:p w14:paraId="535829D5" w14:textId="77777777" w:rsidR="00527B51" w:rsidRPr="00527B51" w:rsidRDefault="00527B51" w:rsidP="001E35FF">
      <w:pPr>
        <w:pStyle w:val="Akapitzlist"/>
        <w:suppressAutoHyphens w:val="0"/>
        <w:spacing w:line="271" w:lineRule="auto"/>
        <w:ind w:left="360"/>
        <w:contextualSpacing/>
        <w:jc w:val="both"/>
        <w:rPr>
          <w:rFonts w:ascii="Arial" w:hAnsi="Arial" w:cs="Arial"/>
          <w:color w:val="000000"/>
        </w:rPr>
      </w:pPr>
      <w:r w:rsidRPr="00527B51">
        <w:rPr>
          <w:rFonts w:ascii="Arial" w:hAnsi="Arial" w:cs="Arial"/>
          <w:color w:val="000000"/>
        </w:rPr>
        <w:t>1)</w:t>
      </w:r>
      <w:r w:rsidRPr="00527B51">
        <w:rPr>
          <w:rFonts w:ascii="Arial" w:hAnsi="Arial" w:cs="Arial"/>
          <w:color w:val="000000"/>
        </w:rPr>
        <w:tab/>
        <w:t xml:space="preserve">dostarczyć do siedziby Zamawiającego: ul. Igielna 13, 50-117 Wrocław lub </w:t>
      </w:r>
    </w:p>
    <w:p w14:paraId="7849B109" w14:textId="77777777" w:rsidR="00527B51" w:rsidRPr="00527B51" w:rsidRDefault="00527B51" w:rsidP="001E35FF">
      <w:pPr>
        <w:pStyle w:val="Akapitzlist"/>
        <w:suppressAutoHyphens w:val="0"/>
        <w:spacing w:line="271" w:lineRule="auto"/>
        <w:ind w:left="360"/>
        <w:contextualSpacing/>
        <w:jc w:val="both"/>
        <w:rPr>
          <w:rFonts w:ascii="Arial" w:hAnsi="Arial" w:cs="Arial"/>
          <w:color w:val="000000"/>
        </w:rPr>
      </w:pPr>
      <w:r w:rsidRPr="00527B51">
        <w:rPr>
          <w:rFonts w:ascii="Arial" w:hAnsi="Arial" w:cs="Arial"/>
          <w:color w:val="000000"/>
        </w:rPr>
        <w:t>2)</w:t>
      </w:r>
      <w:r w:rsidRPr="00527B51">
        <w:rPr>
          <w:rFonts w:ascii="Arial" w:hAnsi="Arial" w:cs="Arial"/>
          <w:color w:val="000000"/>
        </w:rPr>
        <w:tab/>
        <w:t xml:space="preserve">przesłać jako ustrukturyzowaną fakturę elektroniczną za pośrednictwem Platformy Elektronicznego Fakturowania (PEF) na następujący adres Zamawiającego na PEF: 8971759068. (podst. prawna: ustawa z 9 listopada 2018 r. o elektronicznym fakturowaniu w zamówieniach publicznych, koncesjach na roboty budowlane lub usługi oraz partnerstwie publiczno-prywatnym (tekst jednolity: Dz.U. 2020 r. poz. 1666 ze zm.) lub </w:t>
      </w:r>
    </w:p>
    <w:p w14:paraId="3E198C3F" w14:textId="77777777" w:rsidR="00527B51" w:rsidRPr="00527B51" w:rsidRDefault="00527B51" w:rsidP="001E35FF">
      <w:pPr>
        <w:pStyle w:val="Akapitzlist"/>
        <w:suppressAutoHyphens w:val="0"/>
        <w:spacing w:line="271" w:lineRule="auto"/>
        <w:ind w:left="360"/>
        <w:contextualSpacing/>
        <w:jc w:val="both"/>
        <w:rPr>
          <w:rFonts w:ascii="Arial" w:hAnsi="Arial" w:cs="Arial"/>
          <w:color w:val="000000"/>
        </w:rPr>
      </w:pPr>
      <w:r w:rsidRPr="00527B51">
        <w:rPr>
          <w:rFonts w:ascii="Arial" w:hAnsi="Arial" w:cs="Arial"/>
          <w:color w:val="000000"/>
        </w:rPr>
        <w:lastRenderedPageBreak/>
        <w:t>3)</w:t>
      </w:r>
      <w:r w:rsidRPr="00527B51">
        <w:rPr>
          <w:rFonts w:ascii="Arial" w:hAnsi="Arial" w:cs="Arial"/>
          <w:color w:val="000000"/>
        </w:rPr>
        <w:tab/>
        <w:t>przesłać jako nieustrukturyzowaną fakturę elektroniczną (w formacie PDF), zgodnie z art. 106n ustawy z dnia 11 marca 2004 r. o podatku od towarów i usług (tekst jednolity: Dz. U. z 2025 r. poz. 775 ze zm.). Fakturę elektroniczną należy wysłać na adres e-mail: biuro@inwdo.pl</w:t>
      </w:r>
    </w:p>
    <w:p w14:paraId="18CBC220" w14:textId="77777777" w:rsidR="00360ED4" w:rsidRPr="00360ED4" w:rsidRDefault="00360ED4" w:rsidP="00360ED4">
      <w:pPr>
        <w:pStyle w:val="Akapitzlist"/>
        <w:numPr>
          <w:ilvl w:val="0"/>
          <w:numId w:val="25"/>
        </w:numPr>
        <w:suppressAutoHyphens w:val="0"/>
        <w:spacing w:line="271" w:lineRule="auto"/>
        <w:contextualSpacing/>
        <w:jc w:val="both"/>
        <w:rPr>
          <w:rFonts w:ascii="Arial" w:hAnsi="Arial" w:cs="Arial"/>
          <w:color w:val="000000"/>
        </w:rPr>
      </w:pPr>
      <w:r w:rsidRPr="00360ED4">
        <w:rPr>
          <w:rFonts w:ascii="Arial" w:hAnsi="Arial" w:cs="Arial"/>
          <w:color w:val="000000"/>
        </w:rPr>
        <w:t>Faktury VAT, od 01 lutego 2026 r. lub od 01 kwietnia 2026 r., w zależności od nałożonego na Wykonawcę obowiązku na mocy ustawy z dnia 11 marca 2004 r. o podatku od towarów i usług, muszą być wystawiane i udostępniane/doręczane w Krajowym Systemie e-Faktur (KSeF). NABYWCĄ towaru/usługi jest spółka INWESTYCJE DOLNOŚLĄSKIE sp.z o.o., NIP:8971759068, ul.Igielna 13, 50-117 Wrocław.</w:t>
      </w:r>
    </w:p>
    <w:p w14:paraId="063F4F8E" w14:textId="4032C994" w:rsidR="00360ED4" w:rsidRPr="00360ED4" w:rsidRDefault="00360ED4" w:rsidP="00360ED4">
      <w:pPr>
        <w:pStyle w:val="Akapitzlist"/>
        <w:numPr>
          <w:ilvl w:val="0"/>
          <w:numId w:val="25"/>
        </w:numPr>
        <w:suppressAutoHyphens w:val="0"/>
        <w:spacing w:line="271" w:lineRule="auto"/>
        <w:contextualSpacing/>
        <w:jc w:val="both"/>
        <w:rPr>
          <w:rFonts w:ascii="Arial" w:hAnsi="Arial" w:cs="Arial"/>
          <w:color w:val="000000"/>
        </w:rPr>
      </w:pPr>
      <w:r w:rsidRPr="00360ED4">
        <w:rPr>
          <w:rFonts w:ascii="Arial" w:hAnsi="Arial" w:cs="Arial"/>
          <w:color w:val="000000"/>
        </w:rPr>
        <w:t xml:space="preserve">W przypadku wystąpienia awarii Krajowego Systemu e-Faktur (KSeF) lub innych przesłanek uniemożliwiających wystawienie faktury za pośrednictwem Krajowego Systemu e-Faktur (KSeF), Wykonawca zobowiązany jest do niezwłocznego poinformowania Zamawiającego. </w:t>
      </w:r>
    </w:p>
    <w:p w14:paraId="75262EF7" w14:textId="11370173" w:rsidR="00527B51" w:rsidRPr="00527B51" w:rsidRDefault="00527B51" w:rsidP="00527B51">
      <w:pPr>
        <w:pStyle w:val="Akapitzlist"/>
        <w:numPr>
          <w:ilvl w:val="0"/>
          <w:numId w:val="25"/>
        </w:numPr>
        <w:suppressAutoHyphens w:val="0"/>
        <w:spacing w:line="271" w:lineRule="auto"/>
        <w:contextualSpacing/>
        <w:jc w:val="both"/>
        <w:rPr>
          <w:rFonts w:ascii="Arial" w:hAnsi="Arial" w:cs="Arial"/>
          <w:color w:val="000000"/>
        </w:rPr>
      </w:pPr>
      <w:r w:rsidRPr="00527B51">
        <w:rPr>
          <w:rFonts w:ascii="Arial" w:hAnsi="Arial" w:cs="Arial"/>
          <w:color w:val="000000"/>
        </w:rPr>
        <w:t>Za termin dokonania płatności uważa się datę uznania rachunku bankowego Wykonawcy.</w:t>
      </w:r>
    </w:p>
    <w:p w14:paraId="54E4B104" w14:textId="01684EC9" w:rsidR="00527B51" w:rsidRPr="00527B51" w:rsidRDefault="00527B51" w:rsidP="00527B51">
      <w:pPr>
        <w:pStyle w:val="Akapitzlist"/>
        <w:numPr>
          <w:ilvl w:val="0"/>
          <w:numId w:val="25"/>
        </w:numPr>
        <w:suppressAutoHyphens w:val="0"/>
        <w:spacing w:line="271" w:lineRule="auto"/>
        <w:contextualSpacing/>
        <w:jc w:val="both"/>
        <w:rPr>
          <w:rFonts w:ascii="Arial" w:hAnsi="Arial" w:cs="Arial"/>
          <w:color w:val="000000"/>
        </w:rPr>
      </w:pPr>
      <w:r w:rsidRPr="00527B51">
        <w:rPr>
          <w:rFonts w:ascii="Arial" w:hAnsi="Arial" w:cs="Arial"/>
          <w:color w:val="000000"/>
        </w:rPr>
        <w:t>Zamawiający oświadcza, że jest podatnikiem podatku VAT – NIP 8971759068.</w:t>
      </w:r>
    </w:p>
    <w:p w14:paraId="6467C6E2" w14:textId="1DF37E6A" w:rsidR="00527B51" w:rsidRPr="00527B51" w:rsidRDefault="00527B51" w:rsidP="00527B51">
      <w:pPr>
        <w:pStyle w:val="Akapitzlist"/>
        <w:numPr>
          <w:ilvl w:val="0"/>
          <w:numId w:val="25"/>
        </w:numPr>
        <w:suppressAutoHyphens w:val="0"/>
        <w:spacing w:line="271" w:lineRule="auto"/>
        <w:contextualSpacing/>
        <w:jc w:val="both"/>
        <w:rPr>
          <w:rFonts w:ascii="Arial" w:hAnsi="Arial" w:cs="Arial"/>
          <w:color w:val="000000"/>
        </w:rPr>
      </w:pPr>
      <w:r w:rsidRPr="00527B51">
        <w:rPr>
          <w:rFonts w:ascii="Arial" w:hAnsi="Arial" w:cs="Arial"/>
          <w:color w:val="000000"/>
        </w:rPr>
        <w:t>Wykonawca oświadcza, że jest podatnikiem podatku VAT – NIP ………………….</w:t>
      </w:r>
    </w:p>
    <w:p w14:paraId="182B667A" w14:textId="44D4D6F3" w:rsidR="00527B51" w:rsidRPr="00527B51" w:rsidRDefault="00527B51" w:rsidP="00527B51">
      <w:pPr>
        <w:pStyle w:val="Akapitzlist"/>
        <w:numPr>
          <w:ilvl w:val="0"/>
          <w:numId w:val="25"/>
        </w:numPr>
        <w:suppressAutoHyphens w:val="0"/>
        <w:spacing w:after="0" w:line="271" w:lineRule="auto"/>
        <w:contextualSpacing/>
        <w:jc w:val="both"/>
        <w:rPr>
          <w:rFonts w:ascii="Arial" w:hAnsi="Arial" w:cs="Arial"/>
          <w:color w:val="000000"/>
        </w:rPr>
      </w:pPr>
      <w:r w:rsidRPr="00527B51">
        <w:rPr>
          <w:rFonts w:ascii="Arial" w:hAnsi="Arial" w:cs="Arial"/>
          <w:color w:val="000000"/>
        </w:rPr>
        <w:t>W przypadku opóźnienia w zapłacie faktury przez Zamawiającego, Wykonawcy przysługuje prawo naliczenia ustawowych odsetek liczonych od wartości nieterminowo opłaconych faktur.</w:t>
      </w:r>
    </w:p>
    <w:p w14:paraId="0766B153" w14:textId="77777777" w:rsidR="00360ED4" w:rsidRDefault="00360ED4" w:rsidP="00344AAA">
      <w:pPr>
        <w:pStyle w:val="Nagwek1"/>
        <w:spacing w:before="0" w:after="60"/>
        <w:rPr>
          <w:rFonts w:cs="Arial"/>
          <w:szCs w:val="22"/>
        </w:rPr>
      </w:pPr>
    </w:p>
    <w:p w14:paraId="3B20B075" w14:textId="68CFCFE0" w:rsidR="00C16F44" w:rsidRPr="002D0089" w:rsidRDefault="00C16F44" w:rsidP="00344AAA">
      <w:pPr>
        <w:pStyle w:val="Nagwek1"/>
        <w:spacing w:before="0" w:after="60"/>
        <w:rPr>
          <w:rFonts w:cs="Arial"/>
          <w:szCs w:val="22"/>
        </w:rPr>
      </w:pPr>
      <w:r w:rsidRPr="002D0089">
        <w:rPr>
          <w:rFonts w:cs="Arial"/>
          <w:szCs w:val="22"/>
        </w:rPr>
        <w:t>GWARANCJA</w:t>
      </w:r>
    </w:p>
    <w:p w14:paraId="701E55DD" w14:textId="48D8B178" w:rsidR="00C16F44" w:rsidRPr="002D0089" w:rsidRDefault="00C16F44" w:rsidP="00344AAA">
      <w:pPr>
        <w:pStyle w:val="Nagwek2"/>
        <w:spacing w:before="0" w:after="60"/>
        <w:rPr>
          <w:rFonts w:cs="Arial"/>
          <w:szCs w:val="22"/>
        </w:rPr>
      </w:pPr>
      <w:r w:rsidRPr="002D0089">
        <w:rPr>
          <w:rFonts w:cs="Arial"/>
          <w:szCs w:val="22"/>
        </w:rPr>
        <w:t>§ 10</w:t>
      </w:r>
    </w:p>
    <w:p w14:paraId="373D6752" w14:textId="592D0C99" w:rsidR="008D6F02" w:rsidRPr="00E72B1B" w:rsidRDefault="008D6F02" w:rsidP="000D4781">
      <w:pPr>
        <w:numPr>
          <w:ilvl w:val="0"/>
          <w:numId w:val="16"/>
        </w:numPr>
        <w:suppressAutoHyphens w:val="0"/>
        <w:spacing w:after="60"/>
        <w:contextualSpacing/>
        <w:jc w:val="both"/>
        <w:rPr>
          <w:rFonts w:ascii="Arial" w:hAnsi="Arial" w:cs="Arial"/>
          <w:strike/>
          <w:sz w:val="22"/>
          <w:szCs w:val="22"/>
        </w:rPr>
      </w:pPr>
      <w:r w:rsidRPr="00235B92">
        <w:rPr>
          <w:rFonts w:ascii="Arial" w:hAnsi="Arial" w:cs="Arial"/>
          <w:sz w:val="22"/>
          <w:szCs w:val="22"/>
        </w:rPr>
        <w:t xml:space="preserve">Wykonawca udziela </w:t>
      </w:r>
      <w:r>
        <w:rPr>
          <w:rFonts w:ascii="Arial" w:hAnsi="Arial" w:cs="Arial"/>
          <w:sz w:val="22"/>
          <w:szCs w:val="22"/>
        </w:rPr>
        <w:t xml:space="preserve">gwarancji </w:t>
      </w:r>
      <w:r w:rsidRPr="00235B92">
        <w:rPr>
          <w:rFonts w:ascii="Arial" w:hAnsi="Arial" w:cs="Arial"/>
          <w:sz w:val="22"/>
          <w:szCs w:val="22"/>
        </w:rPr>
        <w:t>na wymienione części i/lub materiały</w:t>
      </w:r>
      <w:r w:rsidR="004F21EB">
        <w:rPr>
          <w:rFonts w:ascii="Arial" w:hAnsi="Arial" w:cs="Arial"/>
          <w:sz w:val="22"/>
          <w:szCs w:val="22"/>
        </w:rPr>
        <w:t xml:space="preserve"> </w:t>
      </w:r>
      <w:r w:rsidRPr="009E74D6">
        <w:rPr>
          <w:rFonts w:ascii="Arial" w:hAnsi="Arial" w:cs="Arial"/>
          <w:sz w:val="22"/>
          <w:szCs w:val="22"/>
        </w:rPr>
        <w:t xml:space="preserve">równej gwarancji producenta </w:t>
      </w:r>
      <w:r w:rsidRPr="00E72B1B">
        <w:rPr>
          <w:rFonts w:ascii="Arial" w:hAnsi="Arial" w:cs="Arial"/>
          <w:sz w:val="22"/>
          <w:szCs w:val="22"/>
        </w:rPr>
        <w:t>tych części i/lub materiałów</w:t>
      </w:r>
      <w:r w:rsidR="00F72D0B" w:rsidRPr="00E72B1B">
        <w:rPr>
          <w:rFonts w:ascii="Arial" w:hAnsi="Arial" w:cs="Arial"/>
          <w:sz w:val="22"/>
          <w:szCs w:val="22"/>
        </w:rPr>
        <w:t xml:space="preserve">, jednak na czas </w:t>
      </w:r>
      <w:r w:rsidR="00F72D0B" w:rsidRPr="00E72B1B">
        <w:rPr>
          <w:rFonts w:ascii="Arial" w:hAnsi="Arial" w:cs="Arial"/>
          <w:b/>
          <w:bCs/>
          <w:sz w:val="22"/>
          <w:szCs w:val="22"/>
        </w:rPr>
        <w:t xml:space="preserve">nie krótszy niż </w:t>
      </w:r>
      <w:r w:rsidR="00547579" w:rsidRPr="00E72B1B">
        <w:rPr>
          <w:rFonts w:ascii="Arial" w:hAnsi="Arial" w:cs="Arial"/>
          <w:b/>
          <w:bCs/>
          <w:sz w:val="22"/>
          <w:szCs w:val="22"/>
        </w:rPr>
        <w:t xml:space="preserve">12 </w:t>
      </w:r>
      <w:r w:rsidR="00F72D0B" w:rsidRPr="00E72B1B">
        <w:rPr>
          <w:rFonts w:ascii="Arial" w:hAnsi="Arial" w:cs="Arial"/>
          <w:b/>
          <w:bCs/>
          <w:sz w:val="22"/>
          <w:szCs w:val="22"/>
        </w:rPr>
        <w:t>miesi</w:t>
      </w:r>
      <w:r w:rsidR="00547579" w:rsidRPr="00E72B1B">
        <w:rPr>
          <w:rFonts w:ascii="Arial" w:hAnsi="Arial" w:cs="Arial"/>
          <w:b/>
          <w:bCs/>
          <w:sz w:val="22"/>
          <w:szCs w:val="22"/>
        </w:rPr>
        <w:t>ęcy</w:t>
      </w:r>
      <w:r w:rsidRPr="00E72B1B">
        <w:rPr>
          <w:rFonts w:ascii="Arial" w:hAnsi="Arial" w:cs="Arial"/>
          <w:b/>
          <w:bCs/>
          <w:sz w:val="22"/>
          <w:szCs w:val="22"/>
        </w:rPr>
        <w:t>.</w:t>
      </w:r>
    </w:p>
    <w:p w14:paraId="49B190E0" w14:textId="3A990A23" w:rsidR="008D6F02" w:rsidRPr="00235B92" w:rsidRDefault="008D6F02" w:rsidP="000D4781">
      <w:pPr>
        <w:numPr>
          <w:ilvl w:val="0"/>
          <w:numId w:val="16"/>
        </w:numPr>
        <w:suppressAutoHyphens w:val="0"/>
        <w:spacing w:after="60"/>
        <w:contextualSpacing/>
        <w:jc w:val="both"/>
        <w:rPr>
          <w:rFonts w:ascii="Arial" w:hAnsi="Arial" w:cs="Arial"/>
          <w:sz w:val="22"/>
          <w:szCs w:val="22"/>
        </w:rPr>
      </w:pPr>
      <w:r w:rsidRPr="00235B92">
        <w:rPr>
          <w:rFonts w:ascii="Arial" w:hAnsi="Arial" w:cs="Arial"/>
          <w:sz w:val="22"/>
          <w:szCs w:val="22"/>
        </w:rPr>
        <w:t xml:space="preserve">Okres gwarancji liczy się każdorazowo od daty sporządzenia </w:t>
      </w:r>
      <w:r w:rsidR="00D952CB">
        <w:rPr>
          <w:rFonts w:ascii="Arial" w:hAnsi="Arial" w:cs="Arial"/>
          <w:sz w:val="22"/>
          <w:szCs w:val="22"/>
        </w:rPr>
        <w:t>Raportu technicznego,</w:t>
      </w:r>
      <w:r w:rsidRPr="00235B92">
        <w:rPr>
          <w:rFonts w:ascii="Arial" w:hAnsi="Arial" w:cs="Arial"/>
          <w:sz w:val="22"/>
          <w:szCs w:val="22"/>
        </w:rPr>
        <w:t xml:space="preserve"> o którym mowa w § 5 ust. 1</w:t>
      </w:r>
      <w:r w:rsidR="00EC0BA6">
        <w:rPr>
          <w:rFonts w:ascii="Arial" w:hAnsi="Arial" w:cs="Arial"/>
          <w:sz w:val="22"/>
          <w:szCs w:val="22"/>
        </w:rPr>
        <w:t>2</w:t>
      </w:r>
      <w:r w:rsidRPr="00235B92">
        <w:rPr>
          <w:rFonts w:ascii="Arial" w:hAnsi="Arial" w:cs="Arial"/>
          <w:sz w:val="22"/>
          <w:szCs w:val="22"/>
        </w:rPr>
        <w:t xml:space="preserve"> </w:t>
      </w:r>
      <w:r w:rsidR="00E67E12">
        <w:rPr>
          <w:rFonts w:ascii="Arial" w:hAnsi="Arial" w:cs="Arial"/>
          <w:sz w:val="22"/>
          <w:szCs w:val="22"/>
        </w:rPr>
        <w:t>(</w:t>
      </w:r>
      <w:r w:rsidRPr="00235B92">
        <w:rPr>
          <w:rFonts w:ascii="Arial" w:hAnsi="Arial" w:cs="Arial"/>
          <w:sz w:val="22"/>
          <w:szCs w:val="22"/>
        </w:rPr>
        <w:t>z zastrzeżeniem § 5 ust. 1</w:t>
      </w:r>
      <w:r w:rsidR="00865179">
        <w:rPr>
          <w:rFonts w:ascii="Arial" w:hAnsi="Arial" w:cs="Arial"/>
          <w:sz w:val="22"/>
          <w:szCs w:val="22"/>
        </w:rPr>
        <w:t>5</w:t>
      </w:r>
      <w:r w:rsidR="00E67E12">
        <w:rPr>
          <w:rFonts w:ascii="Arial" w:hAnsi="Arial" w:cs="Arial"/>
          <w:sz w:val="22"/>
          <w:szCs w:val="22"/>
        </w:rPr>
        <w:t>)</w:t>
      </w:r>
      <w:r w:rsidRPr="00235B92">
        <w:rPr>
          <w:rFonts w:ascii="Arial" w:hAnsi="Arial" w:cs="Arial"/>
          <w:sz w:val="22"/>
          <w:szCs w:val="22"/>
        </w:rPr>
        <w:t xml:space="preserve"> Umowy, podpisanego przez obie </w:t>
      </w:r>
      <w:r w:rsidR="004F21EB">
        <w:rPr>
          <w:rFonts w:ascii="Arial" w:hAnsi="Arial" w:cs="Arial"/>
          <w:sz w:val="22"/>
          <w:szCs w:val="22"/>
        </w:rPr>
        <w:t>S</w:t>
      </w:r>
      <w:r w:rsidRPr="00235B92">
        <w:rPr>
          <w:rFonts w:ascii="Arial" w:hAnsi="Arial" w:cs="Arial"/>
          <w:sz w:val="22"/>
          <w:szCs w:val="22"/>
        </w:rPr>
        <w:t>trony.</w:t>
      </w:r>
    </w:p>
    <w:p w14:paraId="58FC1754" w14:textId="17C42335" w:rsidR="0061693F" w:rsidRPr="00C55971" w:rsidRDefault="008D6F02" w:rsidP="000D4781">
      <w:pPr>
        <w:numPr>
          <w:ilvl w:val="0"/>
          <w:numId w:val="16"/>
        </w:numPr>
        <w:suppressAutoHyphens w:val="0"/>
        <w:spacing w:after="60"/>
        <w:contextualSpacing/>
        <w:jc w:val="both"/>
        <w:rPr>
          <w:rFonts w:ascii="Arial" w:hAnsi="Arial" w:cs="Arial"/>
          <w:color w:val="000000"/>
          <w:sz w:val="22"/>
          <w:szCs w:val="22"/>
        </w:rPr>
      </w:pPr>
      <w:r w:rsidRPr="00235B92">
        <w:rPr>
          <w:rFonts w:ascii="Arial" w:hAnsi="Arial" w:cs="Arial"/>
          <w:sz w:val="22"/>
          <w:szCs w:val="22"/>
        </w:rPr>
        <w:t>Jeżeli</w:t>
      </w:r>
      <w:r w:rsidRPr="00235B92">
        <w:rPr>
          <w:rFonts w:ascii="Arial" w:hAnsi="Arial" w:cs="Arial"/>
          <w:color w:val="000000"/>
          <w:sz w:val="22"/>
          <w:szCs w:val="22"/>
        </w:rPr>
        <w:t xml:space="preserve"> w okresie gwarancji zostaną stwierdzone naruszenia zobowiązań, o których mowa w ust. 1 niniejszego paragrafu </w:t>
      </w:r>
      <w:r w:rsidR="004F21EB">
        <w:rPr>
          <w:rFonts w:ascii="Arial" w:hAnsi="Arial" w:cs="Arial"/>
          <w:color w:val="000000"/>
          <w:sz w:val="22"/>
          <w:szCs w:val="22"/>
        </w:rPr>
        <w:t>U</w:t>
      </w:r>
      <w:r w:rsidRPr="00235B92">
        <w:rPr>
          <w:rFonts w:ascii="Arial" w:hAnsi="Arial" w:cs="Arial"/>
          <w:color w:val="000000"/>
          <w:sz w:val="22"/>
          <w:szCs w:val="22"/>
        </w:rPr>
        <w:t xml:space="preserve">mowy, Wykonawca będzie zobowiązany do usunięcia stwierdzonych uchybień w </w:t>
      </w:r>
      <w:r w:rsidR="00437B18">
        <w:rPr>
          <w:rFonts w:ascii="Arial" w:hAnsi="Arial" w:cs="Arial"/>
          <w:color w:val="000000"/>
          <w:sz w:val="22"/>
          <w:szCs w:val="22"/>
        </w:rPr>
        <w:t>P</w:t>
      </w:r>
      <w:r w:rsidRPr="00235B92">
        <w:rPr>
          <w:rFonts w:ascii="Arial" w:hAnsi="Arial" w:cs="Arial"/>
          <w:color w:val="000000"/>
          <w:sz w:val="22"/>
          <w:szCs w:val="22"/>
        </w:rPr>
        <w:t xml:space="preserve">rzedmiocie </w:t>
      </w:r>
      <w:r w:rsidR="00437B18">
        <w:rPr>
          <w:rFonts w:ascii="Arial" w:hAnsi="Arial" w:cs="Arial"/>
          <w:color w:val="000000"/>
          <w:sz w:val="22"/>
          <w:szCs w:val="22"/>
        </w:rPr>
        <w:t>u</w:t>
      </w:r>
      <w:r w:rsidRPr="00235B92">
        <w:rPr>
          <w:rFonts w:ascii="Arial" w:hAnsi="Arial" w:cs="Arial"/>
          <w:color w:val="000000"/>
          <w:sz w:val="22"/>
          <w:szCs w:val="22"/>
        </w:rPr>
        <w:t xml:space="preserve">mowy bez dodatkowego wynagrodzenia i w terminie </w:t>
      </w:r>
      <w:r w:rsidRPr="00E72B1B">
        <w:rPr>
          <w:rFonts w:ascii="Arial" w:hAnsi="Arial" w:cs="Arial"/>
          <w:color w:val="000000"/>
          <w:sz w:val="22"/>
          <w:szCs w:val="22"/>
        </w:rPr>
        <w:t xml:space="preserve">wyznaczonym przez Zamawiającego </w:t>
      </w:r>
      <w:r w:rsidRPr="00E72B1B">
        <w:rPr>
          <w:rFonts w:ascii="Arial" w:hAnsi="Arial" w:cs="Arial"/>
          <w:b/>
          <w:sz w:val="22"/>
          <w:szCs w:val="22"/>
        </w:rPr>
        <w:t>nie dłuższym jednak niż 3 dni robocze</w:t>
      </w:r>
      <w:r w:rsidRPr="00E72B1B">
        <w:rPr>
          <w:rFonts w:ascii="Arial" w:hAnsi="Arial" w:cs="Arial"/>
          <w:sz w:val="22"/>
          <w:szCs w:val="22"/>
        </w:rPr>
        <w:t xml:space="preserve"> od chwili</w:t>
      </w:r>
      <w:r w:rsidRPr="00235B92">
        <w:rPr>
          <w:rFonts w:ascii="Arial" w:hAnsi="Arial" w:cs="Arial"/>
          <w:sz w:val="22"/>
          <w:szCs w:val="22"/>
        </w:rPr>
        <w:t xml:space="preserve"> otrzymania zgłoszenia od Zamawiającego. W przypadku konieczności zastosowania części zamiennych lub materiałów, którymi Wykonawca nie dysponuje, czas </w:t>
      </w:r>
      <w:r w:rsidRPr="00235B92">
        <w:rPr>
          <w:rFonts w:ascii="Arial" w:hAnsi="Arial" w:cs="Arial"/>
          <w:color w:val="000000"/>
          <w:sz w:val="22"/>
          <w:szCs w:val="22"/>
        </w:rPr>
        <w:t>usunięcia stwierdzonych uchybień w </w:t>
      </w:r>
      <w:r w:rsidR="002E59F0">
        <w:rPr>
          <w:rFonts w:ascii="Arial" w:hAnsi="Arial" w:cs="Arial"/>
          <w:color w:val="000000"/>
          <w:sz w:val="22"/>
          <w:szCs w:val="22"/>
        </w:rPr>
        <w:t>P</w:t>
      </w:r>
      <w:r w:rsidRPr="00235B92">
        <w:rPr>
          <w:rFonts w:ascii="Arial" w:hAnsi="Arial" w:cs="Arial"/>
          <w:color w:val="000000"/>
          <w:sz w:val="22"/>
          <w:szCs w:val="22"/>
        </w:rPr>
        <w:t xml:space="preserve">rzedmiocie </w:t>
      </w:r>
      <w:r w:rsidR="002E59F0">
        <w:rPr>
          <w:rFonts w:ascii="Arial" w:hAnsi="Arial" w:cs="Arial"/>
          <w:color w:val="000000"/>
          <w:sz w:val="22"/>
          <w:szCs w:val="22"/>
        </w:rPr>
        <w:t>u</w:t>
      </w:r>
      <w:r w:rsidRPr="00235B92">
        <w:rPr>
          <w:rFonts w:ascii="Arial" w:hAnsi="Arial" w:cs="Arial"/>
          <w:color w:val="000000"/>
          <w:sz w:val="22"/>
          <w:szCs w:val="22"/>
        </w:rPr>
        <w:t>mowy</w:t>
      </w:r>
      <w:r w:rsidRPr="00235B92">
        <w:rPr>
          <w:rFonts w:ascii="Arial" w:hAnsi="Arial" w:cs="Arial"/>
          <w:sz w:val="22"/>
          <w:szCs w:val="22"/>
        </w:rPr>
        <w:t xml:space="preserve"> zostanie wydłużony o czas konieczny do zamówienia </w:t>
      </w:r>
      <w:r w:rsidRPr="00E72B1B">
        <w:rPr>
          <w:rFonts w:ascii="Arial" w:hAnsi="Arial" w:cs="Arial"/>
          <w:sz w:val="22"/>
          <w:szCs w:val="22"/>
        </w:rPr>
        <w:t xml:space="preserve">niezbędnych części lub materiałów </w:t>
      </w:r>
      <w:r w:rsidR="002A7806" w:rsidRPr="002A7806">
        <w:t xml:space="preserve"> </w:t>
      </w:r>
      <w:r w:rsidR="001D6FA6" w:rsidRPr="00802E29">
        <w:rPr>
          <w:rFonts w:ascii="Arial" w:hAnsi="Arial" w:cs="Arial"/>
          <w:sz w:val="22"/>
          <w:szCs w:val="22"/>
        </w:rPr>
        <w:t>nie dłuższy niż</w:t>
      </w:r>
      <w:r w:rsidR="001D6FA6" w:rsidRPr="00802E29">
        <w:t xml:space="preserve"> </w:t>
      </w:r>
      <w:r w:rsidR="0061693F" w:rsidRPr="00802E29">
        <w:rPr>
          <w:rFonts w:ascii="Arial" w:hAnsi="Arial" w:cs="Arial"/>
          <w:sz w:val="22"/>
          <w:szCs w:val="22"/>
        </w:rPr>
        <w:t xml:space="preserve">zadeklarowany termin przez Wykonawcę określony w </w:t>
      </w:r>
      <w:r w:rsidR="0067744B">
        <w:rPr>
          <w:rFonts w:ascii="Arial" w:hAnsi="Arial" w:cs="Arial"/>
          <w:b/>
          <w:bCs/>
          <w:sz w:val="22"/>
          <w:szCs w:val="22"/>
        </w:rPr>
        <w:t>Z</w:t>
      </w:r>
      <w:r w:rsidR="0061693F" w:rsidRPr="0067744B">
        <w:rPr>
          <w:rFonts w:ascii="Arial" w:hAnsi="Arial" w:cs="Arial"/>
          <w:b/>
          <w:bCs/>
          <w:sz w:val="22"/>
          <w:szCs w:val="22"/>
        </w:rPr>
        <w:t xml:space="preserve">ałączniku nr 1 do </w:t>
      </w:r>
      <w:r w:rsidR="002E59F0" w:rsidRPr="0067744B">
        <w:rPr>
          <w:rFonts w:ascii="Arial" w:hAnsi="Arial" w:cs="Arial"/>
          <w:b/>
          <w:bCs/>
          <w:sz w:val="22"/>
          <w:szCs w:val="22"/>
        </w:rPr>
        <w:t>U</w:t>
      </w:r>
      <w:r w:rsidR="0061693F" w:rsidRPr="0067744B">
        <w:rPr>
          <w:rFonts w:ascii="Arial" w:hAnsi="Arial" w:cs="Arial"/>
          <w:b/>
          <w:bCs/>
          <w:sz w:val="22"/>
          <w:szCs w:val="22"/>
        </w:rPr>
        <w:t>mowy</w:t>
      </w:r>
      <w:r w:rsidR="00C55971" w:rsidRPr="00802E29">
        <w:rPr>
          <w:rFonts w:ascii="Arial" w:hAnsi="Arial" w:cs="Arial"/>
          <w:sz w:val="22"/>
          <w:szCs w:val="22"/>
        </w:rPr>
        <w:t xml:space="preserve">, zgodny z </w:t>
      </w:r>
      <w:r w:rsidR="0061693F" w:rsidRPr="00802E29">
        <w:rPr>
          <w:rFonts w:ascii="Arial" w:hAnsi="Arial" w:cs="Arial"/>
          <w:sz w:val="22"/>
          <w:szCs w:val="22"/>
        </w:rPr>
        <w:t>informacj</w:t>
      </w:r>
      <w:r w:rsidR="00C55971" w:rsidRPr="00802E29">
        <w:rPr>
          <w:rFonts w:ascii="Arial" w:hAnsi="Arial" w:cs="Arial"/>
          <w:sz w:val="22"/>
          <w:szCs w:val="22"/>
        </w:rPr>
        <w:t>ą</w:t>
      </w:r>
      <w:r w:rsidR="0061693F" w:rsidRPr="00802E29">
        <w:rPr>
          <w:rFonts w:ascii="Arial" w:hAnsi="Arial" w:cs="Arial"/>
          <w:sz w:val="22"/>
          <w:szCs w:val="22"/>
        </w:rPr>
        <w:t xml:space="preserve"> otrzyman</w:t>
      </w:r>
      <w:r w:rsidR="00C55971" w:rsidRPr="00802E29">
        <w:rPr>
          <w:rFonts w:ascii="Arial" w:hAnsi="Arial" w:cs="Arial"/>
          <w:sz w:val="22"/>
          <w:szCs w:val="22"/>
        </w:rPr>
        <w:t>ą</w:t>
      </w:r>
      <w:r w:rsidR="0061693F" w:rsidRPr="00802E29">
        <w:rPr>
          <w:rFonts w:ascii="Arial" w:hAnsi="Arial" w:cs="Arial"/>
          <w:sz w:val="22"/>
          <w:szCs w:val="22"/>
        </w:rPr>
        <w:t xml:space="preserve"> od producenta Evapco w zakresie czasu oczekiwania na określone części zamienne.</w:t>
      </w:r>
    </w:p>
    <w:p w14:paraId="43E9CF01" w14:textId="77777777" w:rsidR="008D6F02" w:rsidRPr="00235B92" w:rsidRDefault="008D6F02" w:rsidP="000D4781">
      <w:pPr>
        <w:numPr>
          <w:ilvl w:val="0"/>
          <w:numId w:val="16"/>
        </w:numPr>
        <w:suppressAutoHyphens w:val="0"/>
        <w:spacing w:after="60"/>
        <w:contextualSpacing/>
        <w:jc w:val="both"/>
        <w:rPr>
          <w:rFonts w:ascii="Arial" w:hAnsi="Arial" w:cs="Arial"/>
          <w:sz w:val="22"/>
          <w:szCs w:val="22"/>
        </w:rPr>
      </w:pPr>
      <w:r w:rsidRPr="00235B92">
        <w:rPr>
          <w:rFonts w:ascii="Arial" w:hAnsi="Arial" w:cs="Arial"/>
          <w:sz w:val="22"/>
          <w:szCs w:val="22"/>
        </w:rPr>
        <w:t>Gwarancji nie podlegają wady powstałe na skutek:</w:t>
      </w:r>
    </w:p>
    <w:p w14:paraId="7BB732D3" w14:textId="77777777" w:rsidR="008D6F02" w:rsidRPr="00235B92" w:rsidRDefault="008D6F02" w:rsidP="000D4781">
      <w:pPr>
        <w:numPr>
          <w:ilvl w:val="0"/>
          <w:numId w:val="30"/>
        </w:numPr>
        <w:tabs>
          <w:tab w:val="left" w:pos="426"/>
          <w:tab w:val="left" w:pos="851"/>
        </w:tabs>
        <w:spacing w:after="60"/>
        <w:ind w:left="850" w:hanging="425"/>
        <w:contextualSpacing/>
        <w:jc w:val="both"/>
        <w:rPr>
          <w:rFonts w:ascii="Arial" w:hAnsi="Arial" w:cs="Arial"/>
          <w:sz w:val="22"/>
          <w:szCs w:val="22"/>
        </w:rPr>
      </w:pPr>
      <w:r w:rsidRPr="00235B92">
        <w:rPr>
          <w:rFonts w:ascii="Arial" w:hAnsi="Arial" w:cs="Arial"/>
          <w:sz w:val="22"/>
          <w:szCs w:val="22"/>
        </w:rPr>
        <w:t>działania siły wyższej,</w:t>
      </w:r>
    </w:p>
    <w:p w14:paraId="3E25C436" w14:textId="77777777" w:rsidR="008D6F02" w:rsidRPr="00235B92" w:rsidRDefault="008D6F02" w:rsidP="000D4781">
      <w:pPr>
        <w:numPr>
          <w:ilvl w:val="0"/>
          <w:numId w:val="30"/>
        </w:numPr>
        <w:tabs>
          <w:tab w:val="left" w:pos="426"/>
          <w:tab w:val="left" w:pos="851"/>
        </w:tabs>
        <w:spacing w:after="60"/>
        <w:ind w:left="850" w:hanging="425"/>
        <w:contextualSpacing/>
        <w:jc w:val="both"/>
        <w:rPr>
          <w:rFonts w:ascii="Arial" w:hAnsi="Arial" w:cs="Arial"/>
          <w:sz w:val="22"/>
          <w:szCs w:val="22"/>
        </w:rPr>
      </w:pPr>
      <w:r w:rsidRPr="00235B92">
        <w:rPr>
          <w:rFonts w:ascii="Arial" w:hAnsi="Arial" w:cs="Arial"/>
          <w:sz w:val="22"/>
          <w:szCs w:val="22"/>
        </w:rPr>
        <w:t>szkód wynikłych z użytkowania Urządzeń w sposób niezgodny z instrukcją obsługi / użytkowania / eksploatacji,</w:t>
      </w:r>
    </w:p>
    <w:p w14:paraId="49E51353" w14:textId="77777777" w:rsidR="008D6F02" w:rsidRPr="00235B92" w:rsidRDefault="008D6F02" w:rsidP="000D4781">
      <w:pPr>
        <w:numPr>
          <w:ilvl w:val="0"/>
          <w:numId w:val="30"/>
        </w:numPr>
        <w:tabs>
          <w:tab w:val="left" w:pos="426"/>
          <w:tab w:val="left" w:pos="851"/>
        </w:tabs>
        <w:spacing w:after="60"/>
        <w:ind w:left="850" w:hanging="425"/>
        <w:contextualSpacing/>
        <w:jc w:val="both"/>
        <w:rPr>
          <w:rFonts w:ascii="Arial" w:hAnsi="Arial" w:cs="Arial"/>
          <w:sz w:val="22"/>
          <w:szCs w:val="22"/>
        </w:rPr>
      </w:pPr>
      <w:r w:rsidRPr="00235B92">
        <w:rPr>
          <w:rFonts w:ascii="Arial" w:hAnsi="Arial" w:cs="Arial"/>
          <w:sz w:val="22"/>
          <w:szCs w:val="22"/>
        </w:rPr>
        <w:t>szkód wynikłych ze zwłoki w zgłoszeniu wady Wykonawcy.</w:t>
      </w:r>
    </w:p>
    <w:p w14:paraId="7F5D440D" w14:textId="77777777" w:rsidR="00C16F44" w:rsidRPr="00344AAA" w:rsidRDefault="00C16F44" w:rsidP="00344AAA">
      <w:pPr>
        <w:tabs>
          <w:tab w:val="left" w:pos="426"/>
        </w:tabs>
        <w:spacing w:after="60"/>
        <w:jc w:val="both"/>
        <w:rPr>
          <w:rFonts w:ascii="Arial" w:hAnsi="Arial" w:cs="Arial"/>
          <w:caps/>
          <w:sz w:val="22"/>
          <w:szCs w:val="22"/>
        </w:rPr>
      </w:pPr>
    </w:p>
    <w:p w14:paraId="4A6D3992" w14:textId="77777777" w:rsidR="008C2D88" w:rsidRPr="00A02245" w:rsidRDefault="008C2D88" w:rsidP="00344AAA">
      <w:pPr>
        <w:pStyle w:val="Nagwek1"/>
        <w:spacing w:before="0" w:after="60"/>
        <w:rPr>
          <w:rFonts w:cs="Arial"/>
          <w:szCs w:val="22"/>
        </w:rPr>
      </w:pPr>
      <w:r w:rsidRPr="00A02245">
        <w:rPr>
          <w:rFonts w:cs="Arial"/>
          <w:szCs w:val="22"/>
        </w:rPr>
        <w:t>KARY UMOWNE</w:t>
      </w:r>
    </w:p>
    <w:p w14:paraId="5B467D4A" w14:textId="393987DB" w:rsidR="008C2D88" w:rsidRPr="00A02245" w:rsidRDefault="008C2D88" w:rsidP="00344AAA">
      <w:pPr>
        <w:pStyle w:val="Nagwek2"/>
        <w:spacing w:before="0" w:after="60"/>
        <w:rPr>
          <w:rFonts w:cs="Arial"/>
          <w:szCs w:val="22"/>
        </w:rPr>
      </w:pPr>
      <w:r w:rsidRPr="00A02245">
        <w:rPr>
          <w:rFonts w:cs="Arial"/>
          <w:szCs w:val="22"/>
        </w:rPr>
        <w:t>§ 11</w:t>
      </w:r>
    </w:p>
    <w:p w14:paraId="5D2B53F2" w14:textId="77777777" w:rsidR="002D0089" w:rsidRPr="00235B92" w:rsidRDefault="002D0089" w:rsidP="000D4781">
      <w:pPr>
        <w:numPr>
          <w:ilvl w:val="0"/>
          <w:numId w:val="32"/>
        </w:numPr>
        <w:tabs>
          <w:tab w:val="num" w:pos="426"/>
        </w:tabs>
        <w:suppressAutoHyphens w:val="0"/>
        <w:spacing w:after="60"/>
        <w:ind w:left="426" w:hanging="426"/>
        <w:jc w:val="both"/>
        <w:rPr>
          <w:rFonts w:ascii="Arial" w:hAnsi="Arial" w:cs="Arial"/>
          <w:sz w:val="22"/>
          <w:szCs w:val="22"/>
        </w:rPr>
      </w:pPr>
      <w:r w:rsidRPr="00235B92">
        <w:rPr>
          <w:rFonts w:ascii="Arial" w:hAnsi="Arial" w:cs="Arial"/>
          <w:sz w:val="22"/>
          <w:szCs w:val="22"/>
        </w:rPr>
        <w:t>Wykonawca ponosi wobec Zamawiającego pełną odpowiedzialność z tytułu niewykonania lub nienależytego wykonania Przedmiotu umowy.</w:t>
      </w:r>
    </w:p>
    <w:p w14:paraId="62404A85" w14:textId="77777777" w:rsidR="002D0089" w:rsidRPr="00235B92" w:rsidRDefault="002D0089" w:rsidP="000D4781">
      <w:pPr>
        <w:numPr>
          <w:ilvl w:val="0"/>
          <w:numId w:val="32"/>
        </w:numPr>
        <w:tabs>
          <w:tab w:val="num" w:pos="426"/>
        </w:tabs>
        <w:suppressAutoHyphens w:val="0"/>
        <w:spacing w:after="60"/>
        <w:ind w:left="426" w:hanging="426"/>
        <w:jc w:val="both"/>
        <w:rPr>
          <w:rFonts w:ascii="Arial" w:hAnsi="Arial" w:cs="Arial"/>
          <w:sz w:val="22"/>
          <w:szCs w:val="22"/>
        </w:rPr>
      </w:pPr>
      <w:r w:rsidRPr="00235B92">
        <w:rPr>
          <w:rFonts w:ascii="Arial" w:hAnsi="Arial" w:cs="Arial"/>
          <w:sz w:val="22"/>
          <w:szCs w:val="22"/>
        </w:rPr>
        <w:t>Wykonawca zapłaci Zamawiającemu karę umowną:</w:t>
      </w:r>
    </w:p>
    <w:p w14:paraId="5777C7D3" w14:textId="5680EB13" w:rsidR="002D0089" w:rsidRPr="005C599A" w:rsidRDefault="002D0089" w:rsidP="000D4781">
      <w:pPr>
        <w:pStyle w:val="Akapitzlist"/>
        <w:numPr>
          <w:ilvl w:val="0"/>
          <w:numId w:val="31"/>
        </w:numPr>
        <w:tabs>
          <w:tab w:val="left" w:pos="426"/>
        </w:tabs>
        <w:suppressAutoHyphens w:val="0"/>
        <w:spacing w:after="60" w:line="240" w:lineRule="auto"/>
        <w:contextualSpacing/>
        <w:jc w:val="both"/>
        <w:rPr>
          <w:rFonts w:ascii="Arial" w:hAnsi="Arial" w:cs="Arial"/>
          <w:color w:val="000000" w:themeColor="text1"/>
        </w:rPr>
      </w:pPr>
      <w:r w:rsidRPr="00E72B1B">
        <w:rPr>
          <w:rFonts w:ascii="Arial" w:hAnsi="Arial" w:cs="Arial"/>
          <w:color w:val="000000" w:themeColor="text1"/>
        </w:rPr>
        <w:t xml:space="preserve">za zwłokę w przeprowadzeniu przeglądu – w wysokości </w:t>
      </w:r>
      <w:r w:rsidRPr="005C599A">
        <w:rPr>
          <w:rFonts w:ascii="Arial" w:hAnsi="Arial" w:cs="Arial"/>
          <w:color w:val="000000" w:themeColor="text1"/>
        </w:rPr>
        <w:t xml:space="preserve">1% wartości wynagrodzenia </w:t>
      </w:r>
      <w:r w:rsidR="00384C1B" w:rsidRPr="005C599A">
        <w:rPr>
          <w:rFonts w:ascii="Arial" w:hAnsi="Arial" w:cs="Arial"/>
          <w:color w:val="000000" w:themeColor="text1"/>
          <w:lang w:val="pl-PL"/>
        </w:rPr>
        <w:t xml:space="preserve">umownego </w:t>
      </w:r>
      <w:r w:rsidRPr="005C599A">
        <w:rPr>
          <w:rFonts w:ascii="Arial" w:hAnsi="Arial" w:cs="Arial"/>
          <w:color w:val="000000" w:themeColor="text1"/>
        </w:rPr>
        <w:t>netto przeglądu</w:t>
      </w:r>
      <w:r w:rsidRPr="005C599A">
        <w:rPr>
          <w:rFonts w:ascii="Arial" w:hAnsi="Arial" w:cs="Arial"/>
          <w:color w:val="000000" w:themeColor="text1"/>
          <w:u w:val="single"/>
        </w:rPr>
        <w:t xml:space="preserve"> </w:t>
      </w:r>
      <w:r w:rsidRPr="005C599A">
        <w:rPr>
          <w:rFonts w:ascii="Arial" w:hAnsi="Arial" w:cs="Arial"/>
          <w:color w:val="000000" w:themeColor="text1"/>
        </w:rPr>
        <w:t xml:space="preserve">o którym mowa w § </w:t>
      </w:r>
      <w:r w:rsidR="00197A4F" w:rsidRPr="005C599A">
        <w:rPr>
          <w:rFonts w:ascii="Arial" w:hAnsi="Arial" w:cs="Arial"/>
          <w:color w:val="000000" w:themeColor="text1"/>
          <w:lang w:val="pl-PL"/>
        </w:rPr>
        <w:t>9</w:t>
      </w:r>
      <w:r w:rsidRPr="005C599A">
        <w:rPr>
          <w:rFonts w:ascii="Arial" w:hAnsi="Arial" w:cs="Arial"/>
          <w:color w:val="000000" w:themeColor="text1"/>
        </w:rPr>
        <w:t xml:space="preserve"> ust. </w:t>
      </w:r>
      <w:r w:rsidR="00E57D0B" w:rsidRPr="005C599A">
        <w:rPr>
          <w:rFonts w:ascii="Arial" w:hAnsi="Arial" w:cs="Arial"/>
          <w:color w:val="000000" w:themeColor="text1"/>
          <w:lang w:val="pl-PL"/>
        </w:rPr>
        <w:t>2</w:t>
      </w:r>
      <w:r w:rsidRPr="005C599A">
        <w:rPr>
          <w:rFonts w:ascii="Arial" w:hAnsi="Arial" w:cs="Arial"/>
          <w:color w:val="000000" w:themeColor="text1"/>
        </w:rPr>
        <w:t xml:space="preserve"> pkt 1 Umowy, za każdy rozpoczęty dzień zwłoki</w:t>
      </w:r>
      <w:r w:rsidR="005F4E0F" w:rsidRPr="005C599A">
        <w:rPr>
          <w:rFonts w:ascii="Arial" w:hAnsi="Arial" w:cs="Arial"/>
          <w:color w:val="000000" w:themeColor="text1"/>
        </w:rPr>
        <w:t xml:space="preserve"> liczony od terminu, który został już wyznaczony i zaakceptowany przez Zamawiającego</w:t>
      </w:r>
      <w:r w:rsidR="00CD3A90" w:rsidRPr="005C599A">
        <w:rPr>
          <w:rFonts w:ascii="Arial" w:hAnsi="Arial" w:cs="Arial"/>
          <w:color w:val="000000" w:themeColor="text1"/>
        </w:rPr>
        <w:t>;</w:t>
      </w:r>
    </w:p>
    <w:p w14:paraId="2939DEFE" w14:textId="023CFA6B" w:rsidR="002D0089" w:rsidRPr="005C599A" w:rsidRDefault="002D0089" w:rsidP="000D4781">
      <w:pPr>
        <w:pStyle w:val="Akapitzlist"/>
        <w:numPr>
          <w:ilvl w:val="0"/>
          <w:numId w:val="31"/>
        </w:numPr>
        <w:tabs>
          <w:tab w:val="left" w:pos="426"/>
        </w:tabs>
        <w:suppressAutoHyphens w:val="0"/>
        <w:spacing w:after="60" w:line="240" w:lineRule="auto"/>
        <w:contextualSpacing/>
        <w:jc w:val="both"/>
        <w:rPr>
          <w:rFonts w:ascii="Arial" w:hAnsi="Arial" w:cs="Arial"/>
          <w:color w:val="000000" w:themeColor="text1"/>
        </w:rPr>
      </w:pPr>
      <w:r w:rsidRPr="005C599A">
        <w:rPr>
          <w:rFonts w:ascii="Arial" w:hAnsi="Arial" w:cs="Arial"/>
          <w:color w:val="000000" w:themeColor="text1"/>
        </w:rPr>
        <w:t>za zwłokę</w:t>
      </w:r>
      <w:r w:rsidR="00DB4844" w:rsidRPr="005C599A">
        <w:rPr>
          <w:rFonts w:ascii="Arial" w:hAnsi="Arial" w:cs="Arial"/>
          <w:color w:val="000000" w:themeColor="text1"/>
          <w:lang w:val="pl-PL"/>
        </w:rPr>
        <w:t xml:space="preserve"> </w:t>
      </w:r>
      <w:r w:rsidRPr="005C599A">
        <w:rPr>
          <w:rFonts w:ascii="Arial" w:hAnsi="Arial" w:cs="Arial"/>
          <w:color w:val="000000" w:themeColor="text1"/>
        </w:rPr>
        <w:t xml:space="preserve">w czasie reakcji w przypadku awarii – w wysokości </w:t>
      </w:r>
      <w:r w:rsidR="00A95AA7">
        <w:rPr>
          <w:rFonts w:ascii="Arial" w:hAnsi="Arial" w:cs="Arial"/>
          <w:color w:val="000000" w:themeColor="text1"/>
        </w:rPr>
        <w:t>1</w:t>
      </w:r>
      <w:r w:rsidRPr="005C599A">
        <w:rPr>
          <w:rFonts w:ascii="Arial" w:hAnsi="Arial" w:cs="Arial"/>
          <w:color w:val="000000" w:themeColor="text1"/>
        </w:rPr>
        <w:t>% wartości wynagrodzenia umownego netto w zakresie objętym serwisem</w:t>
      </w:r>
      <w:r w:rsidR="00384C1B" w:rsidRPr="005C599A">
        <w:rPr>
          <w:rFonts w:ascii="Arial" w:hAnsi="Arial" w:cs="Arial"/>
          <w:color w:val="000000" w:themeColor="text1"/>
          <w:lang w:val="pl-PL"/>
        </w:rPr>
        <w:t>,</w:t>
      </w:r>
      <w:r w:rsidRPr="005C599A">
        <w:rPr>
          <w:rFonts w:ascii="Arial" w:hAnsi="Arial" w:cs="Arial"/>
          <w:color w:val="000000" w:themeColor="text1"/>
        </w:rPr>
        <w:t xml:space="preserve"> o którym mowa w § </w:t>
      </w:r>
      <w:r w:rsidR="00197A4F" w:rsidRPr="005C599A">
        <w:rPr>
          <w:rFonts w:ascii="Arial" w:hAnsi="Arial" w:cs="Arial"/>
          <w:color w:val="000000" w:themeColor="text1"/>
          <w:lang w:val="pl-PL"/>
        </w:rPr>
        <w:t>9</w:t>
      </w:r>
      <w:r w:rsidRPr="005C599A">
        <w:rPr>
          <w:rFonts w:ascii="Arial" w:hAnsi="Arial" w:cs="Arial"/>
          <w:color w:val="000000" w:themeColor="text1"/>
        </w:rPr>
        <w:t xml:space="preserve"> ust. </w:t>
      </w:r>
      <w:r w:rsidR="00773C11" w:rsidRPr="005C599A">
        <w:rPr>
          <w:rFonts w:ascii="Arial" w:hAnsi="Arial" w:cs="Arial"/>
          <w:color w:val="000000" w:themeColor="text1"/>
          <w:lang w:val="pl-PL"/>
        </w:rPr>
        <w:t>2</w:t>
      </w:r>
      <w:r w:rsidRPr="005C599A">
        <w:rPr>
          <w:rFonts w:ascii="Arial" w:hAnsi="Arial" w:cs="Arial"/>
          <w:color w:val="000000" w:themeColor="text1"/>
        </w:rPr>
        <w:t xml:space="preserve"> pkt 2 za każd</w:t>
      </w:r>
      <w:r w:rsidR="00802022">
        <w:rPr>
          <w:rFonts w:ascii="Arial" w:hAnsi="Arial" w:cs="Arial"/>
          <w:color w:val="000000" w:themeColor="text1"/>
        </w:rPr>
        <w:t>y dzień</w:t>
      </w:r>
      <w:r w:rsidRPr="005C599A">
        <w:rPr>
          <w:rFonts w:ascii="Arial" w:hAnsi="Arial" w:cs="Arial"/>
          <w:color w:val="000000" w:themeColor="text1"/>
        </w:rPr>
        <w:t xml:space="preserve"> zwłoki w stosunku do terminu, o którym mowa w § 5 ust. 2 Umowy,</w:t>
      </w:r>
    </w:p>
    <w:p w14:paraId="2C2C7AFC" w14:textId="0AD9333B" w:rsidR="002D0089" w:rsidRPr="00CD7EC1" w:rsidRDefault="002D0089" w:rsidP="000D4781">
      <w:pPr>
        <w:pStyle w:val="Akapitzlist"/>
        <w:numPr>
          <w:ilvl w:val="0"/>
          <w:numId w:val="31"/>
        </w:numPr>
        <w:tabs>
          <w:tab w:val="left" w:pos="426"/>
        </w:tabs>
        <w:suppressAutoHyphens w:val="0"/>
        <w:spacing w:after="60" w:line="240" w:lineRule="auto"/>
        <w:contextualSpacing/>
        <w:jc w:val="both"/>
        <w:rPr>
          <w:rFonts w:ascii="Arial" w:hAnsi="Arial" w:cs="Arial"/>
          <w:color w:val="000000" w:themeColor="text1"/>
        </w:rPr>
      </w:pPr>
      <w:r w:rsidRPr="005C599A">
        <w:rPr>
          <w:rFonts w:ascii="Arial" w:hAnsi="Arial" w:cs="Arial"/>
          <w:color w:val="000000" w:themeColor="text1"/>
        </w:rPr>
        <w:lastRenderedPageBreak/>
        <w:t>za zwłokę z winy Wykonawcy w zakończeniu prac serwisowych - w wysokości 0,</w:t>
      </w:r>
      <w:r w:rsidR="00264CF0">
        <w:rPr>
          <w:rFonts w:ascii="Arial" w:hAnsi="Arial" w:cs="Arial"/>
          <w:color w:val="000000" w:themeColor="text1"/>
          <w:lang w:val="pl-PL"/>
        </w:rPr>
        <w:t>5</w:t>
      </w:r>
      <w:r w:rsidRPr="005C599A">
        <w:rPr>
          <w:rFonts w:ascii="Arial" w:hAnsi="Arial" w:cs="Arial"/>
          <w:color w:val="000000" w:themeColor="text1"/>
        </w:rPr>
        <w:t>%</w:t>
      </w:r>
      <w:r w:rsidRPr="00CD7EC1">
        <w:rPr>
          <w:rFonts w:ascii="Arial" w:hAnsi="Arial" w:cs="Arial"/>
          <w:color w:val="000000" w:themeColor="text1"/>
        </w:rPr>
        <w:t xml:space="preserve"> wartości wynagrodzenia umownego netto w zakresie objętym serwisem</w:t>
      </w:r>
      <w:r w:rsidR="00112805">
        <w:rPr>
          <w:rFonts w:ascii="Arial" w:hAnsi="Arial" w:cs="Arial"/>
          <w:color w:val="000000" w:themeColor="text1"/>
          <w:lang w:val="pl-PL"/>
        </w:rPr>
        <w:t>,</w:t>
      </w:r>
      <w:r w:rsidRPr="00CD7EC1">
        <w:rPr>
          <w:rFonts w:ascii="Arial" w:hAnsi="Arial" w:cs="Arial"/>
          <w:color w:val="000000" w:themeColor="text1"/>
        </w:rPr>
        <w:t xml:space="preserve"> o którym mowa w § </w:t>
      </w:r>
      <w:r w:rsidR="00F06FAB" w:rsidRPr="00CD7EC1">
        <w:rPr>
          <w:rFonts w:ascii="Arial" w:hAnsi="Arial" w:cs="Arial"/>
          <w:color w:val="000000" w:themeColor="text1"/>
          <w:lang w:val="pl-PL"/>
        </w:rPr>
        <w:t>9</w:t>
      </w:r>
      <w:r w:rsidRPr="00CD7EC1">
        <w:rPr>
          <w:rFonts w:ascii="Arial" w:hAnsi="Arial" w:cs="Arial"/>
          <w:color w:val="000000" w:themeColor="text1"/>
        </w:rPr>
        <w:t xml:space="preserve"> ust. </w:t>
      </w:r>
      <w:r w:rsidR="00773C11">
        <w:rPr>
          <w:rFonts w:ascii="Arial" w:hAnsi="Arial" w:cs="Arial"/>
          <w:color w:val="000000" w:themeColor="text1"/>
          <w:lang w:val="pl-PL"/>
        </w:rPr>
        <w:t>2</w:t>
      </w:r>
      <w:r w:rsidRPr="00CD7EC1">
        <w:rPr>
          <w:rFonts w:ascii="Arial" w:hAnsi="Arial" w:cs="Arial"/>
          <w:color w:val="000000" w:themeColor="text1"/>
        </w:rPr>
        <w:t xml:space="preserve"> pkt 2 za każdy dzień zwłoki w stosunku do terminu wykonania Zlecenia</w:t>
      </w:r>
      <w:r w:rsidR="00674793" w:rsidRPr="00CD7EC1">
        <w:rPr>
          <w:rFonts w:ascii="Arial" w:hAnsi="Arial" w:cs="Arial"/>
          <w:color w:val="000000" w:themeColor="text1"/>
          <w:lang w:val="pl-PL"/>
        </w:rPr>
        <w:t xml:space="preserve"> ustalonego zgodnie z </w:t>
      </w:r>
      <w:r w:rsidRPr="00CD7EC1">
        <w:rPr>
          <w:rFonts w:ascii="Arial" w:hAnsi="Arial" w:cs="Arial"/>
          <w:color w:val="000000" w:themeColor="text1"/>
        </w:rPr>
        <w:t xml:space="preserve">§ 5 ust. </w:t>
      </w:r>
      <w:r w:rsidR="00CB575B">
        <w:rPr>
          <w:rFonts w:ascii="Arial" w:hAnsi="Arial" w:cs="Arial"/>
          <w:color w:val="000000" w:themeColor="text1"/>
          <w:lang w:val="pl-PL"/>
        </w:rPr>
        <w:t>4</w:t>
      </w:r>
      <w:r w:rsidRPr="00CD7EC1">
        <w:rPr>
          <w:rFonts w:ascii="Arial" w:hAnsi="Arial" w:cs="Arial"/>
          <w:color w:val="000000" w:themeColor="text1"/>
        </w:rPr>
        <w:t xml:space="preserve"> </w:t>
      </w:r>
      <w:r w:rsidR="00C96D5D">
        <w:rPr>
          <w:rFonts w:ascii="Arial" w:hAnsi="Arial" w:cs="Arial"/>
          <w:color w:val="000000" w:themeColor="text1"/>
        </w:rPr>
        <w:t>U</w:t>
      </w:r>
      <w:r w:rsidRPr="00CD7EC1">
        <w:rPr>
          <w:rFonts w:ascii="Arial" w:hAnsi="Arial" w:cs="Arial"/>
          <w:color w:val="000000" w:themeColor="text1"/>
        </w:rPr>
        <w:t>mowy.</w:t>
      </w:r>
    </w:p>
    <w:p w14:paraId="4176DEAD" w14:textId="79FE27D0" w:rsidR="002D0089" w:rsidRPr="00CD7EC1" w:rsidRDefault="002D0089" w:rsidP="000D4781">
      <w:pPr>
        <w:pStyle w:val="Akapitzlist"/>
        <w:numPr>
          <w:ilvl w:val="0"/>
          <w:numId w:val="31"/>
        </w:numPr>
        <w:tabs>
          <w:tab w:val="left" w:pos="426"/>
        </w:tabs>
        <w:suppressAutoHyphens w:val="0"/>
        <w:spacing w:after="60" w:line="240" w:lineRule="auto"/>
        <w:contextualSpacing/>
        <w:jc w:val="both"/>
        <w:rPr>
          <w:rFonts w:ascii="Arial" w:hAnsi="Arial" w:cs="Arial"/>
          <w:color w:val="000000" w:themeColor="text1"/>
        </w:rPr>
      </w:pPr>
      <w:r w:rsidRPr="00CD7EC1">
        <w:rPr>
          <w:rFonts w:ascii="Arial" w:hAnsi="Arial" w:cs="Arial"/>
          <w:color w:val="000000" w:themeColor="text1"/>
        </w:rPr>
        <w:t xml:space="preserve">w przypadku stwierdzenia niewykonania lub nienależytego wykonania prac będących Przedmiotem umowy w wysokości </w:t>
      </w:r>
      <w:r w:rsidRPr="00BA7D06">
        <w:rPr>
          <w:rFonts w:ascii="Arial" w:hAnsi="Arial" w:cs="Arial"/>
          <w:color w:val="000000" w:themeColor="text1"/>
        </w:rPr>
        <w:t>0,5%</w:t>
      </w:r>
      <w:r w:rsidRPr="00CD7EC1">
        <w:rPr>
          <w:rFonts w:ascii="Arial" w:hAnsi="Arial" w:cs="Arial"/>
          <w:color w:val="000000" w:themeColor="text1"/>
        </w:rPr>
        <w:t xml:space="preserve"> wynagrodzenia </w:t>
      </w:r>
      <w:r w:rsidR="00112805">
        <w:rPr>
          <w:rFonts w:ascii="Arial" w:hAnsi="Arial" w:cs="Arial"/>
          <w:color w:val="000000" w:themeColor="text1"/>
          <w:lang w:val="pl-PL"/>
        </w:rPr>
        <w:t xml:space="preserve">umownego </w:t>
      </w:r>
      <w:r w:rsidRPr="00CD7EC1">
        <w:rPr>
          <w:rFonts w:ascii="Arial" w:hAnsi="Arial" w:cs="Arial"/>
          <w:color w:val="000000" w:themeColor="text1"/>
        </w:rPr>
        <w:t xml:space="preserve">netto </w:t>
      </w:r>
      <w:r w:rsidR="00112805" w:rsidRPr="00CD7EC1">
        <w:rPr>
          <w:rFonts w:ascii="Arial" w:hAnsi="Arial" w:cs="Arial"/>
          <w:color w:val="000000" w:themeColor="text1"/>
        </w:rPr>
        <w:t>określonego</w:t>
      </w:r>
      <w:r w:rsidRPr="00CD7EC1">
        <w:rPr>
          <w:rFonts w:ascii="Arial" w:hAnsi="Arial" w:cs="Arial"/>
          <w:color w:val="000000" w:themeColor="text1"/>
        </w:rPr>
        <w:t xml:space="preserve"> w § </w:t>
      </w:r>
      <w:r w:rsidR="008973CF" w:rsidRPr="00CD7EC1">
        <w:rPr>
          <w:rFonts w:ascii="Arial" w:hAnsi="Arial" w:cs="Arial"/>
          <w:color w:val="000000" w:themeColor="text1"/>
          <w:lang w:val="pl-PL"/>
        </w:rPr>
        <w:t>9</w:t>
      </w:r>
      <w:r w:rsidRPr="00CD7EC1">
        <w:rPr>
          <w:rFonts w:ascii="Arial" w:hAnsi="Arial" w:cs="Arial"/>
          <w:color w:val="000000" w:themeColor="text1"/>
        </w:rPr>
        <w:t xml:space="preserve"> ust. 1 Umowy za każdy stwierdzony przypadek;</w:t>
      </w:r>
    </w:p>
    <w:p w14:paraId="0849777B" w14:textId="0AC779D7" w:rsidR="002D0089" w:rsidRPr="00A746E0" w:rsidRDefault="002D0089" w:rsidP="000D4781">
      <w:pPr>
        <w:pStyle w:val="Akapitzlist"/>
        <w:numPr>
          <w:ilvl w:val="0"/>
          <w:numId w:val="31"/>
        </w:numPr>
        <w:tabs>
          <w:tab w:val="left" w:pos="426"/>
        </w:tabs>
        <w:suppressAutoHyphens w:val="0"/>
        <w:spacing w:after="60" w:line="240" w:lineRule="auto"/>
        <w:contextualSpacing/>
        <w:jc w:val="both"/>
        <w:rPr>
          <w:rFonts w:ascii="Arial" w:hAnsi="Arial" w:cs="Arial"/>
          <w:color w:val="000000" w:themeColor="text1"/>
        </w:rPr>
      </w:pPr>
      <w:r w:rsidRPr="00CD7EC1">
        <w:rPr>
          <w:rFonts w:ascii="Arial" w:hAnsi="Arial" w:cs="Arial"/>
          <w:color w:val="000000" w:themeColor="text1"/>
        </w:rPr>
        <w:t xml:space="preserve">za zwłokę </w:t>
      </w:r>
      <w:r w:rsidR="00DB4844" w:rsidRPr="00CD7EC1">
        <w:rPr>
          <w:rFonts w:ascii="Arial" w:hAnsi="Arial" w:cs="Arial"/>
          <w:color w:val="000000" w:themeColor="text1"/>
          <w:lang w:val="pl-PL"/>
        </w:rPr>
        <w:t xml:space="preserve"> </w:t>
      </w:r>
      <w:r w:rsidRPr="00CD7EC1">
        <w:rPr>
          <w:rFonts w:ascii="Arial" w:hAnsi="Arial" w:cs="Arial"/>
          <w:color w:val="000000" w:themeColor="text1"/>
        </w:rPr>
        <w:t xml:space="preserve">w usunięciu wad ujawnionych w okresie rękojmi lub gwarancji – w wysokości </w:t>
      </w:r>
      <w:r w:rsidRPr="00B57E7B">
        <w:rPr>
          <w:rFonts w:ascii="Arial" w:hAnsi="Arial" w:cs="Arial"/>
          <w:color w:val="000000" w:themeColor="text1"/>
        </w:rPr>
        <w:t>0,5 %</w:t>
      </w:r>
      <w:r w:rsidRPr="00CD7EC1">
        <w:rPr>
          <w:rFonts w:ascii="Arial" w:hAnsi="Arial" w:cs="Arial"/>
          <w:color w:val="000000" w:themeColor="text1"/>
        </w:rPr>
        <w:t xml:space="preserve"> wynagrodzenia </w:t>
      </w:r>
      <w:r w:rsidR="002A3419">
        <w:rPr>
          <w:rFonts w:ascii="Arial" w:hAnsi="Arial" w:cs="Arial"/>
          <w:color w:val="000000" w:themeColor="text1"/>
          <w:lang w:val="pl-PL"/>
        </w:rPr>
        <w:t>umownego</w:t>
      </w:r>
      <w:r w:rsidRPr="00CD7EC1">
        <w:rPr>
          <w:rFonts w:ascii="Arial" w:hAnsi="Arial" w:cs="Arial"/>
          <w:color w:val="000000" w:themeColor="text1"/>
        </w:rPr>
        <w:t xml:space="preserve"> netto, określonego w § </w:t>
      </w:r>
      <w:r w:rsidR="008973CF" w:rsidRPr="00CD7EC1">
        <w:rPr>
          <w:rFonts w:ascii="Arial" w:hAnsi="Arial" w:cs="Arial"/>
          <w:color w:val="000000" w:themeColor="text1"/>
          <w:lang w:val="pl-PL"/>
        </w:rPr>
        <w:t>9</w:t>
      </w:r>
      <w:r w:rsidRPr="00CD7EC1">
        <w:rPr>
          <w:rFonts w:ascii="Arial" w:hAnsi="Arial" w:cs="Arial"/>
          <w:color w:val="000000" w:themeColor="text1"/>
        </w:rPr>
        <w:t xml:space="preserve"> ust. 1 Umowy – za każdy dzień zwłoki </w:t>
      </w:r>
      <w:r w:rsidR="00DB4844" w:rsidRPr="00CD7EC1">
        <w:rPr>
          <w:rFonts w:ascii="Arial" w:hAnsi="Arial" w:cs="Arial"/>
          <w:color w:val="000000" w:themeColor="text1"/>
          <w:lang w:val="pl-PL"/>
        </w:rPr>
        <w:t xml:space="preserve"> </w:t>
      </w:r>
      <w:r w:rsidRPr="00CD7EC1">
        <w:rPr>
          <w:rFonts w:ascii="Arial" w:hAnsi="Arial" w:cs="Arial"/>
          <w:color w:val="000000" w:themeColor="text1"/>
        </w:rPr>
        <w:t xml:space="preserve">liczony od następnego dnia po upływie terminów, ustalonych zgodnie z § </w:t>
      </w:r>
      <w:r w:rsidR="000B049C" w:rsidRPr="00CD7EC1">
        <w:rPr>
          <w:rFonts w:ascii="Arial" w:hAnsi="Arial" w:cs="Arial"/>
          <w:color w:val="000000" w:themeColor="text1"/>
          <w:lang w:val="pl-PL"/>
        </w:rPr>
        <w:t xml:space="preserve">10 </w:t>
      </w:r>
      <w:r w:rsidRPr="00CD7EC1">
        <w:rPr>
          <w:rFonts w:ascii="Arial" w:hAnsi="Arial" w:cs="Arial"/>
          <w:color w:val="000000" w:themeColor="text1"/>
        </w:rPr>
        <w:t xml:space="preserve">ust. 3 </w:t>
      </w:r>
      <w:r w:rsidRPr="00A746E0">
        <w:rPr>
          <w:rFonts w:ascii="Arial" w:hAnsi="Arial" w:cs="Arial"/>
          <w:color w:val="000000" w:themeColor="text1"/>
        </w:rPr>
        <w:t xml:space="preserve">Umowy; </w:t>
      </w:r>
    </w:p>
    <w:p w14:paraId="586B3486" w14:textId="294D46D7" w:rsidR="00376CA2" w:rsidRPr="008B641E" w:rsidRDefault="008B641E" w:rsidP="000D4781">
      <w:pPr>
        <w:widowControl w:val="0"/>
        <w:numPr>
          <w:ilvl w:val="0"/>
          <w:numId w:val="31"/>
        </w:numPr>
        <w:tabs>
          <w:tab w:val="left" w:pos="426"/>
          <w:tab w:val="left" w:pos="993"/>
        </w:tabs>
        <w:suppressAutoHyphens w:val="0"/>
        <w:spacing w:after="60"/>
        <w:jc w:val="both"/>
        <w:rPr>
          <w:rFonts w:ascii="Arial" w:hAnsi="Arial" w:cs="Arial"/>
          <w:sz w:val="22"/>
          <w:szCs w:val="22"/>
        </w:rPr>
      </w:pPr>
      <w:r w:rsidRPr="008B641E">
        <w:rPr>
          <w:rFonts w:ascii="Arial" w:hAnsi="Arial" w:cs="Arial"/>
          <w:sz w:val="22"/>
          <w:szCs w:val="22"/>
          <w:lang w:eastAsia="pl-PL"/>
        </w:rPr>
        <w:t xml:space="preserve">za odstąpienie od </w:t>
      </w:r>
      <w:r w:rsidR="009F1086">
        <w:rPr>
          <w:rFonts w:ascii="Arial" w:hAnsi="Arial" w:cs="Arial"/>
          <w:sz w:val="22"/>
          <w:szCs w:val="22"/>
          <w:lang w:eastAsia="pl-PL"/>
        </w:rPr>
        <w:t>U</w:t>
      </w:r>
      <w:r w:rsidRPr="008B641E">
        <w:rPr>
          <w:rFonts w:ascii="Arial" w:hAnsi="Arial" w:cs="Arial"/>
          <w:sz w:val="22"/>
          <w:szCs w:val="22"/>
          <w:lang w:eastAsia="pl-PL"/>
        </w:rPr>
        <w:t xml:space="preserve">mowy z przyczyn zależnych od Wykonawcy w wysokości </w:t>
      </w:r>
      <w:r w:rsidRPr="00BA7D06">
        <w:rPr>
          <w:rFonts w:ascii="Arial" w:hAnsi="Arial" w:cs="Arial"/>
          <w:sz w:val="22"/>
          <w:szCs w:val="22"/>
          <w:lang w:eastAsia="pl-PL"/>
        </w:rPr>
        <w:t>10%</w:t>
      </w:r>
      <w:r w:rsidRPr="008B641E">
        <w:rPr>
          <w:rFonts w:ascii="Arial" w:hAnsi="Arial" w:cs="Arial"/>
          <w:sz w:val="22"/>
          <w:szCs w:val="22"/>
          <w:lang w:eastAsia="pl-PL"/>
        </w:rPr>
        <w:t xml:space="preserve"> wynagrodzenia </w:t>
      </w:r>
      <w:r w:rsidR="00F25A16">
        <w:rPr>
          <w:rFonts w:ascii="Arial" w:hAnsi="Arial" w:cs="Arial"/>
          <w:sz w:val="22"/>
          <w:szCs w:val="22"/>
          <w:lang w:eastAsia="pl-PL"/>
        </w:rPr>
        <w:t xml:space="preserve">umownego </w:t>
      </w:r>
      <w:r w:rsidR="00376CA2" w:rsidRPr="008B641E">
        <w:rPr>
          <w:rFonts w:ascii="Arial" w:hAnsi="Arial" w:cs="Arial"/>
          <w:sz w:val="22"/>
          <w:szCs w:val="22"/>
        </w:rPr>
        <w:t xml:space="preserve">netto </w:t>
      </w:r>
      <w:r w:rsidR="00224B2D" w:rsidRPr="00224B2D">
        <w:rPr>
          <w:rFonts w:ascii="Arial" w:hAnsi="Arial" w:cs="Arial"/>
          <w:sz w:val="22"/>
          <w:szCs w:val="22"/>
        </w:rPr>
        <w:t>określonego</w:t>
      </w:r>
      <w:r w:rsidR="00F25A16">
        <w:rPr>
          <w:rFonts w:ascii="Arial" w:hAnsi="Arial" w:cs="Arial"/>
          <w:sz w:val="22"/>
          <w:szCs w:val="22"/>
        </w:rPr>
        <w:t xml:space="preserve"> </w:t>
      </w:r>
      <w:r w:rsidR="00376CA2" w:rsidRPr="008B641E">
        <w:rPr>
          <w:rFonts w:ascii="Arial" w:hAnsi="Arial" w:cs="Arial"/>
          <w:sz w:val="22"/>
          <w:szCs w:val="22"/>
        </w:rPr>
        <w:t xml:space="preserve">w § 9 ust. 1 </w:t>
      </w:r>
      <w:r w:rsidR="009F1086">
        <w:rPr>
          <w:rFonts w:ascii="Arial" w:hAnsi="Arial" w:cs="Arial"/>
          <w:sz w:val="22"/>
          <w:szCs w:val="22"/>
        </w:rPr>
        <w:t>U</w:t>
      </w:r>
      <w:r w:rsidR="00376CA2" w:rsidRPr="008B641E">
        <w:rPr>
          <w:rFonts w:ascii="Arial" w:hAnsi="Arial" w:cs="Arial"/>
          <w:sz w:val="22"/>
          <w:szCs w:val="22"/>
        </w:rPr>
        <w:t>mowy.</w:t>
      </w:r>
    </w:p>
    <w:p w14:paraId="0E3414A2" w14:textId="59C26923" w:rsidR="004F6371" w:rsidRPr="004F6371" w:rsidRDefault="004F6371" w:rsidP="000D4781">
      <w:pPr>
        <w:numPr>
          <w:ilvl w:val="0"/>
          <w:numId w:val="32"/>
        </w:numPr>
        <w:tabs>
          <w:tab w:val="num" w:pos="426"/>
        </w:tabs>
        <w:suppressAutoHyphens w:val="0"/>
        <w:ind w:left="426" w:hanging="426"/>
        <w:jc w:val="both"/>
        <w:rPr>
          <w:rFonts w:ascii="Arial" w:hAnsi="Arial" w:cs="Arial"/>
          <w:sz w:val="22"/>
          <w:szCs w:val="22"/>
        </w:rPr>
      </w:pPr>
      <w:r w:rsidRPr="004F6371">
        <w:rPr>
          <w:rFonts w:ascii="Arial" w:hAnsi="Arial" w:cs="Arial"/>
          <w:sz w:val="22"/>
          <w:szCs w:val="22"/>
        </w:rPr>
        <w:t xml:space="preserve">Wykonawcy przysługiwać będą od Zamawiającego kary umowne za odstąpienie od </w:t>
      </w:r>
      <w:r w:rsidR="00550A03">
        <w:rPr>
          <w:rFonts w:ascii="Arial" w:hAnsi="Arial" w:cs="Arial"/>
          <w:sz w:val="22"/>
          <w:szCs w:val="22"/>
        </w:rPr>
        <w:t>U</w:t>
      </w:r>
      <w:r w:rsidRPr="004F6371">
        <w:rPr>
          <w:rFonts w:ascii="Arial" w:hAnsi="Arial" w:cs="Arial"/>
          <w:sz w:val="22"/>
          <w:szCs w:val="22"/>
        </w:rPr>
        <w:t xml:space="preserve">mowy z przyczyn zależnych od Zamawiającego – w wysokości </w:t>
      </w:r>
      <w:r w:rsidRPr="00BA7D06">
        <w:rPr>
          <w:rFonts w:ascii="Arial" w:hAnsi="Arial" w:cs="Arial"/>
          <w:sz w:val="22"/>
          <w:szCs w:val="22"/>
        </w:rPr>
        <w:t>10%</w:t>
      </w:r>
      <w:r w:rsidRPr="004F6371">
        <w:rPr>
          <w:rFonts w:ascii="Arial" w:hAnsi="Arial" w:cs="Arial"/>
          <w:sz w:val="22"/>
          <w:szCs w:val="22"/>
        </w:rPr>
        <w:t xml:space="preserve"> wynagrodzenia </w:t>
      </w:r>
      <w:r w:rsidR="0077333F">
        <w:rPr>
          <w:rFonts w:ascii="Arial" w:hAnsi="Arial" w:cs="Arial"/>
          <w:sz w:val="22"/>
          <w:szCs w:val="22"/>
        </w:rPr>
        <w:t>umownego</w:t>
      </w:r>
      <w:r w:rsidRPr="004F6371">
        <w:rPr>
          <w:rFonts w:ascii="Arial" w:hAnsi="Arial" w:cs="Arial"/>
          <w:sz w:val="22"/>
          <w:szCs w:val="22"/>
        </w:rPr>
        <w:t xml:space="preserve"> netto </w:t>
      </w:r>
      <w:r w:rsidR="00224B2D" w:rsidRPr="00224B2D">
        <w:rPr>
          <w:rFonts w:ascii="Arial" w:hAnsi="Arial" w:cs="Arial"/>
          <w:sz w:val="22"/>
          <w:szCs w:val="22"/>
        </w:rPr>
        <w:t>określonego</w:t>
      </w:r>
      <w:r w:rsidRPr="004F6371">
        <w:rPr>
          <w:rFonts w:ascii="Arial" w:hAnsi="Arial" w:cs="Arial"/>
          <w:sz w:val="22"/>
          <w:szCs w:val="22"/>
        </w:rPr>
        <w:t xml:space="preserve"> w § </w:t>
      </w:r>
      <w:r w:rsidR="00224B2D">
        <w:rPr>
          <w:rFonts w:ascii="Arial" w:hAnsi="Arial" w:cs="Arial"/>
          <w:sz w:val="22"/>
          <w:szCs w:val="22"/>
        </w:rPr>
        <w:t>9</w:t>
      </w:r>
      <w:r w:rsidRPr="004F6371">
        <w:rPr>
          <w:rFonts w:ascii="Arial" w:hAnsi="Arial" w:cs="Arial"/>
          <w:sz w:val="22"/>
          <w:szCs w:val="22"/>
        </w:rPr>
        <w:t xml:space="preserve"> ust. 1 </w:t>
      </w:r>
      <w:r w:rsidR="00550A03">
        <w:rPr>
          <w:rFonts w:ascii="Arial" w:hAnsi="Arial" w:cs="Arial"/>
          <w:sz w:val="22"/>
          <w:szCs w:val="22"/>
        </w:rPr>
        <w:t>U</w:t>
      </w:r>
      <w:r w:rsidRPr="004F6371">
        <w:rPr>
          <w:rFonts w:ascii="Arial" w:hAnsi="Arial" w:cs="Arial"/>
          <w:sz w:val="22"/>
          <w:szCs w:val="22"/>
        </w:rPr>
        <w:t>mowy.</w:t>
      </w:r>
    </w:p>
    <w:p w14:paraId="28571F5D" w14:textId="0ABFE7BD" w:rsidR="00BA7D06" w:rsidRPr="00356DC6" w:rsidRDefault="00BA7D06" w:rsidP="00BA7D06">
      <w:pPr>
        <w:numPr>
          <w:ilvl w:val="0"/>
          <w:numId w:val="32"/>
        </w:numPr>
        <w:tabs>
          <w:tab w:val="num" w:pos="426"/>
        </w:tabs>
        <w:suppressAutoHyphens w:val="0"/>
        <w:spacing w:line="271" w:lineRule="auto"/>
        <w:ind w:left="426" w:hanging="426"/>
        <w:jc w:val="both"/>
        <w:rPr>
          <w:rFonts w:ascii="Arial" w:hAnsi="Arial" w:cs="Arial"/>
          <w:color w:val="000000" w:themeColor="text1"/>
          <w:sz w:val="22"/>
          <w:szCs w:val="22"/>
        </w:rPr>
      </w:pPr>
      <w:r w:rsidRPr="00356DC6">
        <w:rPr>
          <w:rFonts w:ascii="Arial" w:hAnsi="Arial" w:cs="Arial"/>
          <w:sz w:val="22"/>
          <w:szCs w:val="22"/>
        </w:rPr>
        <w:t xml:space="preserve">Maksymalna łączna wysokość kar umownych nie może przekroczyć 30% kwoty wynagrodzenia netto określonego w § </w:t>
      </w:r>
      <w:r w:rsidR="008331D7">
        <w:rPr>
          <w:rFonts w:ascii="Arial" w:hAnsi="Arial" w:cs="Arial"/>
          <w:sz w:val="22"/>
          <w:szCs w:val="22"/>
        </w:rPr>
        <w:t>9</w:t>
      </w:r>
      <w:r w:rsidRPr="00356DC6">
        <w:rPr>
          <w:rFonts w:ascii="Arial" w:hAnsi="Arial" w:cs="Arial"/>
          <w:sz w:val="22"/>
          <w:szCs w:val="22"/>
        </w:rPr>
        <w:t xml:space="preserve"> ust. 1 Umowy.</w:t>
      </w:r>
    </w:p>
    <w:p w14:paraId="315B0701" w14:textId="77777777" w:rsidR="00BA7D06" w:rsidRPr="00356DC6" w:rsidRDefault="00BA7D06" w:rsidP="00BA7D06">
      <w:pPr>
        <w:numPr>
          <w:ilvl w:val="0"/>
          <w:numId w:val="32"/>
        </w:numPr>
        <w:tabs>
          <w:tab w:val="num" w:pos="426"/>
        </w:tabs>
        <w:suppressAutoHyphens w:val="0"/>
        <w:spacing w:line="271" w:lineRule="auto"/>
        <w:ind w:left="426" w:hanging="426"/>
        <w:jc w:val="both"/>
        <w:rPr>
          <w:rFonts w:ascii="Arial" w:hAnsi="Arial" w:cs="Arial"/>
          <w:color w:val="000000" w:themeColor="text1"/>
          <w:sz w:val="22"/>
          <w:szCs w:val="22"/>
        </w:rPr>
      </w:pPr>
      <w:r w:rsidRPr="00356DC6">
        <w:rPr>
          <w:rFonts w:ascii="Arial" w:hAnsi="Arial" w:cs="Arial"/>
          <w:sz w:val="22"/>
          <w:szCs w:val="22"/>
        </w:rPr>
        <w:t>Zamawiający informuje Wykonawcę o naliczeniu kary umownej wystawiając stosowną notę księgową.</w:t>
      </w:r>
    </w:p>
    <w:p w14:paraId="0C289180" w14:textId="77777777" w:rsidR="00BA7D06" w:rsidRPr="00356DC6" w:rsidRDefault="00BA7D06" w:rsidP="00BA7D06">
      <w:pPr>
        <w:numPr>
          <w:ilvl w:val="0"/>
          <w:numId w:val="32"/>
        </w:numPr>
        <w:tabs>
          <w:tab w:val="num" w:pos="426"/>
        </w:tabs>
        <w:suppressAutoHyphens w:val="0"/>
        <w:spacing w:line="271" w:lineRule="auto"/>
        <w:ind w:left="426" w:hanging="426"/>
        <w:jc w:val="both"/>
        <w:rPr>
          <w:rFonts w:ascii="Arial" w:hAnsi="Arial" w:cs="Arial"/>
          <w:color w:val="000000" w:themeColor="text1"/>
          <w:sz w:val="22"/>
          <w:szCs w:val="22"/>
        </w:rPr>
      </w:pPr>
      <w:r w:rsidRPr="00356DC6">
        <w:rPr>
          <w:rFonts w:ascii="Arial" w:hAnsi="Arial" w:cs="Arial"/>
          <w:sz w:val="22"/>
          <w:szCs w:val="22"/>
        </w:rPr>
        <w:t>Kara umowna płatna jest w terminie do 10-ciu (dziesięciu) dni od daty doręczenia noty księgowej Wykonawcy.</w:t>
      </w:r>
    </w:p>
    <w:p w14:paraId="0B6290B4" w14:textId="77777777" w:rsidR="00BA7D06" w:rsidRPr="00356DC6" w:rsidRDefault="00BA7D06" w:rsidP="00BA7D06">
      <w:pPr>
        <w:numPr>
          <w:ilvl w:val="0"/>
          <w:numId w:val="32"/>
        </w:numPr>
        <w:tabs>
          <w:tab w:val="num" w:pos="426"/>
        </w:tabs>
        <w:suppressAutoHyphens w:val="0"/>
        <w:spacing w:line="271" w:lineRule="auto"/>
        <w:ind w:left="426" w:hanging="426"/>
        <w:jc w:val="both"/>
        <w:rPr>
          <w:rFonts w:ascii="Arial" w:hAnsi="Arial" w:cs="Arial"/>
          <w:color w:val="000000" w:themeColor="text1"/>
          <w:sz w:val="22"/>
          <w:szCs w:val="22"/>
        </w:rPr>
      </w:pPr>
      <w:r w:rsidRPr="00356DC6">
        <w:rPr>
          <w:rFonts w:ascii="Arial" w:hAnsi="Arial" w:cs="Arial"/>
          <w:sz w:val="22"/>
          <w:szCs w:val="22"/>
        </w:rPr>
        <w:t>Zastrzega się prawo do dochodzenia odszkodowania uzupełniającego na zasadach ogólnych Kodeksu cywilnego.</w:t>
      </w:r>
    </w:p>
    <w:p w14:paraId="5F55FB84" w14:textId="77777777" w:rsidR="00BA7D06" w:rsidRPr="00356DC6" w:rsidRDefault="00BA7D06" w:rsidP="00BA7D06">
      <w:pPr>
        <w:numPr>
          <w:ilvl w:val="0"/>
          <w:numId w:val="32"/>
        </w:numPr>
        <w:tabs>
          <w:tab w:val="num" w:pos="426"/>
        </w:tabs>
        <w:suppressAutoHyphens w:val="0"/>
        <w:spacing w:line="271" w:lineRule="auto"/>
        <w:ind w:left="426" w:hanging="426"/>
        <w:jc w:val="both"/>
        <w:rPr>
          <w:rFonts w:ascii="Arial" w:hAnsi="Arial" w:cs="Arial"/>
          <w:color w:val="000000" w:themeColor="text1"/>
          <w:sz w:val="22"/>
          <w:szCs w:val="22"/>
        </w:rPr>
      </w:pPr>
      <w:r w:rsidRPr="00356DC6">
        <w:rPr>
          <w:rFonts w:ascii="Arial" w:hAnsi="Arial" w:cs="Arial"/>
          <w:sz w:val="22"/>
          <w:szCs w:val="22"/>
        </w:rPr>
        <w:t>Postanowienia dotyczące kar umownych obowiązują pomimo wygaśnięcia, lub odstąpienia od Umowy.</w:t>
      </w:r>
    </w:p>
    <w:p w14:paraId="009EE4A7" w14:textId="77777777" w:rsidR="00BA7D06" w:rsidRPr="00356DC6" w:rsidRDefault="00BA7D06" w:rsidP="00BA7D06">
      <w:pPr>
        <w:numPr>
          <w:ilvl w:val="0"/>
          <w:numId w:val="32"/>
        </w:numPr>
        <w:tabs>
          <w:tab w:val="num" w:pos="426"/>
        </w:tabs>
        <w:suppressAutoHyphens w:val="0"/>
        <w:spacing w:line="271" w:lineRule="auto"/>
        <w:ind w:left="426" w:hanging="426"/>
        <w:jc w:val="both"/>
        <w:rPr>
          <w:rFonts w:ascii="Arial" w:hAnsi="Arial" w:cs="Arial"/>
          <w:color w:val="000000" w:themeColor="text1"/>
          <w:sz w:val="22"/>
          <w:szCs w:val="22"/>
        </w:rPr>
      </w:pPr>
      <w:r w:rsidRPr="00356DC6">
        <w:rPr>
          <w:rFonts w:ascii="Arial" w:hAnsi="Arial" w:cs="Arial"/>
          <w:sz w:val="22"/>
          <w:szCs w:val="22"/>
        </w:rPr>
        <w:t>Zamawiający ma prawo do potrącania należnych mu kar umownych z wynagrodzenia przysługującego Wykonawcy, na co Wykonawca wyraża zgodę. Takie potrącenie nie wymaga odrębnego oświadczenia Zamawiającego (tzw. potrącenie umowne).</w:t>
      </w:r>
    </w:p>
    <w:p w14:paraId="6AB68B25" w14:textId="77777777" w:rsidR="00BA7D06" w:rsidRPr="00356DC6" w:rsidRDefault="00BA7D06" w:rsidP="00BA7D06">
      <w:pPr>
        <w:numPr>
          <w:ilvl w:val="0"/>
          <w:numId w:val="32"/>
        </w:numPr>
        <w:tabs>
          <w:tab w:val="num" w:pos="426"/>
        </w:tabs>
        <w:suppressAutoHyphens w:val="0"/>
        <w:spacing w:line="271" w:lineRule="auto"/>
        <w:ind w:left="426" w:hanging="426"/>
        <w:jc w:val="both"/>
        <w:rPr>
          <w:rFonts w:ascii="Arial" w:hAnsi="Arial" w:cs="Arial"/>
          <w:color w:val="000000" w:themeColor="text1"/>
          <w:sz w:val="22"/>
          <w:szCs w:val="22"/>
        </w:rPr>
      </w:pPr>
      <w:r w:rsidRPr="00356DC6">
        <w:rPr>
          <w:rFonts w:ascii="Arial" w:hAnsi="Arial" w:cs="Arial"/>
          <w:sz w:val="22"/>
          <w:szCs w:val="22"/>
        </w:rPr>
        <w:t xml:space="preserve">Naliczenie kar umownych za zwłokę, nie zwalnia Wykonawcy z obowiązku realizacji Przedmiotu umowy. </w:t>
      </w:r>
    </w:p>
    <w:p w14:paraId="367BA724" w14:textId="77777777" w:rsidR="008C2D88" w:rsidRPr="008C47B5" w:rsidRDefault="008C2D88" w:rsidP="00344AAA">
      <w:pPr>
        <w:tabs>
          <w:tab w:val="left" w:pos="426"/>
        </w:tabs>
        <w:spacing w:after="60"/>
        <w:jc w:val="both"/>
        <w:rPr>
          <w:rFonts w:ascii="Arial" w:hAnsi="Arial" w:cs="Arial"/>
          <w:caps/>
          <w:sz w:val="22"/>
          <w:szCs w:val="22"/>
        </w:rPr>
      </w:pPr>
    </w:p>
    <w:p w14:paraId="71276039" w14:textId="7FDC1762" w:rsidR="001E49B6" w:rsidRPr="00BC3F9D" w:rsidRDefault="001E49B6" w:rsidP="001E49B6">
      <w:pPr>
        <w:pStyle w:val="Nagwek5"/>
        <w:jc w:val="center"/>
        <w:rPr>
          <w:rFonts w:ascii="Arial" w:hAnsi="Arial" w:cs="Arial"/>
          <w:szCs w:val="22"/>
        </w:rPr>
      </w:pPr>
      <w:r w:rsidRPr="00BC3F9D">
        <w:rPr>
          <w:rFonts w:ascii="Arial" w:hAnsi="Arial" w:cs="Arial"/>
          <w:szCs w:val="22"/>
        </w:rPr>
        <w:t>ZMIANA POSTANOWIEŃ UMOWY, ODSTĄPIENIE OD UMOWY</w:t>
      </w:r>
    </w:p>
    <w:p w14:paraId="0EA35DA6" w14:textId="1E58AC7C" w:rsidR="001E49B6" w:rsidRPr="00BC3F9D" w:rsidRDefault="001E49B6" w:rsidP="001E49B6">
      <w:pPr>
        <w:keepNext/>
        <w:jc w:val="center"/>
        <w:rPr>
          <w:rFonts w:ascii="Arial" w:hAnsi="Arial" w:cs="Arial"/>
          <w:b/>
          <w:sz w:val="22"/>
          <w:szCs w:val="22"/>
        </w:rPr>
      </w:pPr>
      <w:r w:rsidRPr="00BC3F9D">
        <w:rPr>
          <w:rFonts w:ascii="Arial" w:hAnsi="Arial" w:cs="Arial"/>
          <w:b/>
          <w:sz w:val="22"/>
          <w:szCs w:val="22"/>
        </w:rPr>
        <w:t>§1</w:t>
      </w:r>
      <w:r w:rsidR="0018298B">
        <w:rPr>
          <w:rFonts w:ascii="Arial" w:hAnsi="Arial" w:cs="Arial"/>
          <w:b/>
          <w:sz w:val="22"/>
          <w:szCs w:val="22"/>
        </w:rPr>
        <w:t>2</w:t>
      </w:r>
    </w:p>
    <w:p w14:paraId="2C4C755C" w14:textId="7C250573" w:rsidR="001E49B6" w:rsidRPr="00BC3F9D" w:rsidRDefault="001E49B6" w:rsidP="001E49B6">
      <w:pPr>
        <w:jc w:val="both"/>
        <w:rPr>
          <w:rFonts w:ascii="Arial" w:hAnsi="Arial" w:cs="Arial"/>
          <w:b/>
          <w:sz w:val="22"/>
          <w:szCs w:val="22"/>
        </w:rPr>
      </w:pPr>
      <w:r w:rsidRPr="00BC3F9D">
        <w:rPr>
          <w:rFonts w:ascii="Arial" w:hAnsi="Arial" w:cs="Arial"/>
          <w:sz w:val="22"/>
          <w:szCs w:val="22"/>
        </w:rPr>
        <w:t xml:space="preserve">Zmiana postanowień Umowy może nastąpić wyłącznie za zgodą obu Stron wyrażoną </w:t>
      </w:r>
      <w:r w:rsidRPr="00BC3F9D">
        <w:rPr>
          <w:rFonts w:ascii="Arial" w:hAnsi="Arial" w:cs="Arial"/>
          <w:sz w:val="22"/>
          <w:szCs w:val="22"/>
        </w:rPr>
        <w:br/>
        <w:t xml:space="preserve">w formie pisemnego </w:t>
      </w:r>
      <w:r w:rsidR="00E51FF6">
        <w:rPr>
          <w:rFonts w:ascii="Arial" w:hAnsi="Arial" w:cs="Arial"/>
          <w:sz w:val="22"/>
          <w:szCs w:val="22"/>
        </w:rPr>
        <w:t>A</w:t>
      </w:r>
      <w:r w:rsidRPr="00BC3F9D">
        <w:rPr>
          <w:rFonts w:ascii="Arial" w:hAnsi="Arial" w:cs="Arial"/>
          <w:sz w:val="22"/>
          <w:szCs w:val="22"/>
        </w:rPr>
        <w:t>neksu – pod rygorem nieważności.</w:t>
      </w:r>
      <w:r w:rsidRPr="00BC3F9D">
        <w:rPr>
          <w:rFonts w:ascii="Arial" w:hAnsi="Arial" w:cs="Arial"/>
          <w:b/>
          <w:sz w:val="22"/>
          <w:szCs w:val="22"/>
        </w:rPr>
        <w:t xml:space="preserve"> </w:t>
      </w:r>
    </w:p>
    <w:p w14:paraId="75A46458" w14:textId="77777777" w:rsidR="001E49B6" w:rsidRPr="00BC3F9D" w:rsidRDefault="001E49B6" w:rsidP="00ED6C7D">
      <w:pPr>
        <w:autoSpaceDE w:val="0"/>
        <w:autoSpaceDN w:val="0"/>
        <w:adjustRightInd w:val="0"/>
        <w:rPr>
          <w:rFonts w:ascii="Arial" w:hAnsi="Arial" w:cs="Arial"/>
          <w:b/>
          <w:bCs/>
          <w:sz w:val="22"/>
          <w:szCs w:val="22"/>
        </w:rPr>
      </w:pPr>
    </w:p>
    <w:p w14:paraId="3EAA74BC" w14:textId="605617FE" w:rsidR="001E49B6" w:rsidRPr="00C474F6" w:rsidRDefault="001E49B6" w:rsidP="001E49B6">
      <w:pPr>
        <w:autoSpaceDE w:val="0"/>
        <w:autoSpaceDN w:val="0"/>
        <w:adjustRightInd w:val="0"/>
        <w:jc w:val="center"/>
        <w:rPr>
          <w:rFonts w:ascii="Arial" w:hAnsi="Arial" w:cs="Arial"/>
          <w:b/>
          <w:bCs/>
          <w:sz w:val="22"/>
          <w:szCs w:val="22"/>
        </w:rPr>
      </w:pPr>
      <w:r w:rsidRPr="00C474F6">
        <w:rPr>
          <w:rFonts w:ascii="Arial" w:hAnsi="Arial" w:cs="Arial"/>
          <w:b/>
          <w:bCs/>
          <w:sz w:val="22"/>
          <w:szCs w:val="22"/>
        </w:rPr>
        <w:t>§1</w:t>
      </w:r>
      <w:r w:rsidR="00ED6C7D">
        <w:rPr>
          <w:rFonts w:ascii="Arial" w:hAnsi="Arial" w:cs="Arial"/>
          <w:b/>
          <w:bCs/>
          <w:sz w:val="22"/>
          <w:szCs w:val="22"/>
        </w:rPr>
        <w:t>3</w:t>
      </w:r>
    </w:p>
    <w:p w14:paraId="2C4D3860" w14:textId="46EE01E5" w:rsidR="001E49B6" w:rsidRPr="00C474F6" w:rsidRDefault="001E49B6" w:rsidP="000D4781">
      <w:pPr>
        <w:numPr>
          <w:ilvl w:val="0"/>
          <w:numId w:val="35"/>
        </w:numPr>
        <w:suppressAutoHyphens w:val="0"/>
        <w:autoSpaceDE w:val="0"/>
        <w:autoSpaceDN w:val="0"/>
        <w:adjustRightInd w:val="0"/>
        <w:jc w:val="both"/>
        <w:rPr>
          <w:rFonts w:ascii="Arial" w:hAnsi="Arial" w:cs="Arial"/>
          <w:sz w:val="22"/>
          <w:szCs w:val="22"/>
        </w:rPr>
      </w:pPr>
      <w:r w:rsidRPr="00C474F6">
        <w:rPr>
          <w:rFonts w:ascii="Arial" w:hAnsi="Arial" w:cs="Arial"/>
          <w:sz w:val="22"/>
          <w:szCs w:val="22"/>
        </w:rPr>
        <w:t xml:space="preserve">Zamawiającemu </w:t>
      </w:r>
      <w:r w:rsidR="00BE5827" w:rsidRPr="00BE5827">
        <w:rPr>
          <w:rFonts w:ascii="Arial" w:hAnsi="Arial" w:cs="Arial"/>
          <w:sz w:val="22"/>
          <w:szCs w:val="22"/>
        </w:rPr>
        <w:t>przysługuje prawo odstąpienia od Umowy bez jakichkolwiek roszczeń ze strony Wykonawcy ze skutkiem natychmiastowym w terminie 30 dni od dnia powzięcia informacji o zaistnieniu przesłanki do odstąpienia od Umowy lub upływu wyznaczonego terminu na zaprzestanie naruszeń:</w:t>
      </w:r>
    </w:p>
    <w:p w14:paraId="297879D1" w14:textId="6239BE53" w:rsidR="001E49B6" w:rsidRPr="00C474F6" w:rsidRDefault="001E49B6" w:rsidP="000D4781">
      <w:pPr>
        <w:numPr>
          <w:ilvl w:val="0"/>
          <w:numId w:val="36"/>
        </w:numPr>
        <w:suppressAutoHyphens w:val="0"/>
        <w:autoSpaceDE w:val="0"/>
        <w:autoSpaceDN w:val="0"/>
        <w:adjustRightInd w:val="0"/>
        <w:jc w:val="both"/>
        <w:rPr>
          <w:rFonts w:ascii="Arial" w:hAnsi="Arial" w:cs="Arial"/>
          <w:sz w:val="22"/>
          <w:szCs w:val="22"/>
        </w:rPr>
      </w:pPr>
      <w:r w:rsidRPr="00C474F6">
        <w:rPr>
          <w:rFonts w:ascii="Arial" w:hAnsi="Arial" w:cs="Arial"/>
          <w:sz w:val="22"/>
          <w:szCs w:val="22"/>
        </w:rPr>
        <w:t>w razie wystąpienia istotnej zmiany okoliczności powodującej, że wykonanie Umowy nie leży w interesie publicznym, czego nie można było przewidzieć w chwili zawarcia Umowy</w:t>
      </w:r>
      <w:r w:rsidR="00562588">
        <w:rPr>
          <w:rFonts w:ascii="Arial" w:hAnsi="Arial" w:cs="Arial"/>
          <w:sz w:val="22"/>
          <w:szCs w:val="22"/>
        </w:rPr>
        <w:t>;</w:t>
      </w:r>
    </w:p>
    <w:p w14:paraId="0DE61095" w14:textId="130DDC73" w:rsidR="001E49B6" w:rsidRPr="00C474F6" w:rsidRDefault="001E49B6" w:rsidP="000D4781">
      <w:pPr>
        <w:numPr>
          <w:ilvl w:val="0"/>
          <w:numId w:val="36"/>
        </w:numPr>
        <w:suppressAutoHyphens w:val="0"/>
        <w:autoSpaceDE w:val="0"/>
        <w:autoSpaceDN w:val="0"/>
        <w:adjustRightInd w:val="0"/>
        <w:jc w:val="both"/>
        <w:rPr>
          <w:rFonts w:ascii="Arial" w:hAnsi="Arial" w:cs="Arial"/>
          <w:sz w:val="22"/>
          <w:szCs w:val="22"/>
        </w:rPr>
      </w:pPr>
      <w:r w:rsidRPr="00C474F6">
        <w:rPr>
          <w:rFonts w:ascii="Arial" w:hAnsi="Arial" w:cs="Arial"/>
          <w:sz w:val="22"/>
          <w:szCs w:val="22"/>
        </w:rPr>
        <w:t xml:space="preserve">gdy Wykonawca przerwał realizacje usług objętych </w:t>
      </w:r>
      <w:r w:rsidR="00C70053">
        <w:rPr>
          <w:rFonts w:ascii="Arial" w:hAnsi="Arial" w:cs="Arial"/>
          <w:sz w:val="22"/>
          <w:szCs w:val="22"/>
        </w:rPr>
        <w:t>U</w:t>
      </w:r>
      <w:r w:rsidRPr="00C474F6">
        <w:rPr>
          <w:rFonts w:ascii="Arial" w:hAnsi="Arial" w:cs="Arial"/>
          <w:sz w:val="22"/>
          <w:szCs w:val="22"/>
        </w:rPr>
        <w:t>mową i pomimo pisemnego wezwania Zamawiającego nie wykonuje prac przez okres 15 dni roboczych. Odstąpienie od Umowy nie zwalnia Wykonawcy z obowiązku zapłacenia kar umownych za okres do dnia odstąpienia;</w:t>
      </w:r>
    </w:p>
    <w:p w14:paraId="4E16ECCF" w14:textId="598FF549" w:rsidR="001E49B6" w:rsidRPr="00C474F6" w:rsidRDefault="001E49B6" w:rsidP="000D4781">
      <w:pPr>
        <w:numPr>
          <w:ilvl w:val="0"/>
          <w:numId w:val="36"/>
        </w:numPr>
        <w:suppressAutoHyphens w:val="0"/>
        <w:autoSpaceDE w:val="0"/>
        <w:autoSpaceDN w:val="0"/>
        <w:adjustRightInd w:val="0"/>
        <w:jc w:val="both"/>
        <w:rPr>
          <w:rFonts w:ascii="Arial" w:hAnsi="Arial" w:cs="Arial"/>
          <w:sz w:val="22"/>
          <w:szCs w:val="22"/>
        </w:rPr>
      </w:pPr>
      <w:r w:rsidRPr="00C474F6">
        <w:rPr>
          <w:rFonts w:ascii="Arial" w:hAnsi="Arial" w:cs="Arial"/>
          <w:sz w:val="22"/>
          <w:szCs w:val="22"/>
        </w:rPr>
        <w:t xml:space="preserve">gdy Wykonawca wykonuje usługi niezgodnie z </w:t>
      </w:r>
      <w:r w:rsidR="000C7392">
        <w:rPr>
          <w:rFonts w:ascii="Arial" w:hAnsi="Arial" w:cs="Arial"/>
          <w:sz w:val="22"/>
          <w:szCs w:val="22"/>
        </w:rPr>
        <w:t>U</w:t>
      </w:r>
      <w:r w:rsidRPr="00C474F6">
        <w:rPr>
          <w:rFonts w:ascii="Arial" w:hAnsi="Arial" w:cs="Arial"/>
          <w:sz w:val="22"/>
          <w:szCs w:val="22"/>
        </w:rPr>
        <w:t xml:space="preserve">mową, pomimo pisemnego wezwania Zamawiającego do usunięcia niezgodności, tzn. w wyznaczonym przez Zamawiającego terminie nie zaprzestał wykonywania wskazanej czynności lub nie rozpoczął wykonywania czynności zgodnie z </w:t>
      </w:r>
      <w:r w:rsidR="000C7392">
        <w:rPr>
          <w:rFonts w:ascii="Arial" w:hAnsi="Arial" w:cs="Arial"/>
          <w:sz w:val="22"/>
          <w:szCs w:val="22"/>
        </w:rPr>
        <w:t>U</w:t>
      </w:r>
      <w:r w:rsidRPr="00C474F6">
        <w:rPr>
          <w:rFonts w:ascii="Arial" w:hAnsi="Arial" w:cs="Arial"/>
          <w:sz w:val="22"/>
          <w:szCs w:val="22"/>
        </w:rPr>
        <w:t>mową;</w:t>
      </w:r>
    </w:p>
    <w:p w14:paraId="1022A1E4" w14:textId="72DF99DC" w:rsidR="00084225" w:rsidRDefault="00ED6C7D" w:rsidP="000D4781">
      <w:pPr>
        <w:numPr>
          <w:ilvl w:val="0"/>
          <w:numId w:val="36"/>
        </w:numPr>
        <w:suppressAutoHyphens w:val="0"/>
        <w:autoSpaceDE w:val="0"/>
        <w:autoSpaceDN w:val="0"/>
        <w:adjustRightInd w:val="0"/>
        <w:jc w:val="both"/>
        <w:rPr>
          <w:rFonts w:ascii="Arial" w:hAnsi="Arial" w:cs="Arial"/>
          <w:sz w:val="22"/>
          <w:szCs w:val="22"/>
        </w:rPr>
      </w:pPr>
      <w:r>
        <w:rPr>
          <w:rFonts w:ascii="Arial" w:hAnsi="Arial" w:cs="Arial"/>
          <w:sz w:val="22"/>
          <w:szCs w:val="22"/>
        </w:rPr>
        <w:lastRenderedPageBreak/>
        <w:t xml:space="preserve">gdy Wykonawca </w:t>
      </w:r>
      <w:r w:rsidR="00084225" w:rsidRPr="00BC3F9D">
        <w:rPr>
          <w:rFonts w:ascii="Arial" w:hAnsi="Arial" w:cs="Arial"/>
          <w:sz w:val="22"/>
          <w:szCs w:val="22"/>
        </w:rPr>
        <w:t xml:space="preserve">nie realizuje powierzonych prac w tempie gwarantującym dotrzymanie terminów wskazanych w </w:t>
      </w:r>
      <w:r w:rsidR="00084225">
        <w:rPr>
          <w:rFonts w:ascii="Arial" w:hAnsi="Arial" w:cs="Arial"/>
          <w:sz w:val="22"/>
          <w:szCs w:val="22"/>
        </w:rPr>
        <w:t>U</w:t>
      </w:r>
      <w:r w:rsidR="00084225" w:rsidRPr="00BC3F9D">
        <w:rPr>
          <w:rFonts w:ascii="Arial" w:hAnsi="Arial" w:cs="Arial"/>
          <w:sz w:val="22"/>
          <w:szCs w:val="22"/>
        </w:rPr>
        <w:t>mowie dla poszczególnych obowiązków</w:t>
      </w:r>
      <w:r>
        <w:rPr>
          <w:rFonts w:ascii="Arial" w:hAnsi="Arial" w:cs="Arial"/>
          <w:sz w:val="22"/>
          <w:szCs w:val="22"/>
        </w:rPr>
        <w:t>;</w:t>
      </w:r>
    </w:p>
    <w:p w14:paraId="3A4C940B" w14:textId="75CC0C11" w:rsidR="00ED6C7D" w:rsidRDefault="00ED6C7D" w:rsidP="000D4781">
      <w:pPr>
        <w:numPr>
          <w:ilvl w:val="0"/>
          <w:numId w:val="36"/>
        </w:numPr>
        <w:suppressAutoHyphens w:val="0"/>
        <w:autoSpaceDE w:val="0"/>
        <w:autoSpaceDN w:val="0"/>
        <w:adjustRightInd w:val="0"/>
        <w:jc w:val="both"/>
        <w:rPr>
          <w:rFonts w:ascii="Arial" w:hAnsi="Arial" w:cs="Arial"/>
          <w:sz w:val="22"/>
          <w:szCs w:val="22"/>
        </w:rPr>
      </w:pPr>
      <w:r>
        <w:rPr>
          <w:rFonts w:ascii="Arial" w:hAnsi="Arial" w:cs="Arial"/>
          <w:sz w:val="22"/>
          <w:szCs w:val="22"/>
        </w:rPr>
        <w:t xml:space="preserve">gdy Wykonawca </w:t>
      </w:r>
      <w:r w:rsidRPr="00BC3F9D">
        <w:rPr>
          <w:rFonts w:ascii="Arial" w:hAnsi="Arial" w:cs="Arial"/>
          <w:sz w:val="22"/>
          <w:szCs w:val="22"/>
        </w:rPr>
        <w:t xml:space="preserve">narusza postanowienia niniejszej Umowy lub nie wykonuje zobowiązań z niej wynikających, a także realizuje </w:t>
      </w:r>
      <w:r>
        <w:rPr>
          <w:rFonts w:ascii="Arial" w:hAnsi="Arial" w:cs="Arial"/>
          <w:sz w:val="22"/>
          <w:szCs w:val="22"/>
        </w:rPr>
        <w:t>U</w:t>
      </w:r>
      <w:r w:rsidRPr="00BC3F9D">
        <w:rPr>
          <w:rFonts w:ascii="Arial" w:hAnsi="Arial" w:cs="Arial"/>
          <w:sz w:val="22"/>
          <w:szCs w:val="22"/>
        </w:rPr>
        <w:t>mowę z naruszeniem obowiązujących przepisów prawa</w:t>
      </w:r>
      <w:r>
        <w:rPr>
          <w:rFonts w:ascii="Arial" w:hAnsi="Arial" w:cs="Arial"/>
          <w:sz w:val="22"/>
          <w:szCs w:val="22"/>
        </w:rPr>
        <w:t>;</w:t>
      </w:r>
    </w:p>
    <w:p w14:paraId="6087A261" w14:textId="39691A4C" w:rsidR="001E49B6" w:rsidRPr="00C474F6" w:rsidRDefault="001E49B6" w:rsidP="000D4781">
      <w:pPr>
        <w:numPr>
          <w:ilvl w:val="0"/>
          <w:numId w:val="36"/>
        </w:numPr>
        <w:suppressAutoHyphens w:val="0"/>
        <w:autoSpaceDE w:val="0"/>
        <w:autoSpaceDN w:val="0"/>
        <w:adjustRightInd w:val="0"/>
        <w:jc w:val="both"/>
        <w:rPr>
          <w:rFonts w:ascii="Arial" w:hAnsi="Arial" w:cs="Arial"/>
          <w:sz w:val="22"/>
          <w:szCs w:val="22"/>
        </w:rPr>
      </w:pPr>
      <w:r w:rsidRPr="00C474F6">
        <w:rPr>
          <w:rFonts w:ascii="Arial" w:hAnsi="Arial" w:cs="Arial"/>
          <w:sz w:val="22"/>
          <w:szCs w:val="22"/>
        </w:rPr>
        <w:t xml:space="preserve">gdy Wykonawca wykorzystuje mienie Zamawiającego bez jego zgody lub niezgodnie </w:t>
      </w:r>
      <w:r w:rsidRPr="00C474F6">
        <w:rPr>
          <w:rFonts w:ascii="Arial" w:hAnsi="Arial" w:cs="Arial"/>
          <w:sz w:val="22"/>
          <w:szCs w:val="22"/>
        </w:rPr>
        <w:br/>
        <w:t>z przeznaczeniem;</w:t>
      </w:r>
    </w:p>
    <w:p w14:paraId="4E6D53A1" w14:textId="24175BDE" w:rsidR="001E49B6" w:rsidRPr="00C474F6" w:rsidRDefault="001E49B6" w:rsidP="000D4781">
      <w:pPr>
        <w:numPr>
          <w:ilvl w:val="0"/>
          <w:numId w:val="36"/>
        </w:numPr>
        <w:suppressAutoHyphens w:val="0"/>
        <w:autoSpaceDE w:val="0"/>
        <w:autoSpaceDN w:val="0"/>
        <w:adjustRightInd w:val="0"/>
        <w:jc w:val="both"/>
        <w:rPr>
          <w:rFonts w:ascii="Arial" w:hAnsi="Arial" w:cs="Arial"/>
          <w:sz w:val="22"/>
          <w:szCs w:val="22"/>
        </w:rPr>
      </w:pPr>
      <w:r w:rsidRPr="00C474F6">
        <w:rPr>
          <w:rFonts w:ascii="Arial" w:hAnsi="Arial" w:cs="Arial"/>
          <w:sz w:val="22"/>
          <w:szCs w:val="22"/>
        </w:rPr>
        <w:t xml:space="preserve">gdy Wykonawca zlecił wykonanie </w:t>
      </w:r>
      <w:r w:rsidR="00646B6A">
        <w:rPr>
          <w:rFonts w:ascii="Arial" w:hAnsi="Arial" w:cs="Arial"/>
          <w:sz w:val="22"/>
          <w:szCs w:val="22"/>
        </w:rPr>
        <w:t>P</w:t>
      </w:r>
      <w:r w:rsidRPr="00C474F6">
        <w:rPr>
          <w:rFonts w:ascii="Arial" w:hAnsi="Arial" w:cs="Arial"/>
          <w:sz w:val="22"/>
          <w:szCs w:val="22"/>
        </w:rPr>
        <w:t xml:space="preserve">rzedmiotu </w:t>
      </w:r>
      <w:r w:rsidR="00803BFC">
        <w:rPr>
          <w:rFonts w:ascii="Arial" w:hAnsi="Arial" w:cs="Arial"/>
          <w:sz w:val="22"/>
          <w:szCs w:val="22"/>
        </w:rPr>
        <w:t>u</w:t>
      </w:r>
      <w:r w:rsidRPr="00C474F6">
        <w:rPr>
          <w:rFonts w:ascii="Arial" w:hAnsi="Arial" w:cs="Arial"/>
          <w:sz w:val="22"/>
          <w:szCs w:val="22"/>
        </w:rPr>
        <w:t>mowy osobom trzecim bez zgody Zamawiającego;</w:t>
      </w:r>
    </w:p>
    <w:p w14:paraId="532E3302" w14:textId="77777777" w:rsidR="001E49B6" w:rsidRPr="00C474F6" w:rsidRDefault="001E49B6" w:rsidP="000D4781">
      <w:pPr>
        <w:numPr>
          <w:ilvl w:val="0"/>
          <w:numId w:val="36"/>
        </w:numPr>
        <w:suppressAutoHyphens w:val="0"/>
        <w:autoSpaceDE w:val="0"/>
        <w:autoSpaceDN w:val="0"/>
        <w:adjustRightInd w:val="0"/>
        <w:jc w:val="both"/>
        <w:rPr>
          <w:rFonts w:ascii="Arial" w:hAnsi="Arial" w:cs="Arial"/>
          <w:sz w:val="22"/>
          <w:szCs w:val="22"/>
        </w:rPr>
      </w:pPr>
      <w:r w:rsidRPr="00C474F6">
        <w:rPr>
          <w:rFonts w:ascii="Arial" w:hAnsi="Arial" w:cs="Arial"/>
          <w:sz w:val="22"/>
          <w:szCs w:val="22"/>
        </w:rPr>
        <w:t>gdy Wykonawca naruszył zasady BHP stwarzając zagrożenie dla ludzi i mienia.</w:t>
      </w:r>
    </w:p>
    <w:p w14:paraId="58FE7298" w14:textId="2FC7A6F9" w:rsidR="00F93182" w:rsidRPr="00A33630" w:rsidRDefault="001E49B6" w:rsidP="00F93182">
      <w:pPr>
        <w:numPr>
          <w:ilvl w:val="0"/>
          <w:numId w:val="35"/>
        </w:numPr>
        <w:suppressAutoHyphens w:val="0"/>
        <w:autoSpaceDE w:val="0"/>
        <w:autoSpaceDN w:val="0"/>
        <w:adjustRightInd w:val="0"/>
        <w:spacing w:line="271" w:lineRule="auto"/>
        <w:jc w:val="both"/>
        <w:rPr>
          <w:rFonts w:ascii="Arial" w:hAnsi="Arial" w:cs="Arial"/>
          <w:sz w:val="22"/>
          <w:szCs w:val="22"/>
        </w:rPr>
      </w:pPr>
      <w:r w:rsidRPr="00C474F6">
        <w:rPr>
          <w:rFonts w:ascii="Arial" w:hAnsi="Arial" w:cs="Arial"/>
          <w:sz w:val="22"/>
          <w:szCs w:val="22"/>
        </w:rPr>
        <w:t xml:space="preserve">Odstąpienie </w:t>
      </w:r>
      <w:r w:rsidR="00F93182" w:rsidRPr="00A33630">
        <w:rPr>
          <w:rFonts w:ascii="Arial" w:hAnsi="Arial" w:cs="Arial"/>
          <w:sz w:val="22"/>
          <w:szCs w:val="22"/>
        </w:rPr>
        <w:t xml:space="preserve">od Umowy albo wezwanie do usunięcia naruszenia pod rygorem odstąpienia, powinno nastąpić w formie pisemnej pod rygorem nieważności takiego oświadczenia i powinno zawierać uzasadnienie. Przez „powzięcie wiadomości” </w:t>
      </w:r>
      <w:r w:rsidR="00F93182">
        <w:rPr>
          <w:rFonts w:ascii="Arial" w:hAnsi="Arial" w:cs="Arial"/>
          <w:sz w:val="22"/>
          <w:szCs w:val="22"/>
        </w:rPr>
        <w:t xml:space="preserve">o przyczynie uzasadniającej odstąpienie </w:t>
      </w:r>
      <w:r w:rsidR="00F93182" w:rsidRPr="00A33630">
        <w:rPr>
          <w:rFonts w:ascii="Arial" w:hAnsi="Arial" w:cs="Arial"/>
          <w:sz w:val="22"/>
          <w:szCs w:val="22"/>
        </w:rPr>
        <w:t>rozumie się dzień, w którym Zamawiający uzyskał wiarygodną informację, dokument, zawiadomienie lub inny dowód, z którego jednoznacznie wynika zaistnienie danej okoliczności.</w:t>
      </w:r>
    </w:p>
    <w:p w14:paraId="347F2116" w14:textId="77777777" w:rsidR="00F93182" w:rsidRDefault="00F93182" w:rsidP="00F93182">
      <w:pPr>
        <w:numPr>
          <w:ilvl w:val="0"/>
          <w:numId w:val="35"/>
        </w:numPr>
        <w:suppressAutoHyphens w:val="0"/>
        <w:autoSpaceDE w:val="0"/>
        <w:autoSpaceDN w:val="0"/>
        <w:adjustRightInd w:val="0"/>
        <w:spacing w:line="271" w:lineRule="auto"/>
        <w:jc w:val="both"/>
        <w:rPr>
          <w:rFonts w:ascii="Arial" w:hAnsi="Arial" w:cs="Arial"/>
          <w:sz w:val="22"/>
          <w:szCs w:val="22"/>
        </w:rPr>
      </w:pPr>
      <w:r w:rsidRPr="00A33630">
        <w:rPr>
          <w:rFonts w:ascii="Arial" w:hAnsi="Arial" w:cs="Arial"/>
          <w:sz w:val="22"/>
          <w:szCs w:val="22"/>
        </w:rPr>
        <w:t>W przypadku odstąpienia przez Zamawiającego od Umowy, w okolicznościach, o których mowa w ust. 1 niniejszego paragrafu Umowy, Wykonawca może żądać wyłącznie wynagrodzenia należnego z tytułu należytego wykonania części Umowy. Wynagrodzenie to zostanie ustalone zgodnie z komisyjnie ustalonym protokołem zaawansowania i wyceną zweryfikowaną przez Zamawiającego.</w:t>
      </w:r>
    </w:p>
    <w:p w14:paraId="76901289" w14:textId="77777777" w:rsidR="00CA7901" w:rsidRPr="00344AAA" w:rsidRDefault="00CA7901" w:rsidP="00344AAA">
      <w:pPr>
        <w:tabs>
          <w:tab w:val="left" w:pos="426"/>
        </w:tabs>
        <w:suppressAutoHyphens w:val="0"/>
        <w:autoSpaceDE w:val="0"/>
        <w:autoSpaceDN w:val="0"/>
        <w:spacing w:after="60"/>
        <w:jc w:val="both"/>
        <w:rPr>
          <w:rFonts w:ascii="Arial" w:hAnsi="Arial" w:cs="Arial"/>
          <w:sz w:val="22"/>
          <w:szCs w:val="22"/>
        </w:rPr>
      </w:pPr>
    </w:p>
    <w:p w14:paraId="363E83B3" w14:textId="77777777" w:rsidR="00A60DD6" w:rsidRPr="00344AAA" w:rsidRDefault="00A60DD6" w:rsidP="00344AAA">
      <w:pPr>
        <w:pStyle w:val="Nagwek1"/>
        <w:spacing w:before="0" w:after="60"/>
        <w:rPr>
          <w:rFonts w:cs="Arial"/>
          <w:szCs w:val="22"/>
        </w:rPr>
      </w:pPr>
      <w:r w:rsidRPr="00344AAA">
        <w:rPr>
          <w:rFonts w:cs="Arial"/>
          <w:szCs w:val="22"/>
        </w:rPr>
        <w:t>ZASADY POROZUMIEWANIA SIĘ MIĘDZY STRONAMI</w:t>
      </w:r>
    </w:p>
    <w:p w14:paraId="174F3CD3" w14:textId="679732EE" w:rsidR="00A60DD6" w:rsidRPr="00344AAA" w:rsidRDefault="00A60DD6" w:rsidP="00344AAA">
      <w:pPr>
        <w:pStyle w:val="Nagwek2"/>
        <w:spacing w:before="0" w:after="60"/>
        <w:rPr>
          <w:rFonts w:cs="Arial"/>
          <w:szCs w:val="22"/>
        </w:rPr>
      </w:pPr>
      <w:r w:rsidRPr="00344AAA">
        <w:rPr>
          <w:rFonts w:cs="Arial"/>
          <w:szCs w:val="22"/>
        </w:rPr>
        <w:t xml:space="preserve">§ </w:t>
      </w:r>
      <w:r w:rsidR="005A3FE4" w:rsidRPr="00344AAA">
        <w:rPr>
          <w:rFonts w:cs="Arial"/>
          <w:szCs w:val="22"/>
        </w:rPr>
        <w:t>1</w:t>
      </w:r>
      <w:r w:rsidR="00ED6C7D">
        <w:rPr>
          <w:rFonts w:cs="Arial"/>
          <w:szCs w:val="22"/>
        </w:rPr>
        <w:t>4</w:t>
      </w:r>
    </w:p>
    <w:p w14:paraId="7711E69F" w14:textId="77777777" w:rsidR="00644F41" w:rsidRPr="0024545D" w:rsidRDefault="00644F41" w:rsidP="00A80BE9">
      <w:pPr>
        <w:numPr>
          <w:ilvl w:val="3"/>
          <w:numId w:val="11"/>
        </w:numPr>
        <w:tabs>
          <w:tab w:val="clear" w:pos="2970"/>
          <w:tab w:val="num" w:pos="426"/>
          <w:tab w:val="left" w:pos="15300"/>
        </w:tabs>
        <w:autoSpaceDE w:val="0"/>
        <w:ind w:left="397" w:hanging="426"/>
        <w:jc w:val="both"/>
        <w:rPr>
          <w:rFonts w:ascii="Arial" w:hAnsi="Arial" w:cs="Arial"/>
          <w:sz w:val="22"/>
          <w:szCs w:val="22"/>
        </w:rPr>
      </w:pPr>
      <w:bookmarkStart w:id="1" w:name="_Hlk86219794"/>
      <w:r w:rsidRPr="0024545D">
        <w:rPr>
          <w:rFonts w:ascii="Arial" w:hAnsi="Arial" w:cs="Arial"/>
          <w:color w:val="000000"/>
          <w:sz w:val="22"/>
          <w:szCs w:val="22"/>
        </w:rPr>
        <w:t xml:space="preserve">Do wymiany prowadzonej pomiędzy sobą </w:t>
      </w:r>
      <w:r w:rsidRPr="0024545D">
        <w:rPr>
          <w:rFonts w:ascii="Arial" w:hAnsi="Arial" w:cs="Arial"/>
          <w:sz w:val="22"/>
          <w:szCs w:val="22"/>
        </w:rPr>
        <w:t>korespondencji Strony zastrzegają priorytet drogi elektronicznej</w:t>
      </w:r>
      <w:bookmarkEnd w:id="1"/>
      <w:r w:rsidRPr="0024545D">
        <w:rPr>
          <w:rFonts w:ascii="Arial" w:hAnsi="Arial" w:cs="Arial"/>
          <w:sz w:val="22"/>
          <w:szCs w:val="22"/>
        </w:rPr>
        <w:t>, z zastrzeżeniem posługiwania się adresami mailowymi podanymi poniżej:</w:t>
      </w:r>
    </w:p>
    <w:p w14:paraId="04C946FE" w14:textId="703802CA" w:rsidR="00644F41" w:rsidRPr="0024545D" w:rsidRDefault="00644F41" w:rsidP="000D4781">
      <w:pPr>
        <w:numPr>
          <w:ilvl w:val="0"/>
          <w:numId w:val="38"/>
        </w:numPr>
        <w:tabs>
          <w:tab w:val="left" w:pos="709"/>
        </w:tabs>
        <w:autoSpaceDE w:val="0"/>
        <w:ind w:hanging="3069"/>
        <w:jc w:val="both"/>
        <w:rPr>
          <w:rFonts w:ascii="Arial" w:hAnsi="Arial" w:cs="Arial"/>
          <w:color w:val="000000"/>
          <w:sz w:val="22"/>
          <w:szCs w:val="22"/>
          <w:u w:val="single"/>
        </w:rPr>
      </w:pPr>
      <w:r w:rsidRPr="0024545D">
        <w:rPr>
          <w:rFonts w:ascii="Arial" w:hAnsi="Arial" w:cs="Arial"/>
          <w:sz w:val="22"/>
          <w:szCs w:val="22"/>
        </w:rPr>
        <w:t xml:space="preserve">adres elektroniczny Wykonawcy: </w:t>
      </w:r>
      <w:r w:rsidRPr="0024545D">
        <w:rPr>
          <w:rFonts w:ascii="Arial" w:hAnsi="Arial" w:cs="Arial"/>
          <w:color w:val="000000"/>
          <w:sz w:val="22"/>
          <w:szCs w:val="22"/>
        </w:rPr>
        <w:t xml:space="preserve">adres wskazany w </w:t>
      </w:r>
      <w:r w:rsidRPr="0024545D">
        <w:rPr>
          <w:rFonts w:ascii="Arial" w:hAnsi="Arial" w:cs="Arial"/>
          <w:sz w:val="22"/>
          <w:szCs w:val="22"/>
        </w:rPr>
        <w:t xml:space="preserve">ust. 3 niniejszego paragrafu </w:t>
      </w:r>
      <w:r w:rsidR="008E24DC">
        <w:rPr>
          <w:rFonts w:ascii="Arial" w:hAnsi="Arial" w:cs="Arial"/>
          <w:sz w:val="22"/>
          <w:szCs w:val="22"/>
        </w:rPr>
        <w:t>U</w:t>
      </w:r>
      <w:r w:rsidRPr="0024545D">
        <w:rPr>
          <w:rFonts w:ascii="Arial" w:hAnsi="Arial" w:cs="Arial"/>
          <w:sz w:val="22"/>
          <w:szCs w:val="22"/>
        </w:rPr>
        <w:t>mowy.</w:t>
      </w:r>
    </w:p>
    <w:p w14:paraId="38B54109" w14:textId="4BD51096" w:rsidR="00644F41" w:rsidRPr="0024545D" w:rsidRDefault="00644F41" w:rsidP="000D4781">
      <w:pPr>
        <w:numPr>
          <w:ilvl w:val="0"/>
          <w:numId w:val="38"/>
        </w:numPr>
        <w:tabs>
          <w:tab w:val="left" w:pos="709"/>
        </w:tabs>
        <w:autoSpaceDE w:val="0"/>
        <w:ind w:left="709" w:hanging="283"/>
        <w:jc w:val="both"/>
        <w:rPr>
          <w:rFonts w:ascii="Arial" w:hAnsi="Arial" w:cs="Arial"/>
          <w:color w:val="000000"/>
          <w:sz w:val="22"/>
          <w:szCs w:val="22"/>
          <w:u w:val="single"/>
        </w:rPr>
      </w:pPr>
      <w:r w:rsidRPr="0024545D">
        <w:rPr>
          <w:rFonts w:ascii="Arial" w:hAnsi="Arial" w:cs="Arial"/>
          <w:color w:val="000000"/>
          <w:sz w:val="22"/>
          <w:szCs w:val="22"/>
        </w:rPr>
        <w:t xml:space="preserve">adres elektroniczny Zamawiającego: adres wskazany w </w:t>
      </w:r>
      <w:r w:rsidRPr="0024545D">
        <w:rPr>
          <w:rFonts w:ascii="Arial" w:hAnsi="Arial" w:cs="Arial"/>
          <w:sz w:val="22"/>
          <w:szCs w:val="22"/>
        </w:rPr>
        <w:t xml:space="preserve">ust. 4 niniejszego paragrafu </w:t>
      </w:r>
      <w:r w:rsidR="00D421DE">
        <w:rPr>
          <w:rFonts w:ascii="Arial" w:hAnsi="Arial" w:cs="Arial"/>
          <w:sz w:val="22"/>
          <w:szCs w:val="22"/>
        </w:rPr>
        <w:t>U</w:t>
      </w:r>
      <w:r w:rsidRPr="0024545D">
        <w:rPr>
          <w:rFonts w:ascii="Arial" w:hAnsi="Arial" w:cs="Arial"/>
          <w:sz w:val="22"/>
          <w:szCs w:val="22"/>
        </w:rPr>
        <w:t>mowy.</w:t>
      </w:r>
    </w:p>
    <w:p w14:paraId="1C8CCA0B" w14:textId="6E1F23DA" w:rsidR="00644F41" w:rsidRPr="0024545D" w:rsidRDefault="00644F41" w:rsidP="00A80BE9">
      <w:pPr>
        <w:numPr>
          <w:ilvl w:val="3"/>
          <w:numId w:val="11"/>
        </w:numPr>
        <w:tabs>
          <w:tab w:val="clear" w:pos="2970"/>
          <w:tab w:val="num" w:pos="426"/>
          <w:tab w:val="left" w:pos="15300"/>
        </w:tabs>
        <w:autoSpaceDE w:val="0"/>
        <w:ind w:left="397" w:hanging="425"/>
        <w:jc w:val="both"/>
        <w:rPr>
          <w:rFonts w:ascii="Arial" w:hAnsi="Arial" w:cs="Arial"/>
          <w:color w:val="000000"/>
          <w:sz w:val="22"/>
          <w:szCs w:val="22"/>
        </w:rPr>
      </w:pPr>
      <w:r w:rsidRPr="0024545D">
        <w:rPr>
          <w:rFonts w:ascii="Arial" w:hAnsi="Arial" w:cs="Arial"/>
          <w:color w:val="000000"/>
          <w:sz w:val="22"/>
          <w:szCs w:val="22"/>
        </w:rPr>
        <w:t xml:space="preserve">Jeśli Strony zmienią adresy wskazane w ust. 1 niniejszego paragrafu </w:t>
      </w:r>
      <w:r w:rsidR="008E24DC">
        <w:rPr>
          <w:rFonts w:ascii="Arial" w:hAnsi="Arial" w:cs="Arial"/>
          <w:color w:val="000000"/>
          <w:sz w:val="22"/>
          <w:szCs w:val="22"/>
        </w:rPr>
        <w:t>U</w:t>
      </w:r>
      <w:r w:rsidRPr="0024545D">
        <w:rPr>
          <w:rFonts w:ascii="Arial" w:hAnsi="Arial" w:cs="Arial"/>
          <w:color w:val="000000"/>
          <w:sz w:val="22"/>
          <w:szCs w:val="22"/>
        </w:rPr>
        <w:t xml:space="preserve">mowy i nie poinformują </w:t>
      </w:r>
      <w:r w:rsidRPr="0024545D">
        <w:rPr>
          <w:rFonts w:ascii="Arial" w:hAnsi="Arial" w:cs="Arial"/>
          <w:color w:val="000000"/>
          <w:sz w:val="22"/>
          <w:szCs w:val="22"/>
        </w:rPr>
        <w:br/>
        <w:t xml:space="preserve">o tym siebie nawzajem w formie pisemnej, to wszelkie pisemne oświadczenia jednej Strony kierowane na ostatni pisemnie podany przez drugą Stronę adres traktuje się jako doręczone. Zmiana adresów nie wymaga sporządzenia </w:t>
      </w:r>
      <w:r w:rsidR="000F618A">
        <w:rPr>
          <w:rFonts w:ascii="Arial" w:hAnsi="Arial" w:cs="Arial"/>
          <w:color w:val="000000"/>
          <w:sz w:val="22"/>
          <w:szCs w:val="22"/>
        </w:rPr>
        <w:t>A</w:t>
      </w:r>
      <w:r w:rsidRPr="0024545D">
        <w:rPr>
          <w:rFonts w:ascii="Arial" w:hAnsi="Arial" w:cs="Arial"/>
          <w:color w:val="000000"/>
          <w:sz w:val="22"/>
          <w:szCs w:val="22"/>
        </w:rPr>
        <w:t>neksu do </w:t>
      </w:r>
      <w:r w:rsidR="00D421DE">
        <w:rPr>
          <w:rFonts w:ascii="Arial" w:hAnsi="Arial" w:cs="Arial"/>
          <w:color w:val="000000"/>
          <w:sz w:val="22"/>
          <w:szCs w:val="22"/>
        </w:rPr>
        <w:t>U</w:t>
      </w:r>
      <w:r w:rsidRPr="0024545D">
        <w:rPr>
          <w:rFonts w:ascii="Arial" w:hAnsi="Arial" w:cs="Arial"/>
          <w:color w:val="000000"/>
          <w:sz w:val="22"/>
          <w:szCs w:val="22"/>
        </w:rPr>
        <w:t>mowy.</w:t>
      </w:r>
    </w:p>
    <w:p w14:paraId="602FBE51" w14:textId="77777777" w:rsidR="00644F41" w:rsidRPr="0024545D" w:rsidRDefault="00644F41" w:rsidP="00A80BE9">
      <w:pPr>
        <w:numPr>
          <w:ilvl w:val="3"/>
          <w:numId w:val="11"/>
        </w:numPr>
        <w:tabs>
          <w:tab w:val="clear" w:pos="2970"/>
          <w:tab w:val="num" w:pos="426"/>
          <w:tab w:val="left" w:pos="15300"/>
        </w:tabs>
        <w:autoSpaceDE w:val="0"/>
        <w:ind w:left="397" w:hanging="425"/>
        <w:jc w:val="both"/>
        <w:rPr>
          <w:rFonts w:ascii="Arial" w:hAnsi="Arial" w:cs="Arial"/>
          <w:sz w:val="22"/>
          <w:szCs w:val="22"/>
        </w:rPr>
      </w:pPr>
      <w:r w:rsidRPr="0024545D">
        <w:rPr>
          <w:rFonts w:ascii="Arial" w:hAnsi="Arial" w:cs="Arial"/>
          <w:sz w:val="22"/>
          <w:szCs w:val="22"/>
        </w:rPr>
        <w:t>Wykonawca wyznacza na koordynatora odpowiedzialnego za prawidłowy przebieg wykonania Przedmiotu umowy:</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78"/>
        <w:gridCol w:w="6872"/>
      </w:tblGrid>
      <w:tr w:rsidR="00644F41" w:rsidRPr="0024545D" w14:paraId="2FA154AB" w14:textId="77777777" w:rsidTr="006D1E5C">
        <w:trPr>
          <w:trHeight w:val="340"/>
        </w:trPr>
        <w:tc>
          <w:tcPr>
            <w:tcW w:w="1978" w:type="dxa"/>
            <w:tcBorders>
              <w:top w:val="single" w:sz="4" w:space="0" w:color="auto"/>
              <w:left w:val="single" w:sz="4" w:space="0" w:color="auto"/>
              <w:bottom w:val="single" w:sz="4" w:space="0" w:color="auto"/>
              <w:right w:val="single" w:sz="4" w:space="0" w:color="auto"/>
            </w:tcBorders>
            <w:vAlign w:val="center"/>
          </w:tcPr>
          <w:p w14:paraId="22A51DB7" w14:textId="77777777" w:rsidR="00644F41" w:rsidRPr="0024545D" w:rsidRDefault="00644F41" w:rsidP="0024545D">
            <w:pPr>
              <w:keepNext/>
              <w:jc w:val="both"/>
              <w:rPr>
                <w:rFonts w:ascii="Arial" w:hAnsi="Arial" w:cs="Arial"/>
                <w:sz w:val="22"/>
                <w:szCs w:val="22"/>
              </w:rPr>
            </w:pPr>
            <w:r w:rsidRPr="0024545D">
              <w:rPr>
                <w:rFonts w:ascii="Arial" w:hAnsi="Arial" w:cs="Arial"/>
                <w:sz w:val="22"/>
                <w:szCs w:val="22"/>
              </w:rPr>
              <w:t>Imię i nazwisko</w:t>
            </w:r>
          </w:p>
        </w:tc>
        <w:tc>
          <w:tcPr>
            <w:tcW w:w="6872" w:type="dxa"/>
            <w:tcBorders>
              <w:top w:val="single" w:sz="4" w:space="0" w:color="auto"/>
              <w:left w:val="single" w:sz="4" w:space="0" w:color="auto"/>
              <w:bottom w:val="single" w:sz="4" w:space="0" w:color="auto"/>
              <w:right w:val="single" w:sz="4" w:space="0" w:color="auto"/>
            </w:tcBorders>
            <w:vAlign w:val="center"/>
          </w:tcPr>
          <w:p w14:paraId="3371CBB9" w14:textId="43AB3637" w:rsidR="00644F41" w:rsidRPr="00774A2B" w:rsidRDefault="00644F41" w:rsidP="0024545D">
            <w:pPr>
              <w:keepNext/>
              <w:keepLines/>
              <w:jc w:val="both"/>
              <w:outlineLvl w:val="2"/>
              <w:rPr>
                <w:rFonts w:ascii="Arial" w:hAnsi="Arial" w:cs="Arial"/>
                <w:sz w:val="22"/>
                <w:szCs w:val="22"/>
              </w:rPr>
            </w:pPr>
          </w:p>
        </w:tc>
      </w:tr>
      <w:tr w:rsidR="00644F41" w:rsidRPr="0024545D" w14:paraId="6FC02CEE" w14:textId="77777777" w:rsidTr="006D1E5C">
        <w:trPr>
          <w:trHeight w:val="205"/>
        </w:trPr>
        <w:tc>
          <w:tcPr>
            <w:tcW w:w="1978" w:type="dxa"/>
            <w:tcBorders>
              <w:top w:val="single" w:sz="4" w:space="0" w:color="auto"/>
              <w:left w:val="single" w:sz="4" w:space="0" w:color="auto"/>
              <w:bottom w:val="single" w:sz="4" w:space="0" w:color="auto"/>
              <w:right w:val="single" w:sz="4" w:space="0" w:color="auto"/>
            </w:tcBorders>
            <w:vAlign w:val="center"/>
          </w:tcPr>
          <w:p w14:paraId="5B3A0381" w14:textId="77777777" w:rsidR="00644F41" w:rsidRPr="0024545D" w:rsidRDefault="00644F41" w:rsidP="0024545D">
            <w:pPr>
              <w:jc w:val="both"/>
              <w:rPr>
                <w:rFonts w:ascii="Arial" w:hAnsi="Arial" w:cs="Arial"/>
                <w:sz w:val="22"/>
                <w:szCs w:val="22"/>
              </w:rPr>
            </w:pPr>
            <w:r w:rsidRPr="0024545D">
              <w:rPr>
                <w:rFonts w:ascii="Arial" w:hAnsi="Arial" w:cs="Arial"/>
                <w:sz w:val="22"/>
                <w:szCs w:val="22"/>
              </w:rPr>
              <w:t>Telefon</w:t>
            </w:r>
          </w:p>
        </w:tc>
        <w:tc>
          <w:tcPr>
            <w:tcW w:w="6872" w:type="dxa"/>
            <w:tcBorders>
              <w:top w:val="single" w:sz="4" w:space="0" w:color="auto"/>
              <w:left w:val="single" w:sz="4" w:space="0" w:color="auto"/>
              <w:bottom w:val="single" w:sz="4" w:space="0" w:color="auto"/>
              <w:right w:val="single" w:sz="4" w:space="0" w:color="auto"/>
            </w:tcBorders>
            <w:vAlign w:val="center"/>
          </w:tcPr>
          <w:p w14:paraId="5BA54E78" w14:textId="683490FD" w:rsidR="00644F41" w:rsidRPr="0024545D" w:rsidRDefault="00644F41" w:rsidP="0024545D">
            <w:pPr>
              <w:keepNext/>
              <w:keepLines/>
              <w:jc w:val="both"/>
              <w:outlineLvl w:val="2"/>
              <w:rPr>
                <w:rFonts w:ascii="Arial" w:hAnsi="Arial" w:cs="Arial"/>
                <w:sz w:val="22"/>
                <w:szCs w:val="22"/>
              </w:rPr>
            </w:pPr>
          </w:p>
        </w:tc>
      </w:tr>
      <w:tr w:rsidR="00644F41" w:rsidRPr="0024545D" w14:paraId="6955D090" w14:textId="77777777" w:rsidTr="006D1E5C">
        <w:trPr>
          <w:trHeight w:val="340"/>
        </w:trPr>
        <w:tc>
          <w:tcPr>
            <w:tcW w:w="1978" w:type="dxa"/>
            <w:tcBorders>
              <w:top w:val="single" w:sz="4" w:space="0" w:color="auto"/>
              <w:left w:val="single" w:sz="4" w:space="0" w:color="auto"/>
              <w:bottom w:val="single" w:sz="4" w:space="0" w:color="auto"/>
              <w:right w:val="single" w:sz="4" w:space="0" w:color="auto"/>
            </w:tcBorders>
            <w:vAlign w:val="center"/>
          </w:tcPr>
          <w:p w14:paraId="3A889069" w14:textId="77777777" w:rsidR="00644F41" w:rsidRPr="0024545D" w:rsidRDefault="00644F41" w:rsidP="0024545D">
            <w:pPr>
              <w:jc w:val="both"/>
              <w:rPr>
                <w:rFonts w:ascii="Arial" w:hAnsi="Arial" w:cs="Arial"/>
                <w:sz w:val="22"/>
                <w:szCs w:val="22"/>
              </w:rPr>
            </w:pPr>
            <w:r w:rsidRPr="0024545D">
              <w:rPr>
                <w:rFonts w:ascii="Arial" w:hAnsi="Arial" w:cs="Arial"/>
                <w:sz w:val="22"/>
                <w:szCs w:val="22"/>
              </w:rPr>
              <w:t>e-mail</w:t>
            </w:r>
          </w:p>
        </w:tc>
        <w:tc>
          <w:tcPr>
            <w:tcW w:w="6872" w:type="dxa"/>
            <w:tcBorders>
              <w:top w:val="single" w:sz="4" w:space="0" w:color="auto"/>
              <w:left w:val="single" w:sz="4" w:space="0" w:color="auto"/>
              <w:bottom w:val="single" w:sz="4" w:space="0" w:color="auto"/>
              <w:right w:val="single" w:sz="4" w:space="0" w:color="auto"/>
            </w:tcBorders>
            <w:vAlign w:val="center"/>
          </w:tcPr>
          <w:p w14:paraId="2418DFFE" w14:textId="1A4BC2EF" w:rsidR="00644F41" w:rsidRPr="0024545D" w:rsidRDefault="00644F41" w:rsidP="0024545D">
            <w:pPr>
              <w:keepNext/>
              <w:keepLines/>
              <w:jc w:val="both"/>
              <w:outlineLvl w:val="2"/>
              <w:rPr>
                <w:rFonts w:ascii="Arial" w:hAnsi="Arial" w:cs="Arial"/>
                <w:sz w:val="22"/>
                <w:szCs w:val="22"/>
              </w:rPr>
            </w:pPr>
          </w:p>
        </w:tc>
      </w:tr>
    </w:tbl>
    <w:p w14:paraId="1C2F147C" w14:textId="0C22427F" w:rsidR="00644F41" w:rsidRPr="0024545D" w:rsidRDefault="00644F41" w:rsidP="00A80BE9">
      <w:pPr>
        <w:numPr>
          <w:ilvl w:val="3"/>
          <w:numId w:val="11"/>
        </w:numPr>
        <w:tabs>
          <w:tab w:val="clear" w:pos="2970"/>
          <w:tab w:val="num" w:pos="426"/>
          <w:tab w:val="left" w:pos="15300"/>
        </w:tabs>
        <w:autoSpaceDE w:val="0"/>
        <w:ind w:left="397" w:hanging="425"/>
        <w:jc w:val="both"/>
        <w:rPr>
          <w:rFonts w:ascii="Arial" w:hAnsi="Arial" w:cs="Arial"/>
          <w:color w:val="000000"/>
          <w:sz w:val="22"/>
          <w:szCs w:val="22"/>
        </w:rPr>
      </w:pPr>
      <w:r w:rsidRPr="0024545D">
        <w:rPr>
          <w:rFonts w:ascii="Arial" w:hAnsi="Arial" w:cs="Arial"/>
          <w:sz w:val="22"/>
          <w:szCs w:val="22"/>
        </w:rPr>
        <w:t>Zamawiający wyznacza koordynator</w:t>
      </w:r>
      <w:r w:rsidR="0059285E" w:rsidRPr="0024545D">
        <w:rPr>
          <w:rFonts w:ascii="Arial" w:hAnsi="Arial" w:cs="Arial"/>
          <w:sz w:val="22"/>
          <w:szCs w:val="22"/>
        </w:rPr>
        <w:t>a</w:t>
      </w:r>
      <w:r w:rsidRPr="0024545D">
        <w:rPr>
          <w:rFonts w:ascii="Arial" w:hAnsi="Arial" w:cs="Arial"/>
          <w:sz w:val="22"/>
          <w:szCs w:val="22"/>
        </w:rPr>
        <w:t xml:space="preserve"> odpowiedzialn</w:t>
      </w:r>
      <w:r w:rsidR="0059285E" w:rsidRPr="0024545D">
        <w:rPr>
          <w:rFonts w:ascii="Arial" w:hAnsi="Arial" w:cs="Arial"/>
          <w:sz w:val="22"/>
          <w:szCs w:val="22"/>
        </w:rPr>
        <w:t>ego</w:t>
      </w:r>
      <w:r w:rsidRPr="0024545D">
        <w:rPr>
          <w:rFonts w:ascii="Arial" w:hAnsi="Arial" w:cs="Arial"/>
          <w:sz w:val="22"/>
          <w:szCs w:val="22"/>
        </w:rPr>
        <w:t xml:space="preserve"> za prawidłowy przebieg wykonania Przedmiotu umowy i właściwy przepływ materiałów i informacji między Stronami, </w:t>
      </w:r>
      <w:r w:rsidRPr="0024545D">
        <w:rPr>
          <w:rFonts w:ascii="Arial" w:hAnsi="Arial" w:cs="Arial"/>
          <w:sz w:val="22"/>
          <w:szCs w:val="22"/>
        </w:rPr>
        <w:br/>
        <w:t xml:space="preserve">w szczególności do podejmowania decyzji, udzielania informacji, odbierania zgłoszeń, poprawek, dokonania odbioru Przedmiotu umowy: </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4"/>
        <w:gridCol w:w="6912"/>
      </w:tblGrid>
      <w:tr w:rsidR="00644F41" w:rsidRPr="0024545D" w14:paraId="3EA106C9" w14:textId="77777777" w:rsidTr="006D1E5C">
        <w:trPr>
          <w:trHeight w:val="340"/>
        </w:trPr>
        <w:tc>
          <w:tcPr>
            <w:tcW w:w="1984" w:type="dxa"/>
            <w:tcBorders>
              <w:top w:val="single" w:sz="4" w:space="0" w:color="auto"/>
              <w:left w:val="single" w:sz="4" w:space="0" w:color="auto"/>
              <w:bottom w:val="single" w:sz="4" w:space="0" w:color="auto"/>
              <w:right w:val="single" w:sz="4" w:space="0" w:color="auto"/>
            </w:tcBorders>
            <w:vAlign w:val="center"/>
          </w:tcPr>
          <w:p w14:paraId="5531894D" w14:textId="77777777" w:rsidR="00644F41" w:rsidRPr="0024545D" w:rsidRDefault="00644F41" w:rsidP="0024545D">
            <w:pPr>
              <w:keepNext/>
              <w:jc w:val="both"/>
              <w:rPr>
                <w:rFonts w:ascii="Arial" w:hAnsi="Arial" w:cs="Arial"/>
                <w:sz w:val="22"/>
                <w:szCs w:val="22"/>
              </w:rPr>
            </w:pPr>
            <w:r w:rsidRPr="0024545D">
              <w:rPr>
                <w:rFonts w:ascii="Arial" w:hAnsi="Arial" w:cs="Arial"/>
                <w:sz w:val="22"/>
                <w:szCs w:val="22"/>
              </w:rPr>
              <w:t>Imię i nazwisko</w:t>
            </w:r>
          </w:p>
        </w:tc>
        <w:tc>
          <w:tcPr>
            <w:tcW w:w="6912" w:type="dxa"/>
            <w:tcBorders>
              <w:top w:val="single" w:sz="4" w:space="0" w:color="auto"/>
              <w:left w:val="single" w:sz="4" w:space="0" w:color="auto"/>
              <w:bottom w:val="single" w:sz="4" w:space="0" w:color="auto"/>
              <w:right w:val="single" w:sz="4" w:space="0" w:color="auto"/>
            </w:tcBorders>
            <w:vAlign w:val="center"/>
          </w:tcPr>
          <w:p w14:paraId="686D27E9" w14:textId="6EFB786B" w:rsidR="00644F41" w:rsidRPr="008E3D79" w:rsidRDefault="00644F41" w:rsidP="0024545D">
            <w:pPr>
              <w:keepNext/>
              <w:keepLines/>
              <w:jc w:val="both"/>
              <w:outlineLvl w:val="2"/>
              <w:rPr>
                <w:rFonts w:ascii="Arial" w:hAnsi="Arial" w:cs="Arial"/>
                <w:sz w:val="22"/>
                <w:szCs w:val="22"/>
              </w:rPr>
            </w:pPr>
          </w:p>
        </w:tc>
      </w:tr>
      <w:tr w:rsidR="00644F41" w:rsidRPr="0024545D" w14:paraId="7F543814" w14:textId="77777777" w:rsidTr="006D1E5C">
        <w:trPr>
          <w:trHeight w:val="340"/>
        </w:trPr>
        <w:tc>
          <w:tcPr>
            <w:tcW w:w="1984" w:type="dxa"/>
            <w:tcBorders>
              <w:top w:val="single" w:sz="4" w:space="0" w:color="auto"/>
              <w:left w:val="single" w:sz="4" w:space="0" w:color="auto"/>
              <w:bottom w:val="single" w:sz="4" w:space="0" w:color="auto"/>
              <w:right w:val="single" w:sz="4" w:space="0" w:color="auto"/>
            </w:tcBorders>
            <w:vAlign w:val="center"/>
          </w:tcPr>
          <w:p w14:paraId="428E3180" w14:textId="77777777" w:rsidR="00644F41" w:rsidRPr="0024545D" w:rsidRDefault="00644F41" w:rsidP="0024545D">
            <w:pPr>
              <w:keepNext/>
              <w:jc w:val="both"/>
              <w:rPr>
                <w:rFonts w:ascii="Arial" w:hAnsi="Arial" w:cs="Arial"/>
                <w:sz w:val="22"/>
                <w:szCs w:val="22"/>
              </w:rPr>
            </w:pPr>
            <w:r w:rsidRPr="0024545D">
              <w:rPr>
                <w:rFonts w:ascii="Arial" w:hAnsi="Arial" w:cs="Arial"/>
                <w:sz w:val="22"/>
                <w:szCs w:val="22"/>
              </w:rPr>
              <w:t>Telefon</w:t>
            </w:r>
          </w:p>
        </w:tc>
        <w:tc>
          <w:tcPr>
            <w:tcW w:w="6912" w:type="dxa"/>
            <w:tcBorders>
              <w:top w:val="single" w:sz="4" w:space="0" w:color="auto"/>
              <w:left w:val="single" w:sz="4" w:space="0" w:color="auto"/>
              <w:bottom w:val="single" w:sz="4" w:space="0" w:color="auto"/>
              <w:right w:val="single" w:sz="4" w:space="0" w:color="auto"/>
            </w:tcBorders>
            <w:vAlign w:val="center"/>
          </w:tcPr>
          <w:p w14:paraId="640DC53A" w14:textId="404784C0" w:rsidR="00644F41" w:rsidRPr="0024545D" w:rsidRDefault="00644F41" w:rsidP="0024545D">
            <w:pPr>
              <w:keepNext/>
              <w:keepLines/>
              <w:jc w:val="both"/>
              <w:outlineLvl w:val="2"/>
              <w:rPr>
                <w:rFonts w:ascii="Arial" w:hAnsi="Arial" w:cs="Arial"/>
                <w:sz w:val="22"/>
                <w:szCs w:val="22"/>
              </w:rPr>
            </w:pPr>
          </w:p>
        </w:tc>
      </w:tr>
      <w:tr w:rsidR="00644F41" w:rsidRPr="0024545D" w14:paraId="4DC65B22" w14:textId="77777777" w:rsidTr="006D1E5C">
        <w:trPr>
          <w:trHeight w:val="340"/>
        </w:trPr>
        <w:tc>
          <w:tcPr>
            <w:tcW w:w="1984" w:type="dxa"/>
            <w:tcBorders>
              <w:top w:val="single" w:sz="4" w:space="0" w:color="auto"/>
              <w:left w:val="single" w:sz="4" w:space="0" w:color="auto"/>
              <w:bottom w:val="single" w:sz="4" w:space="0" w:color="auto"/>
              <w:right w:val="single" w:sz="4" w:space="0" w:color="auto"/>
            </w:tcBorders>
            <w:vAlign w:val="center"/>
          </w:tcPr>
          <w:p w14:paraId="5CF85AB0" w14:textId="77777777" w:rsidR="00644F41" w:rsidRPr="0024545D" w:rsidRDefault="00644F41" w:rsidP="0024545D">
            <w:pPr>
              <w:keepNext/>
              <w:jc w:val="both"/>
              <w:rPr>
                <w:rFonts w:ascii="Arial" w:hAnsi="Arial" w:cs="Arial"/>
                <w:sz w:val="22"/>
                <w:szCs w:val="22"/>
              </w:rPr>
            </w:pPr>
            <w:r w:rsidRPr="0024545D">
              <w:rPr>
                <w:rFonts w:ascii="Arial" w:hAnsi="Arial" w:cs="Arial"/>
                <w:sz w:val="22"/>
                <w:szCs w:val="22"/>
              </w:rPr>
              <w:t>e-mail</w:t>
            </w:r>
          </w:p>
        </w:tc>
        <w:tc>
          <w:tcPr>
            <w:tcW w:w="6912" w:type="dxa"/>
            <w:tcBorders>
              <w:top w:val="single" w:sz="4" w:space="0" w:color="auto"/>
              <w:left w:val="single" w:sz="4" w:space="0" w:color="auto"/>
              <w:bottom w:val="single" w:sz="4" w:space="0" w:color="auto"/>
              <w:right w:val="single" w:sz="4" w:space="0" w:color="auto"/>
            </w:tcBorders>
            <w:vAlign w:val="center"/>
          </w:tcPr>
          <w:p w14:paraId="3EBC02DB" w14:textId="12BC988A" w:rsidR="00644F41" w:rsidRPr="0024545D" w:rsidRDefault="00644F41" w:rsidP="0024545D">
            <w:pPr>
              <w:keepNext/>
              <w:keepLines/>
              <w:jc w:val="both"/>
              <w:outlineLvl w:val="2"/>
              <w:rPr>
                <w:rFonts w:ascii="Arial" w:hAnsi="Arial" w:cs="Arial"/>
                <w:sz w:val="22"/>
                <w:szCs w:val="22"/>
              </w:rPr>
            </w:pPr>
          </w:p>
        </w:tc>
      </w:tr>
    </w:tbl>
    <w:p w14:paraId="4DA2FD72" w14:textId="6E542BC2" w:rsidR="00644F41" w:rsidRPr="0024545D" w:rsidRDefault="00644F41" w:rsidP="000D4781">
      <w:pPr>
        <w:numPr>
          <w:ilvl w:val="0"/>
          <w:numId w:val="39"/>
        </w:numPr>
        <w:suppressAutoHyphens w:val="0"/>
        <w:ind w:left="426" w:hanging="426"/>
        <w:jc w:val="both"/>
        <w:rPr>
          <w:rFonts w:ascii="Arial" w:hAnsi="Arial" w:cs="Arial"/>
          <w:sz w:val="22"/>
          <w:szCs w:val="22"/>
        </w:rPr>
      </w:pPr>
      <w:r w:rsidRPr="0024545D">
        <w:rPr>
          <w:rFonts w:ascii="Arial" w:hAnsi="Arial" w:cs="Arial"/>
          <w:sz w:val="22"/>
          <w:szCs w:val="22"/>
        </w:rPr>
        <w:t xml:space="preserve">Każda ze Stron ma prawo do zmiany koordynatorów o których mowa w ust. 3 i ust. 4 niniejszego paragrafu </w:t>
      </w:r>
      <w:r w:rsidR="00AB51D3">
        <w:rPr>
          <w:rFonts w:ascii="Arial" w:hAnsi="Arial" w:cs="Arial"/>
          <w:sz w:val="22"/>
          <w:szCs w:val="22"/>
        </w:rPr>
        <w:t>U</w:t>
      </w:r>
      <w:r w:rsidRPr="0024545D">
        <w:rPr>
          <w:rFonts w:ascii="Arial" w:hAnsi="Arial" w:cs="Arial"/>
          <w:sz w:val="22"/>
          <w:szCs w:val="22"/>
        </w:rPr>
        <w:t xml:space="preserve">mowy, po uprzednim pisemnym powiadomieniu drugiej Strony. </w:t>
      </w:r>
      <w:r w:rsidRPr="0024545D">
        <w:rPr>
          <w:rFonts w:ascii="Arial" w:hAnsi="Arial" w:cs="Arial"/>
          <w:sz w:val="22"/>
          <w:szCs w:val="22"/>
        </w:rPr>
        <w:br/>
        <w:t xml:space="preserve">W przypadku nie powiadomienia Strony o zaistniałej zmianie, dane ostatniego koordynatora traktuje się jako obowiązujące. Zmiana koordynatora nie wymaga sporządzenia </w:t>
      </w:r>
      <w:r w:rsidR="00305E20">
        <w:rPr>
          <w:rFonts w:ascii="Arial" w:hAnsi="Arial" w:cs="Arial"/>
          <w:sz w:val="22"/>
          <w:szCs w:val="22"/>
        </w:rPr>
        <w:t>A</w:t>
      </w:r>
      <w:r w:rsidRPr="0024545D">
        <w:rPr>
          <w:rFonts w:ascii="Arial" w:hAnsi="Arial" w:cs="Arial"/>
          <w:sz w:val="22"/>
          <w:szCs w:val="22"/>
        </w:rPr>
        <w:t xml:space="preserve">neksu do </w:t>
      </w:r>
      <w:r w:rsidR="00C34C0B">
        <w:rPr>
          <w:rFonts w:ascii="Arial" w:hAnsi="Arial" w:cs="Arial"/>
          <w:sz w:val="22"/>
          <w:szCs w:val="22"/>
        </w:rPr>
        <w:t>U</w:t>
      </w:r>
      <w:r w:rsidRPr="0024545D">
        <w:rPr>
          <w:rFonts w:ascii="Arial" w:hAnsi="Arial" w:cs="Arial"/>
          <w:sz w:val="22"/>
          <w:szCs w:val="22"/>
        </w:rPr>
        <w:t>mowy.</w:t>
      </w:r>
    </w:p>
    <w:p w14:paraId="00E1CCF1" w14:textId="602F5E2A" w:rsidR="00644F41" w:rsidRPr="0024545D" w:rsidRDefault="00644F41" w:rsidP="000D4781">
      <w:pPr>
        <w:numPr>
          <w:ilvl w:val="0"/>
          <w:numId w:val="39"/>
        </w:numPr>
        <w:suppressAutoHyphens w:val="0"/>
        <w:ind w:left="426" w:hanging="426"/>
        <w:jc w:val="both"/>
        <w:rPr>
          <w:rFonts w:ascii="Arial" w:hAnsi="Arial" w:cs="Arial"/>
          <w:sz w:val="22"/>
          <w:szCs w:val="22"/>
        </w:rPr>
      </w:pPr>
      <w:r w:rsidRPr="0024545D">
        <w:rPr>
          <w:rFonts w:ascii="Arial" w:hAnsi="Arial" w:cs="Arial"/>
          <w:sz w:val="22"/>
          <w:szCs w:val="22"/>
        </w:rPr>
        <w:t xml:space="preserve">Ustala się, iż zmiana osoby wymaga sporządzenia </w:t>
      </w:r>
      <w:r w:rsidR="00316FEC">
        <w:rPr>
          <w:rFonts w:ascii="Arial" w:hAnsi="Arial" w:cs="Arial"/>
          <w:sz w:val="22"/>
          <w:szCs w:val="22"/>
        </w:rPr>
        <w:t>A</w:t>
      </w:r>
      <w:r w:rsidRPr="0024545D">
        <w:rPr>
          <w:rFonts w:ascii="Arial" w:hAnsi="Arial" w:cs="Arial"/>
          <w:sz w:val="22"/>
          <w:szCs w:val="22"/>
        </w:rPr>
        <w:t>neksu do Umowy.</w:t>
      </w:r>
    </w:p>
    <w:p w14:paraId="717FFAD0" w14:textId="704A68BC" w:rsidR="00644F41" w:rsidRPr="0024545D" w:rsidRDefault="00644F41" w:rsidP="000D4781">
      <w:pPr>
        <w:numPr>
          <w:ilvl w:val="0"/>
          <w:numId w:val="39"/>
        </w:numPr>
        <w:suppressAutoHyphens w:val="0"/>
        <w:ind w:left="426" w:hanging="426"/>
        <w:jc w:val="both"/>
        <w:rPr>
          <w:rFonts w:ascii="Arial" w:hAnsi="Arial" w:cs="Arial"/>
          <w:sz w:val="22"/>
          <w:szCs w:val="22"/>
        </w:rPr>
      </w:pPr>
      <w:r w:rsidRPr="0024545D">
        <w:rPr>
          <w:rFonts w:ascii="Arial" w:hAnsi="Arial" w:cs="Arial"/>
          <w:sz w:val="22"/>
          <w:szCs w:val="22"/>
        </w:rPr>
        <w:t xml:space="preserve">Korespondencja przekazywana w formie pisemnej pomiędzy Stronami </w:t>
      </w:r>
      <w:r w:rsidR="0075043A">
        <w:rPr>
          <w:rFonts w:ascii="Arial" w:hAnsi="Arial" w:cs="Arial"/>
          <w:sz w:val="22"/>
          <w:szCs w:val="22"/>
        </w:rPr>
        <w:t>U</w:t>
      </w:r>
      <w:r w:rsidRPr="0024545D">
        <w:rPr>
          <w:rFonts w:ascii="Arial" w:hAnsi="Arial" w:cs="Arial"/>
          <w:sz w:val="22"/>
          <w:szCs w:val="22"/>
        </w:rPr>
        <w:t xml:space="preserve">mowy będzie kierowana na adresy Stron, wymienione w preambule </w:t>
      </w:r>
      <w:r w:rsidR="00C34C0B">
        <w:rPr>
          <w:rFonts w:ascii="Arial" w:hAnsi="Arial" w:cs="Arial"/>
          <w:sz w:val="22"/>
          <w:szCs w:val="22"/>
        </w:rPr>
        <w:t>U</w:t>
      </w:r>
      <w:r w:rsidRPr="0024545D">
        <w:rPr>
          <w:rFonts w:ascii="Arial" w:hAnsi="Arial" w:cs="Arial"/>
          <w:sz w:val="22"/>
          <w:szCs w:val="22"/>
        </w:rPr>
        <w:t>mowy.</w:t>
      </w:r>
    </w:p>
    <w:p w14:paraId="55C5DF6B" w14:textId="7C6AED5F" w:rsidR="00644F41" w:rsidRPr="0024545D" w:rsidRDefault="00644F41" w:rsidP="000D4781">
      <w:pPr>
        <w:numPr>
          <w:ilvl w:val="0"/>
          <w:numId w:val="39"/>
        </w:numPr>
        <w:suppressAutoHyphens w:val="0"/>
        <w:ind w:left="426" w:hanging="426"/>
        <w:jc w:val="both"/>
        <w:rPr>
          <w:rFonts w:ascii="Arial" w:hAnsi="Arial" w:cs="Arial"/>
          <w:sz w:val="22"/>
          <w:szCs w:val="22"/>
        </w:rPr>
      </w:pPr>
      <w:r w:rsidRPr="0024545D">
        <w:rPr>
          <w:rFonts w:ascii="Arial" w:hAnsi="Arial" w:cs="Arial"/>
          <w:sz w:val="22"/>
          <w:szCs w:val="22"/>
        </w:rPr>
        <w:lastRenderedPageBreak/>
        <w:t xml:space="preserve">Zmiana adresów wskazanych w ust. </w:t>
      </w:r>
      <w:r w:rsidR="0015375D">
        <w:rPr>
          <w:rFonts w:ascii="Arial" w:hAnsi="Arial" w:cs="Arial"/>
          <w:sz w:val="22"/>
          <w:szCs w:val="22"/>
        </w:rPr>
        <w:t>7</w:t>
      </w:r>
      <w:r w:rsidRPr="0024545D">
        <w:rPr>
          <w:rFonts w:ascii="Arial" w:hAnsi="Arial" w:cs="Arial"/>
          <w:sz w:val="22"/>
          <w:szCs w:val="22"/>
        </w:rPr>
        <w:t xml:space="preserve"> niniejszego paragrafu </w:t>
      </w:r>
      <w:r w:rsidR="0075043A">
        <w:rPr>
          <w:rFonts w:ascii="Arial" w:hAnsi="Arial" w:cs="Arial"/>
          <w:sz w:val="22"/>
          <w:szCs w:val="22"/>
        </w:rPr>
        <w:t>U</w:t>
      </w:r>
      <w:r w:rsidRPr="0024545D">
        <w:rPr>
          <w:rFonts w:ascii="Arial" w:hAnsi="Arial" w:cs="Arial"/>
          <w:sz w:val="22"/>
          <w:szCs w:val="22"/>
        </w:rPr>
        <w:t xml:space="preserve">mowy nie wymaga sporządzenia pisemnego </w:t>
      </w:r>
      <w:r w:rsidR="00B4017A">
        <w:rPr>
          <w:rFonts w:ascii="Arial" w:hAnsi="Arial" w:cs="Arial"/>
          <w:sz w:val="22"/>
          <w:szCs w:val="22"/>
        </w:rPr>
        <w:t>A</w:t>
      </w:r>
      <w:r w:rsidRPr="0024545D">
        <w:rPr>
          <w:rFonts w:ascii="Arial" w:hAnsi="Arial" w:cs="Arial"/>
          <w:sz w:val="22"/>
          <w:szCs w:val="22"/>
        </w:rPr>
        <w:t>neksu, a jedynie niezwłocznego pisemnego zawiadomienia drugiej Strony.</w:t>
      </w:r>
    </w:p>
    <w:p w14:paraId="2318F9CB" w14:textId="77777777" w:rsidR="00644F41" w:rsidRPr="00152033" w:rsidRDefault="00644F41" w:rsidP="00644F41">
      <w:pPr>
        <w:pStyle w:val="Nagwek5"/>
        <w:jc w:val="center"/>
        <w:rPr>
          <w:rFonts w:ascii="Arial" w:hAnsi="Arial" w:cs="Arial"/>
          <w:sz w:val="21"/>
          <w:szCs w:val="21"/>
        </w:rPr>
      </w:pPr>
    </w:p>
    <w:p w14:paraId="2B8EC95D" w14:textId="77777777" w:rsidR="00C166DC" w:rsidRPr="00C474F6" w:rsidRDefault="00C166DC" w:rsidP="00C166DC">
      <w:pPr>
        <w:keepNext/>
        <w:jc w:val="center"/>
        <w:rPr>
          <w:rFonts w:ascii="Arial" w:hAnsi="Arial" w:cs="Arial"/>
          <w:b/>
          <w:sz w:val="22"/>
          <w:szCs w:val="22"/>
          <w:u w:val="single"/>
        </w:rPr>
      </w:pPr>
      <w:r w:rsidRPr="00C474F6">
        <w:rPr>
          <w:rFonts w:ascii="Arial" w:hAnsi="Arial" w:cs="Arial"/>
          <w:b/>
          <w:sz w:val="22"/>
          <w:szCs w:val="22"/>
          <w:u w:val="single"/>
        </w:rPr>
        <w:t>OCHRONA DANYCH OSOBOWYCH</w:t>
      </w:r>
    </w:p>
    <w:p w14:paraId="4E3359C2" w14:textId="73974A24" w:rsidR="009C27E5" w:rsidRPr="009C27E5" w:rsidRDefault="00C166DC" w:rsidP="009C27E5">
      <w:pPr>
        <w:keepNext/>
        <w:jc w:val="center"/>
        <w:rPr>
          <w:rFonts w:ascii="Arial" w:hAnsi="Arial" w:cs="Arial"/>
          <w:b/>
          <w:sz w:val="22"/>
          <w:szCs w:val="22"/>
        </w:rPr>
      </w:pPr>
      <w:r w:rsidRPr="00C474F6">
        <w:rPr>
          <w:rFonts w:ascii="Arial" w:hAnsi="Arial" w:cs="Arial"/>
          <w:b/>
          <w:sz w:val="22"/>
          <w:szCs w:val="22"/>
        </w:rPr>
        <w:t>§1</w:t>
      </w:r>
      <w:r w:rsidR="00ED6C7D">
        <w:rPr>
          <w:rFonts w:ascii="Arial" w:hAnsi="Arial" w:cs="Arial"/>
          <w:b/>
          <w:sz w:val="22"/>
          <w:szCs w:val="22"/>
        </w:rPr>
        <w:t>5</w:t>
      </w:r>
    </w:p>
    <w:p w14:paraId="23074BA8" w14:textId="77777777" w:rsidR="009C27E5" w:rsidRPr="00A02AD6" w:rsidRDefault="009C27E5" w:rsidP="000D4781">
      <w:pPr>
        <w:numPr>
          <w:ilvl w:val="0"/>
          <w:numId w:val="40"/>
        </w:numPr>
        <w:suppressAutoHyphens w:val="0"/>
        <w:spacing w:line="271" w:lineRule="auto"/>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W celu realizacji Przedmiotu </w:t>
      </w:r>
      <w:r>
        <w:rPr>
          <w:rFonts w:ascii="Arial" w:hAnsi="Arial" w:cs="Arial"/>
          <w:bCs/>
          <w:color w:val="000000" w:themeColor="text1"/>
          <w:sz w:val="22"/>
          <w:szCs w:val="22"/>
        </w:rPr>
        <w:t>u</w:t>
      </w:r>
      <w:r w:rsidRPr="00A02AD6">
        <w:rPr>
          <w:rFonts w:ascii="Arial" w:hAnsi="Arial" w:cs="Arial"/>
          <w:bCs/>
          <w:color w:val="000000" w:themeColor="text1"/>
          <w:sz w:val="22"/>
          <w:szCs w:val="22"/>
        </w:rPr>
        <w:t xml:space="preserve">mowy, Zamawiający powierza Wykonawcy przetwarzanie danych osobowych w zakresie wyszczególnionym w Umowie zgodnie z rozporządzeniem Parlamentu Europejskiego i Rady (UE) 2016/679 z 27 kwietnia 2016r. w sprawie ochrony osób fizycznych w związku z przetwarzaniem danych osobowych i w sprawie swobodnego przepływu takich danych oraz uchylenia dyrektywy 95/46/WE – zwane dalej „RODO”. </w:t>
      </w:r>
    </w:p>
    <w:p w14:paraId="69EE4040" w14:textId="77777777" w:rsidR="009C27E5" w:rsidRPr="00A02AD6" w:rsidRDefault="009C27E5" w:rsidP="009C27E5">
      <w:pPr>
        <w:spacing w:line="271" w:lineRule="auto"/>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2.   Zamawiający przetwarza dane osobowe: </w:t>
      </w:r>
    </w:p>
    <w:p w14:paraId="7423B761" w14:textId="77777777" w:rsidR="009C27E5" w:rsidRPr="00A02AD6" w:rsidRDefault="009C27E5" w:rsidP="009C27E5">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1) pracownika Wykonawcy w tym koordynatora Umowy w zakresie: imię i nazwisko, adres </w:t>
      </w:r>
    </w:p>
    <w:p w14:paraId="193F062B" w14:textId="77777777" w:rsidR="009C27E5" w:rsidRPr="00A02AD6" w:rsidRDefault="009C27E5" w:rsidP="009C27E5">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e-mail, telefon, </w:t>
      </w:r>
    </w:p>
    <w:p w14:paraId="21DC51E6" w14:textId="77777777" w:rsidR="009C27E5" w:rsidRPr="00A02AD6" w:rsidRDefault="009C27E5" w:rsidP="009C27E5">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2) pracownika Zamawiającego (koordynatora Umowy) w zakresie: imię i nazwisko, adres </w:t>
      </w:r>
    </w:p>
    <w:p w14:paraId="1C3EB9D3" w14:textId="77777777" w:rsidR="009C27E5" w:rsidRPr="00A02AD6" w:rsidRDefault="009C27E5" w:rsidP="009C27E5">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e-mail, telefon. </w:t>
      </w:r>
    </w:p>
    <w:p w14:paraId="2D6BA241" w14:textId="77777777" w:rsidR="009C27E5" w:rsidRPr="00A02AD6" w:rsidRDefault="009C27E5" w:rsidP="009C27E5">
      <w:pPr>
        <w:spacing w:line="271" w:lineRule="auto"/>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3.   Wykonawca zobowiązuje się przetwarzać dane zgodnie z RODO, w tym: </w:t>
      </w:r>
    </w:p>
    <w:p w14:paraId="153C5FD9" w14:textId="77777777" w:rsidR="009C27E5" w:rsidRPr="00A02AD6" w:rsidRDefault="009C27E5" w:rsidP="009C27E5">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1) zastosować adekwatne do zagrożeń środki techniczne i organizacyjne zabezpieczające przetwarzanie danych osobowych przed przypadkowym lub niezgodnym z prawem zniszczeniem, utratą, modyfikacją, nieuprawnionym ujawnieniem lub nieuprawnionym dostępem do powierzonych danych osobowych. </w:t>
      </w:r>
    </w:p>
    <w:p w14:paraId="4835BF34" w14:textId="77777777" w:rsidR="009C27E5" w:rsidRPr="00A02AD6" w:rsidRDefault="009C27E5" w:rsidP="009C27E5">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2) zachować poufność, integralność, dostępność i odporność systemów przetwarzania. </w:t>
      </w:r>
    </w:p>
    <w:p w14:paraId="50F510A5" w14:textId="77777777" w:rsidR="009C27E5" w:rsidRPr="00A02AD6" w:rsidRDefault="009C27E5" w:rsidP="009C27E5">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3) zachować zdolność do szybkiego przywrócenia funkcjonalności systemów przetwarzania i danych osobowych. </w:t>
      </w:r>
    </w:p>
    <w:p w14:paraId="648C7337" w14:textId="77777777" w:rsidR="009C27E5" w:rsidRPr="00A02AD6" w:rsidRDefault="009C27E5" w:rsidP="009C27E5">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4) regularnie testować, mierzyć i oceniać skuteczność organizacyjnych i technicznych środków mających zapewnić bezpieczeństwo przetwarzania danych osobowych. </w:t>
      </w:r>
    </w:p>
    <w:p w14:paraId="7B2CE6AF" w14:textId="77777777" w:rsidR="009C27E5" w:rsidRPr="00A02AD6" w:rsidRDefault="009C27E5" w:rsidP="009C27E5">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5) dopuszczać do przetwarzania tylko osoby upoważnione do przetwarzania danych osobowych oraz prowadzić ich ewidencję. </w:t>
      </w:r>
    </w:p>
    <w:p w14:paraId="049AC263" w14:textId="77777777" w:rsidR="009C27E5" w:rsidRPr="00A02AD6" w:rsidRDefault="009C27E5" w:rsidP="009C27E5">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6) zobowiązać upoważnione do przetwarzania danych osobowych osoby do zachowania w tajemnicy przetwarzanych przez nich danych osobowych i sposobów ich zabezpieczeń. </w:t>
      </w:r>
    </w:p>
    <w:p w14:paraId="401FF85A" w14:textId="77777777" w:rsidR="009C27E5" w:rsidRPr="00A02AD6" w:rsidRDefault="009C27E5" w:rsidP="009C27E5">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7) z uwzględnieniem ust. 10 poniżej Wykonawca zobowiązuje się nie korzystać z usług innego podmiotu przetwarzającego bez pisemnej zgody Zamawiającego, na te uprawnione inne podmioty przetwarzające przez Zamawiającego Wykonawca nakłada prawa i obowiązki niemniejsze niż określone w Umowie. </w:t>
      </w:r>
    </w:p>
    <w:p w14:paraId="25876ADD" w14:textId="77777777" w:rsidR="009C27E5" w:rsidRPr="00A02AD6" w:rsidRDefault="009C27E5" w:rsidP="009C27E5">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8) informować niezwłocznie Zamawiającego o naruszeniach danych osobowych, a w przypadku wystąpienia zwłoki przedłożyć uzasadnienie jej wystąpienia. </w:t>
      </w:r>
    </w:p>
    <w:p w14:paraId="571B75C7" w14:textId="77777777" w:rsidR="009C27E5" w:rsidRPr="00A02AD6" w:rsidRDefault="009C27E5" w:rsidP="009C27E5">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9) informować Zamawiającego o kontrolach przeprowadzonych przez upoważnione do nich instytucje oraz wykazanych w ich wyniku niezgodnościach przetwarzania danych osobowych. </w:t>
      </w:r>
    </w:p>
    <w:p w14:paraId="538236CC" w14:textId="77777777" w:rsidR="009C27E5" w:rsidRPr="00A02AD6" w:rsidRDefault="009C27E5" w:rsidP="009C27E5">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10) zapewnić bezpieczeństwo przetwarzania danych osobowych oraz wdrażać zalecenia wskazane w wyniku wyżej wymienionych kontroli. </w:t>
      </w:r>
    </w:p>
    <w:p w14:paraId="457D1257" w14:textId="77777777" w:rsidR="009C27E5" w:rsidRPr="00A02AD6" w:rsidRDefault="009C27E5" w:rsidP="009C27E5">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11) zwrócić powierzone dane osobowe po zakończeniu Umowy oraz usunąć je ze swoich systemów i nośników. </w:t>
      </w:r>
    </w:p>
    <w:p w14:paraId="6A357276" w14:textId="77777777" w:rsidR="009C27E5" w:rsidRPr="00A02AD6" w:rsidRDefault="009C27E5" w:rsidP="009C27E5">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12) zachować w tajemnicy powierzone dane osobowe oraz środki ich ochrony. </w:t>
      </w:r>
    </w:p>
    <w:p w14:paraId="1F75176C" w14:textId="77777777" w:rsidR="009C27E5" w:rsidRPr="00A02AD6" w:rsidRDefault="009C27E5" w:rsidP="009C27E5">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13) udostępnić Zamawiającemu wszelkie niezbędne informacje do wykazania zgodności </w:t>
      </w:r>
    </w:p>
    <w:p w14:paraId="6A105C0E" w14:textId="77777777" w:rsidR="009C27E5" w:rsidRPr="00A02AD6" w:rsidRDefault="009C27E5" w:rsidP="009C27E5">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przetwarzania danych osobowych z RODO. </w:t>
      </w:r>
    </w:p>
    <w:p w14:paraId="10A86C6A" w14:textId="77777777" w:rsidR="009C27E5" w:rsidRPr="00A02AD6" w:rsidRDefault="009C27E5" w:rsidP="009C27E5">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14) udostępnić Zamawiającemu wszelkie niezbędne informacje do spełnienia obowiązku informacyjnego oraz realizować prawa i obowiązki osób fizycznych, których dane osobowe dotyczą. </w:t>
      </w:r>
    </w:p>
    <w:p w14:paraId="2853E47E" w14:textId="77777777" w:rsidR="009C27E5" w:rsidRPr="00A02AD6" w:rsidRDefault="009C27E5" w:rsidP="009C27E5">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15) umożliwiać Zamawiającemu lub osobom przez niego upoważnionym przeprowadzenie audytów zgodności przetwarzania danych osobowych i przyczyniać się do nich. </w:t>
      </w:r>
    </w:p>
    <w:p w14:paraId="35718247" w14:textId="77777777" w:rsidR="009C27E5" w:rsidRPr="00A02AD6" w:rsidRDefault="009C27E5" w:rsidP="009C27E5">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lastRenderedPageBreak/>
        <w:t xml:space="preserve">16) udzielać na żądanie Zamawiającego wszelkich informacji dotyczących przetwarzania danych osobowych. </w:t>
      </w:r>
    </w:p>
    <w:p w14:paraId="5E9FA2BA" w14:textId="77777777" w:rsidR="009C27E5" w:rsidRPr="00A02AD6" w:rsidRDefault="009C27E5" w:rsidP="009C27E5">
      <w:pPr>
        <w:spacing w:line="271" w:lineRule="auto"/>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 xml:space="preserve">4.   W miarę możliwości Wykonawca pomaga Zamawiającemu w niezbędnym zakresie </w:t>
      </w:r>
    </w:p>
    <w:p w14:paraId="2D32979B" w14:textId="77777777" w:rsidR="009C27E5" w:rsidRPr="00A02AD6" w:rsidRDefault="009C27E5" w:rsidP="009C27E5">
      <w:pPr>
        <w:spacing w:line="271" w:lineRule="auto"/>
        <w:ind w:left="360"/>
        <w:contextualSpacing/>
        <w:jc w:val="both"/>
        <w:rPr>
          <w:rFonts w:ascii="Arial" w:hAnsi="Arial" w:cs="Arial"/>
          <w:bCs/>
          <w:color w:val="000000" w:themeColor="text1"/>
          <w:sz w:val="22"/>
          <w:szCs w:val="22"/>
        </w:rPr>
      </w:pPr>
      <w:r w:rsidRPr="00A02AD6">
        <w:rPr>
          <w:rFonts w:ascii="Arial" w:hAnsi="Arial" w:cs="Arial"/>
          <w:bCs/>
          <w:color w:val="000000" w:themeColor="text1"/>
          <w:sz w:val="22"/>
          <w:szCs w:val="22"/>
        </w:rPr>
        <w:t>wywiązać się z obowiązku odpowiadania na żądania osoby, której dane dotyczą oraz wywiązywania się z obowiązków określonych w art. 32-36 RODO.</w:t>
      </w:r>
    </w:p>
    <w:p w14:paraId="08EEED94" w14:textId="77777777" w:rsidR="009C27E5" w:rsidRPr="00A02AD6" w:rsidRDefault="009C27E5" w:rsidP="000D4781">
      <w:pPr>
        <w:pStyle w:val="Akapitzlist"/>
        <w:numPr>
          <w:ilvl w:val="0"/>
          <w:numId w:val="49"/>
        </w:numPr>
        <w:suppressAutoHyphens w:val="0"/>
        <w:spacing w:line="271" w:lineRule="auto"/>
        <w:contextualSpacing/>
        <w:jc w:val="both"/>
        <w:rPr>
          <w:rFonts w:ascii="Arial" w:hAnsi="Arial" w:cs="Arial"/>
          <w:bCs/>
          <w:color w:val="000000" w:themeColor="text1"/>
        </w:rPr>
      </w:pPr>
      <w:r w:rsidRPr="00A02AD6">
        <w:rPr>
          <w:rFonts w:ascii="Arial" w:hAnsi="Arial" w:cs="Arial"/>
          <w:bCs/>
          <w:color w:val="000000" w:themeColor="text1"/>
        </w:rPr>
        <w:t xml:space="preserve">Wykonawca zobowiązuje się do prowadzenia rejestru wszystkich kategorii czynności przetwarzania danych osobowych dokonywanych w imieniu Zamawiającego. </w:t>
      </w:r>
    </w:p>
    <w:p w14:paraId="511CF931" w14:textId="77777777" w:rsidR="009C27E5" w:rsidRPr="00A02AD6" w:rsidRDefault="009C27E5" w:rsidP="000D4781">
      <w:pPr>
        <w:pStyle w:val="Akapitzlist"/>
        <w:numPr>
          <w:ilvl w:val="0"/>
          <w:numId w:val="49"/>
        </w:numPr>
        <w:suppressAutoHyphens w:val="0"/>
        <w:spacing w:line="271" w:lineRule="auto"/>
        <w:contextualSpacing/>
        <w:jc w:val="both"/>
        <w:rPr>
          <w:rFonts w:ascii="Arial" w:hAnsi="Arial" w:cs="Arial"/>
          <w:bCs/>
          <w:color w:val="000000" w:themeColor="text1"/>
        </w:rPr>
      </w:pPr>
      <w:r w:rsidRPr="00A02AD6">
        <w:rPr>
          <w:rFonts w:ascii="Arial" w:hAnsi="Arial" w:cs="Arial"/>
          <w:bCs/>
          <w:color w:val="000000" w:themeColor="text1"/>
        </w:rPr>
        <w:t xml:space="preserve">Wykonawca odpowiada za szkody majątkowe lub niemajątkowe jakie powstały wobec Zamawiającego lub osób trzecich w wyniku przetwarzania danych osobowych niezgodnego z Umową lub obowiązkami nałożonymi przez ustawy lub RODO oraz w wyniku działania poza zgodnymi z prawem instrukcjami Zamawiającego lub wbrew tym instrukcjom. </w:t>
      </w:r>
    </w:p>
    <w:p w14:paraId="5F90B001" w14:textId="77777777" w:rsidR="009C27E5" w:rsidRPr="00A02AD6" w:rsidRDefault="009C27E5" w:rsidP="000D4781">
      <w:pPr>
        <w:pStyle w:val="Akapitzlist"/>
        <w:numPr>
          <w:ilvl w:val="0"/>
          <w:numId w:val="49"/>
        </w:numPr>
        <w:suppressAutoHyphens w:val="0"/>
        <w:spacing w:line="271" w:lineRule="auto"/>
        <w:contextualSpacing/>
        <w:jc w:val="both"/>
        <w:rPr>
          <w:rFonts w:ascii="Arial" w:hAnsi="Arial" w:cs="Arial"/>
          <w:bCs/>
          <w:color w:val="000000" w:themeColor="text1"/>
        </w:rPr>
      </w:pPr>
      <w:r w:rsidRPr="00A02AD6">
        <w:rPr>
          <w:rFonts w:ascii="Arial" w:hAnsi="Arial" w:cs="Arial"/>
          <w:bCs/>
          <w:color w:val="000000" w:themeColor="text1"/>
        </w:rPr>
        <w:t xml:space="preserve">Wykonawca zobowiązuje się do zachowania tajemnicy informacji pozyskanych w trakcie wykonywania Przedmiotu </w:t>
      </w:r>
      <w:r>
        <w:rPr>
          <w:rFonts w:ascii="Arial" w:hAnsi="Arial" w:cs="Arial"/>
          <w:bCs/>
          <w:color w:val="000000" w:themeColor="text1"/>
        </w:rPr>
        <w:t>u</w:t>
      </w:r>
      <w:r w:rsidRPr="00A02AD6">
        <w:rPr>
          <w:rFonts w:ascii="Arial" w:hAnsi="Arial" w:cs="Arial"/>
          <w:bCs/>
          <w:color w:val="000000" w:themeColor="text1"/>
        </w:rPr>
        <w:t xml:space="preserve">mowy i nieujawniania ich bez zgody Zamawiającego. Zachowanie poufności obowiązuje również po zakończeniu realizacji niniejszej Umowy. </w:t>
      </w:r>
    </w:p>
    <w:p w14:paraId="4CBD0315" w14:textId="77777777" w:rsidR="009C27E5" w:rsidRPr="00A02AD6" w:rsidRDefault="009C27E5" w:rsidP="000D4781">
      <w:pPr>
        <w:pStyle w:val="Akapitzlist"/>
        <w:numPr>
          <w:ilvl w:val="0"/>
          <w:numId w:val="49"/>
        </w:numPr>
        <w:suppressAutoHyphens w:val="0"/>
        <w:spacing w:line="271" w:lineRule="auto"/>
        <w:contextualSpacing/>
        <w:jc w:val="both"/>
        <w:rPr>
          <w:rFonts w:ascii="Arial" w:hAnsi="Arial" w:cs="Arial"/>
          <w:bCs/>
          <w:color w:val="000000" w:themeColor="text1"/>
        </w:rPr>
      </w:pPr>
      <w:r w:rsidRPr="00A02AD6">
        <w:rPr>
          <w:rFonts w:ascii="Arial" w:hAnsi="Arial" w:cs="Arial"/>
          <w:bCs/>
          <w:color w:val="000000" w:themeColor="text1"/>
        </w:rPr>
        <w:t xml:space="preserve">Wykonawca oświadcza, że zapoznał się z RODO i będzie przestrzegał zapisów w nim ujętych z należytą skrupulatnością i szczególną starannością. </w:t>
      </w:r>
    </w:p>
    <w:p w14:paraId="0A2C2BFA" w14:textId="77777777" w:rsidR="009C27E5" w:rsidRPr="00A02AD6" w:rsidRDefault="009C27E5" w:rsidP="000D4781">
      <w:pPr>
        <w:pStyle w:val="Akapitzlist"/>
        <w:numPr>
          <w:ilvl w:val="0"/>
          <w:numId w:val="49"/>
        </w:numPr>
        <w:suppressAutoHyphens w:val="0"/>
        <w:spacing w:line="271" w:lineRule="auto"/>
        <w:contextualSpacing/>
        <w:jc w:val="both"/>
        <w:rPr>
          <w:rFonts w:ascii="Arial" w:hAnsi="Arial" w:cs="Arial"/>
          <w:bCs/>
          <w:color w:val="000000" w:themeColor="text1"/>
        </w:rPr>
      </w:pPr>
      <w:r w:rsidRPr="00A02AD6">
        <w:rPr>
          <w:rFonts w:ascii="Arial" w:hAnsi="Arial" w:cs="Arial"/>
          <w:bCs/>
          <w:color w:val="000000" w:themeColor="text1"/>
        </w:rPr>
        <w:t xml:space="preserve">Wykonawca oświadcza, że jest świadom sankcji grożących z tytułu naruszenia przepisów prawa w tym podlegania odpowiedzialności karnej. </w:t>
      </w:r>
    </w:p>
    <w:p w14:paraId="39A5113E" w14:textId="6FD147C3" w:rsidR="00C166DC" w:rsidRPr="009C27E5" w:rsidRDefault="009C27E5" w:rsidP="000D4781">
      <w:pPr>
        <w:pStyle w:val="Akapitzlist"/>
        <w:numPr>
          <w:ilvl w:val="0"/>
          <w:numId w:val="49"/>
        </w:numPr>
        <w:suppressAutoHyphens w:val="0"/>
        <w:spacing w:line="271" w:lineRule="auto"/>
        <w:contextualSpacing/>
        <w:jc w:val="both"/>
        <w:rPr>
          <w:rFonts w:ascii="Arial" w:hAnsi="Arial" w:cs="Arial"/>
          <w:bCs/>
          <w:color w:val="000000" w:themeColor="text1"/>
        </w:rPr>
      </w:pPr>
      <w:r w:rsidRPr="00A02AD6">
        <w:rPr>
          <w:rFonts w:ascii="Arial" w:hAnsi="Arial" w:cs="Arial"/>
          <w:bCs/>
          <w:color w:val="000000" w:themeColor="text1"/>
        </w:rPr>
        <w:t>Zamawiający wyraża ogólną zgodę na korzystanie przez Wykonawcę z usług innych podmiotów w zakresie powierzonego przetwarzania danych osobowych, o ile Wykonawca poinformuje Zamawiającego na piśmie o tych podmiotach z wyprzedzeniem a Zamawiający nie wniesie zastrzeżeń co do korzystania z ich usług. Na podmioty, o których mowa w zdaniu poprzedzającym, Wykonawca nakłada prawa i obowiązki nie mniejsze niż określone w niniejszej Umowie.</w:t>
      </w:r>
      <w:r w:rsidR="00C166DC" w:rsidRPr="009C27E5">
        <w:rPr>
          <w:rFonts w:ascii="Arial" w:hAnsi="Arial" w:cs="Arial"/>
          <w:bCs/>
        </w:rPr>
        <w:t xml:space="preserve"> </w:t>
      </w:r>
    </w:p>
    <w:p w14:paraId="3C170A26" w14:textId="77777777" w:rsidR="00C166DC" w:rsidRDefault="00C166DC" w:rsidP="00E8164B">
      <w:pPr>
        <w:pStyle w:val="Akapitzlist"/>
        <w:spacing w:after="0" w:line="240" w:lineRule="auto"/>
        <w:ind w:left="0"/>
        <w:jc w:val="center"/>
        <w:rPr>
          <w:rFonts w:ascii="Arial" w:hAnsi="Arial" w:cs="Arial"/>
          <w:b/>
          <w:u w:val="single"/>
        </w:rPr>
      </w:pPr>
    </w:p>
    <w:p w14:paraId="04AEEBB2" w14:textId="77777777" w:rsidR="00B27162" w:rsidRPr="00350E8A" w:rsidRDefault="00B27162" w:rsidP="00B27162">
      <w:pPr>
        <w:pStyle w:val="Nagwek5"/>
        <w:jc w:val="center"/>
        <w:rPr>
          <w:rFonts w:ascii="Arial" w:hAnsi="Arial" w:cs="Arial"/>
          <w:szCs w:val="22"/>
        </w:rPr>
      </w:pPr>
      <w:r w:rsidRPr="00350E8A">
        <w:rPr>
          <w:rFonts w:ascii="Arial" w:hAnsi="Arial" w:cs="Arial"/>
          <w:szCs w:val="22"/>
        </w:rPr>
        <w:t>POSTANOWIENIA KOŃCOWE</w:t>
      </w:r>
    </w:p>
    <w:p w14:paraId="4594B7DF" w14:textId="53CAF6F0" w:rsidR="00B27162" w:rsidRPr="00350E8A" w:rsidRDefault="00B27162" w:rsidP="00B27162">
      <w:pPr>
        <w:keepNext/>
        <w:ind w:left="284" w:hanging="284"/>
        <w:jc w:val="center"/>
        <w:rPr>
          <w:rFonts w:ascii="Arial" w:hAnsi="Arial" w:cs="Arial"/>
          <w:b/>
          <w:sz w:val="22"/>
          <w:szCs w:val="22"/>
        </w:rPr>
      </w:pPr>
      <w:r w:rsidRPr="00350E8A">
        <w:rPr>
          <w:rFonts w:ascii="Arial" w:hAnsi="Arial" w:cs="Arial"/>
          <w:b/>
          <w:sz w:val="22"/>
          <w:szCs w:val="22"/>
        </w:rPr>
        <w:t>§1</w:t>
      </w:r>
      <w:r w:rsidR="00ED6C7D">
        <w:rPr>
          <w:rFonts w:ascii="Arial" w:hAnsi="Arial" w:cs="Arial"/>
          <w:b/>
          <w:sz w:val="22"/>
          <w:szCs w:val="22"/>
        </w:rPr>
        <w:t>6</w:t>
      </w:r>
    </w:p>
    <w:p w14:paraId="755EC64B" w14:textId="77777777" w:rsidR="00B27162" w:rsidRPr="00350E8A" w:rsidRDefault="00B27162" w:rsidP="00B27162">
      <w:pPr>
        <w:pStyle w:val="Tekstpodstawowy"/>
        <w:rPr>
          <w:sz w:val="22"/>
          <w:szCs w:val="22"/>
        </w:rPr>
      </w:pPr>
      <w:r w:rsidRPr="00350E8A">
        <w:rPr>
          <w:sz w:val="22"/>
          <w:szCs w:val="22"/>
        </w:rPr>
        <w:t>Wykonawca nie może bez pisemnej zgody Zamawiającego przenieść swych wierzytelności wynikających z niniejszej Umowy na osobę trzecią (tj. dokonać przelewu wierzytelności).</w:t>
      </w:r>
    </w:p>
    <w:p w14:paraId="4FEA14BF" w14:textId="77777777" w:rsidR="00B27162" w:rsidRPr="00350E8A" w:rsidRDefault="00B27162" w:rsidP="00B27162">
      <w:pPr>
        <w:keepNext/>
        <w:jc w:val="center"/>
        <w:rPr>
          <w:rFonts w:ascii="Arial" w:hAnsi="Arial" w:cs="Arial"/>
          <w:sz w:val="22"/>
          <w:szCs w:val="22"/>
        </w:rPr>
      </w:pPr>
    </w:p>
    <w:p w14:paraId="622AB3A2" w14:textId="699A70C0" w:rsidR="00B27162" w:rsidRPr="00350E8A" w:rsidRDefault="00B27162" w:rsidP="00B27162">
      <w:pPr>
        <w:keepNext/>
        <w:jc w:val="center"/>
        <w:rPr>
          <w:rFonts w:ascii="Arial" w:hAnsi="Arial" w:cs="Arial"/>
          <w:b/>
          <w:sz w:val="22"/>
          <w:szCs w:val="22"/>
        </w:rPr>
      </w:pPr>
      <w:r w:rsidRPr="00350E8A">
        <w:rPr>
          <w:rFonts w:ascii="Arial" w:hAnsi="Arial" w:cs="Arial"/>
          <w:b/>
          <w:sz w:val="22"/>
          <w:szCs w:val="22"/>
        </w:rPr>
        <w:t>§1</w:t>
      </w:r>
      <w:r w:rsidR="00ED6C7D">
        <w:rPr>
          <w:rFonts w:ascii="Arial" w:hAnsi="Arial" w:cs="Arial"/>
          <w:b/>
          <w:sz w:val="22"/>
          <w:szCs w:val="22"/>
        </w:rPr>
        <w:t>7</w:t>
      </w:r>
    </w:p>
    <w:p w14:paraId="1B3A3C4C" w14:textId="77777777" w:rsidR="00B27162" w:rsidRPr="00350E8A" w:rsidRDefault="00B27162" w:rsidP="00B27162">
      <w:pPr>
        <w:pStyle w:val="NormalnyWeb"/>
        <w:spacing w:before="0" w:after="0"/>
        <w:jc w:val="both"/>
        <w:rPr>
          <w:rFonts w:ascii="Arial" w:hAnsi="Arial" w:cs="Arial"/>
          <w:sz w:val="22"/>
          <w:szCs w:val="22"/>
        </w:rPr>
      </w:pPr>
      <w:r w:rsidRPr="00350E8A">
        <w:rPr>
          <w:rFonts w:ascii="Arial" w:hAnsi="Arial" w:cs="Arial"/>
          <w:sz w:val="22"/>
          <w:szCs w:val="22"/>
        </w:rPr>
        <w:t xml:space="preserve">Strony niniejszej Umowy zobowiązują się do nieujawniania ani niewykorzystywania informacji poufnych uzyskanych od drugiej strony w związku z realizacją Umowy, chyba że będzie </w:t>
      </w:r>
      <w:r w:rsidRPr="00350E8A">
        <w:rPr>
          <w:rFonts w:ascii="Arial" w:hAnsi="Arial" w:cs="Arial"/>
          <w:sz w:val="22"/>
          <w:szCs w:val="22"/>
        </w:rPr>
        <w:br/>
        <w:t xml:space="preserve">to konieczne do wykonania zobowiązań wynikających z niniejszej Umowy lub informacje </w:t>
      </w:r>
      <w:r w:rsidRPr="00350E8A">
        <w:rPr>
          <w:rFonts w:ascii="Arial" w:hAnsi="Arial" w:cs="Arial"/>
          <w:sz w:val="22"/>
          <w:szCs w:val="22"/>
        </w:rPr>
        <w:br/>
        <w:t>te w momencie ujawnienia są publicznie dostępne w inny sposób, albo też obowiązujące przepisy prawa nakładają na stronę obowiązek ich wyjawienia.</w:t>
      </w:r>
    </w:p>
    <w:p w14:paraId="2427FF69" w14:textId="77777777" w:rsidR="00B27162" w:rsidRPr="00350E8A" w:rsidRDefault="00B27162" w:rsidP="00B27162">
      <w:pPr>
        <w:rPr>
          <w:rFonts w:ascii="Arial" w:hAnsi="Arial" w:cs="Arial"/>
          <w:b/>
          <w:sz w:val="22"/>
          <w:szCs w:val="22"/>
        </w:rPr>
      </w:pPr>
    </w:p>
    <w:p w14:paraId="2D7E23C8" w14:textId="2BB341A2" w:rsidR="00B27162" w:rsidRPr="00350E8A" w:rsidRDefault="00B27162" w:rsidP="00B27162">
      <w:pPr>
        <w:ind w:left="284" w:hanging="284"/>
        <w:jc w:val="center"/>
        <w:rPr>
          <w:rFonts w:ascii="Arial" w:hAnsi="Arial" w:cs="Arial"/>
          <w:b/>
          <w:sz w:val="22"/>
          <w:szCs w:val="22"/>
        </w:rPr>
      </w:pPr>
      <w:r w:rsidRPr="00350E8A">
        <w:rPr>
          <w:rFonts w:ascii="Arial" w:hAnsi="Arial" w:cs="Arial"/>
          <w:b/>
          <w:sz w:val="22"/>
          <w:szCs w:val="22"/>
        </w:rPr>
        <w:t>§1</w:t>
      </w:r>
      <w:r w:rsidR="00ED6C7D">
        <w:rPr>
          <w:rFonts w:ascii="Arial" w:hAnsi="Arial" w:cs="Arial"/>
          <w:b/>
          <w:sz w:val="22"/>
          <w:szCs w:val="22"/>
        </w:rPr>
        <w:t>8</w:t>
      </w:r>
    </w:p>
    <w:p w14:paraId="7B6E2EBD" w14:textId="1F164560" w:rsidR="008E735C" w:rsidRPr="000E3621" w:rsidRDefault="008E735C" w:rsidP="008E735C">
      <w:pPr>
        <w:numPr>
          <w:ilvl w:val="0"/>
          <w:numId w:val="15"/>
        </w:numPr>
        <w:tabs>
          <w:tab w:val="left" w:pos="426"/>
        </w:tabs>
        <w:suppressAutoHyphens w:val="0"/>
        <w:spacing w:after="60"/>
        <w:contextualSpacing/>
        <w:jc w:val="both"/>
        <w:rPr>
          <w:rFonts w:ascii="Arial" w:hAnsi="Arial" w:cs="Arial"/>
          <w:sz w:val="22"/>
          <w:szCs w:val="22"/>
        </w:rPr>
      </w:pPr>
      <w:r w:rsidRPr="000E3621">
        <w:rPr>
          <w:rFonts w:ascii="Arial" w:hAnsi="Arial" w:cs="Arial"/>
          <w:sz w:val="22"/>
          <w:szCs w:val="22"/>
        </w:rPr>
        <w:t xml:space="preserve">Spory mogące wyniknąć w związku z wykonaniem </w:t>
      </w:r>
      <w:r w:rsidR="003157C3">
        <w:rPr>
          <w:rFonts w:ascii="Arial" w:hAnsi="Arial" w:cs="Arial"/>
          <w:sz w:val="22"/>
          <w:szCs w:val="22"/>
        </w:rPr>
        <w:t>U</w:t>
      </w:r>
      <w:r w:rsidRPr="000E3621">
        <w:rPr>
          <w:rFonts w:ascii="Arial" w:hAnsi="Arial" w:cs="Arial"/>
          <w:sz w:val="22"/>
          <w:szCs w:val="22"/>
        </w:rPr>
        <w:t>mowy, Strony będą się starały rozstrzygnąć w drodze negocjacji. W przypadku nie osiągnięcia porozumienia, Strony poddadzą spór rozstrzygnięciu sądu właściwego miejscowo dla siedziby Zamawiającego.</w:t>
      </w:r>
    </w:p>
    <w:p w14:paraId="69C66FB5" w14:textId="7FF8041F" w:rsidR="001B3BF6" w:rsidRDefault="008E735C" w:rsidP="001B3BF6">
      <w:pPr>
        <w:pStyle w:val="Akapitzlist"/>
        <w:numPr>
          <w:ilvl w:val="0"/>
          <w:numId w:val="15"/>
        </w:numPr>
        <w:rPr>
          <w:rFonts w:ascii="Arial" w:hAnsi="Arial" w:cs="Arial"/>
          <w:lang w:val="pl-PL"/>
        </w:rPr>
      </w:pPr>
      <w:r w:rsidRPr="001B3BF6">
        <w:rPr>
          <w:rFonts w:ascii="Arial" w:hAnsi="Arial" w:cs="Arial"/>
        </w:rPr>
        <w:t xml:space="preserve">Prawem </w:t>
      </w:r>
      <w:r w:rsidR="001B3BF6" w:rsidRPr="001B3BF6">
        <w:rPr>
          <w:rFonts w:ascii="Arial" w:hAnsi="Arial" w:cs="Arial"/>
          <w:lang w:val="pl-PL"/>
        </w:rPr>
        <w:t>właściwym dla Umowy jest prawo polskie. W sprawach nieuregulowanych niniejszą Umową mają zastosowanie powszechnie obowiązujące przepisy prawa, a w szczególności ustawy z dnia 23 kwietnia 1964r. Kodeks cywilny (tekst jednolity: Dz. U. z 2025r., poz. 1071 ze zm.).</w:t>
      </w:r>
    </w:p>
    <w:p w14:paraId="200DD80C" w14:textId="20756923" w:rsidR="004B6186" w:rsidRPr="004356D3" w:rsidRDefault="004356D3" w:rsidP="004356D3">
      <w:pPr>
        <w:numPr>
          <w:ilvl w:val="0"/>
          <w:numId w:val="15"/>
        </w:numPr>
        <w:autoSpaceDE w:val="0"/>
        <w:autoSpaceDN w:val="0"/>
        <w:spacing w:after="60" w:line="271" w:lineRule="auto"/>
        <w:jc w:val="both"/>
        <w:rPr>
          <w:rFonts w:ascii="Arial" w:hAnsi="Arial" w:cs="Arial"/>
          <w:sz w:val="22"/>
          <w:szCs w:val="22"/>
        </w:rPr>
      </w:pPr>
      <w:r w:rsidRPr="0045563B">
        <w:rPr>
          <w:rFonts w:ascii="Arial" w:hAnsi="Arial" w:cs="Arial"/>
          <w:sz w:val="22"/>
          <w:szCs w:val="22"/>
        </w:rPr>
        <w:t>Sporne kwestie powstałe w związku z realizacją niniejszej Umowy, Strony będą się starały rozwiązać polubownie w drodze negocjacji, a w przypadku braku porozumienia rozstrzygać będzie właściwy rzeczowo sąd powszechny we Wrocławiu.</w:t>
      </w:r>
    </w:p>
    <w:p w14:paraId="302DC884" w14:textId="68C0BC6C" w:rsidR="008E735C" w:rsidRPr="000E3621" w:rsidRDefault="008E735C" w:rsidP="008E735C">
      <w:pPr>
        <w:widowControl w:val="0"/>
        <w:numPr>
          <w:ilvl w:val="0"/>
          <w:numId w:val="15"/>
        </w:numPr>
        <w:suppressAutoHyphens w:val="0"/>
        <w:spacing w:after="60"/>
        <w:contextualSpacing/>
        <w:jc w:val="both"/>
        <w:rPr>
          <w:rFonts w:ascii="Arial" w:hAnsi="Arial" w:cs="Arial"/>
          <w:sz w:val="22"/>
          <w:szCs w:val="22"/>
        </w:rPr>
      </w:pPr>
      <w:r w:rsidRPr="000E3621">
        <w:rPr>
          <w:rFonts w:ascii="Arial" w:hAnsi="Arial" w:cs="Arial"/>
          <w:sz w:val="22"/>
          <w:szCs w:val="22"/>
        </w:rPr>
        <w:t>Umowę zawarto z wyłączeniem stosowania przepisów ustawy z dnia 11 września 2019 r. Prawo zamówień publicznych (tekst jednolity: Dz. U. z 202</w:t>
      </w:r>
      <w:r w:rsidR="00C43F50">
        <w:rPr>
          <w:rFonts w:ascii="Arial" w:hAnsi="Arial" w:cs="Arial"/>
          <w:sz w:val="22"/>
          <w:szCs w:val="22"/>
        </w:rPr>
        <w:t>4</w:t>
      </w:r>
      <w:r w:rsidRPr="000E3621">
        <w:rPr>
          <w:rFonts w:ascii="Arial" w:hAnsi="Arial" w:cs="Arial"/>
          <w:sz w:val="22"/>
          <w:szCs w:val="22"/>
        </w:rPr>
        <w:t xml:space="preserve"> r. poz. 1</w:t>
      </w:r>
      <w:r w:rsidR="003F3D7D">
        <w:rPr>
          <w:rFonts w:ascii="Arial" w:hAnsi="Arial" w:cs="Arial"/>
          <w:sz w:val="22"/>
          <w:szCs w:val="22"/>
        </w:rPr>
        <w:t>320</w:t>
      </w:r>
      <w:r w:rsidRPr="000E3621">
        <w:rPr>
          <w:rFonts w:ascii="Arial" w:hAnsi="Arial" w:cs="Arial"/>
          <w:sz w:val="22"/>
          <w:szCs w:val="22"/>
        </w:rPr>
        <w:t xml:space="preserve"> ze zm</w:t>
      </w:r>
      <w:r w:rsidR="00CA0DEA">
        <w:rPr>
          <w:rFonts w:ascii="Arial" w:hAnsi="Arial" w:cs="Arial"/>
          <w:sz w:val="22"/>
          <w:szCs w:val="22"/>
        </w:rPr>
        <w:t>.</w:t>
      </w:r>
      <w:r w:rsidRPr="000E3621">
        <w:rPr>
          <w:rFonts w:ascii="Arial" w:hAnsi="Arial" w:cs="Arial"/>
          <w:sz w:val="22"/>
          <w:szCs w:val="22"/>
        </w:rPr>
        <w:t>).</w:t>
      </w:r>
    </w:p>
    <w:p w14:paraId="67722E24" w14:textId="1A85EF0D" w:rsidR="008E735C" w:rsidRPr="000E3621" w:rsidRDefault="008E735C" w:rsidP="008E735C">
      <w:pPr>
        <w:widowControl w:val="0"/>
        <w:numPr>
          <w:ilvl w:val="0"/>
          <w:numId w:val="15"/>
        </w:numPr>
        <w:suppressAutoHyphens w:val="0"/>
        <w:spacing w:after="60"/>
        <w:contextualSpacing/>
        <w:jc w:val="both"/>
        <w:rPr>
          <w:rFonts w:ascii="Arial" w:hAnsi="Arial" w:cs="Arial"/>
          <w:sz w:val="22"/>
          <w:szCs w:val="22"/>
        </w:rPr>
      </w:pPr>
      <w:r w:rsidRPr="000E3621">
        <w:rPr>
          <w:rFonts w:ascii="Arial" w:hAnsi="Arial" w:cs="Arial"/>
          <w:sz w:val="22"/>
          <w:szCs w:val="22"/>
        </w:rPr>
        <w:t xml:space="preserve">Załączniki stanowią integralną część </w:t>
      </w:r>
      <w:r w:rsidR="00456D87">
        <w:rPr>
          <w:rFonts w:ascii="Arial" w:hAnsi="Arial" w:cs="Arial"/>
          <w:sz w:val="22"/>
          <w:szCs w:val="22"/>
        </w:rPr>
        <w:t>U</w:t>
      </w:r>
      <w:r w:rsidRPr="000E3621">
        <w:rPr>
          <w:rFonts w:ascii="Arial" w:hAnsi="Arial" w:cs="Arial"/>
          <w:sz w:val="22"/>
          <w:szCs w:val="22"/>
        </w:rPr>
        <w:t>mowy.</w:t>
      </w:r>
    </w:p>
    <w:p w14:paraId="268C5585" w14:textId="77777777" w:rsidR="006640BE" w:rsidRPr="00C56FAE" w:rsidRDefault="006640BE" w:rsidP="006640BE">
      <w:pPr>
        <w:pStyle w:val="Akapitzlist"/>
        <w:numPr>
          <w:ilvl w:val="0"/>
          <w:numId w:val="15"/>
        </w:numPr>
        <w:suppressAutoHyphens w:val="0"/>
        <w:contextualSpacing/>
        <w:rPr>
          <w:rFonts w:ascii="Arial" w:hAnsi="Arial" w:cs="Arial"/>
          <w:color w:val="000000" w:themeColor="text1"/>
        </w:rPr>
      </w:pPr>
      <w:r w:rsidRPr="00C56FAE">
        <w:rPr>
          <w:rFonts w:ascii="Arial" w:hAnsi="Arial" w:cs="Arial"/>
          <w:color w:val="000000" w:themeColor="text1"/>
        </w:rPr>
        <w:lastRenderedPageBreak/>
        <w:t>Umowę sporządzono w 3 egzemplarzach: 2 egz. dla Zamawiającego, 1 egz. dla Wykonawcy/</w:t>
      </w:r>
      <w:r w:rsidRPr="00C56FAE">
        <w:t xml:space="preserve"> </w:t>
      </w:r>
      <w:r w:rsidRPr="00C56FAE">
        <w:rPr>
          <w:rFonts w:ascii="Arial" w:hAnsi="Arial" w:cs="Arial"/>
          <w:color w:val="000000" w:themeColor="text1"/>
        </w:rPr>
        <w:t>Umowę sporządzono postaci elektronicznej i opatrzono kwalifikowanymi podpisami elektronicznymi.</w:t>
      </w:r>
    </w:p>
    <w:p w14:paraId="2DC4C16F" w14:textId="77777777" w:rsidR="00B27162" w:rsidRDefault="00B27162" w:rsidP="00E8164B">
      <w:pPr>
        <w:pStyle w:val="Akapitzlist"/>
        <w:spacing w:after="0" w:line="240" w:lineRule="auto"/>
        <w:ind w:left="0"/>
        <w:jc w:val="center"/>
        <w:rPr>
          <w:rFonts w:ascii="Arial" w:hAnsi="Arial" w:cs="Arial"/>
          <w:b/>
          <w:u w:val="single"/>
        </w:rPr>
      </w:pPr>
    </w:p>
    <w:p w14:paraId="0C89E542" w14:textId="77777777" w:rsidR="00A71105" w:rsidRDefault="00A71105" w:rsidP="004010BF">
      <w:pPr>
        <w:spacing w:after="60"/>
        <w:jc w:val="both"/>
        <w:rPr>
          <w:rFonts w:ascii="Arial" w:hAnsi="Arial" w:cs="Arial"/>
          <w:sz w:val="22"/>
          <w:szCs w:val="22"/>
        </w:rPr>
      </w:pPr>
    </w:p>
    <w:p w14:paraId="706D376C" w14:textId="03037A83" w:rsidR="00D85EC5" w:rsidRDefault="004010BF" w:rsidP="004010BF">
      <w:pPr>
        <w:spacing w:after="60"/>
        <w:jc w:val="both"/>
        <w:rPr>
          <w:rFonts w:ascii="Arial" w:hAnsi="Arial" w:cs="Arial"/>
          <w:sz w:val="22"/>
          <w:szCs w:val="22"/>
        </w:rPr>
      </w:pPr>
      <w:r>
        <w:rPr>
          <w:rFonts w:ascii="Arial" w:hAnsi="Arial" w:cs="Arial"/>
          <w:sz w:val="22"/>
          <w:szCs w:val="22"/>
        </w:rPr>
        <w:t>Załączniki:</w:t>
      </w:r>
    </w:p>
    <w:p w14:paraId="33E61D09" w14:textId="1114F9D8" w:rsidR="00EA5F68" w:rsidRPr="005A176C" w:rsidRDefault="00EA5F68" w:rsidP="00EA5F68">
      <w:pPr>
        <w:spacing w:after="60"/>
        <w:jc w:val="both"/>
        <w:rPr>
          <w:rFonts w:ascii="Arial" w:hAnsi="Arial" w:cs="Arial"/>
          <w:b/>
          <w:bCs/>
          <w:color w:val="FF0000"/>
          <w:sz w:val="22"/>
          <w:szCs w:val="22"/>
        </w:rPr>
      </w:pPr>
      <w:r w:rsidRPr="00EA5F68">
        <w:rPr>
          <w:rFonts w:ascii="Arial" w:hAnsi="Arial" w:cs="Arial"/>
          <w:sz w:val="22"/>
          <w:szCs w:val="22"/>
        </w:rPr>
        <w:t xml:space="preserve">Załącznik nr 1 </w:t>
      </w:r>
      <w:r>
        <w:rPr>
          <w:rFonts w:ascii="Arial" w:hAnsi="Arial" w:cs="Arial"/>
          <w:sz w:val="22"/>
          <w:szCs w:val="22"/>
        </w:rPr>
        <w:t xml:space="preserve"> – </w:t>
      </w:r>
      <w:r w:rsidRPr="00EA5F68">
        <w:rPr>
          <w:rFonts w:ascii="Arial" w:hAnsi="Arial" w:cs="Arial"/>
          <w:sz w:val="22"/>
          <w:szCs w:val="22"/>
        </w:rPr>
        <w:tab/>
      </w:r>
      <w:r>
        <w:rPr>
          <w:rFonts w:ascii="Arial" w:hAnsi="Arial" w:cs="Arial"/>
          <w:sz w:val="22"/>
          <w:szCs w:val="22"/>
        </w:rPr>
        <w:t xml:space="preserve"> </w:t>
      </w:r>
      <w:bookmarkStart w:id="2" w:name="_Hlk188528015"/>
      <w:r w:rsidRPr="00EA5F68">
        <w:rPr>
          <w:rFonts w:ascii="Arial" w:hAnsi="Arial" w:cs="Arial"/>
          <w:sz w:val="22"/>
          <w:szCs w:val="22"/>
        </w:rPr>
        <w:t>Cennik części zamiennych i usług serwisowych</w:t>
      </w:r>
      <w:r w:rsidR="005A176C">
        <w:rPr>
          <w:rFonts w:ascii="Arial" w:hAnsi="Arial" w:cs="Arial"/>
          <w:sz w:val="22"/>
          <w:szCs w:val="22"/>
        </w:rPr>
        <w:t xml:space="preserve"> </w:t>
      </w:r>
      <w:r w:rsidR="005A176C" w:rsidRPr="00807B81">
        <w:rPr>
          <w:rFonts w:ascii="Arial" w:hAnsi="Arial" w:cs="Arial"/>
          <w:sz w:val="22"/>
          <w:szCs w:val="22"/>
        </w:rPr>
        <w:t>wraz z przewidywanym terminem dostawy</w:t>
      </w:r>
      <w:r w:rsidR="009D42CE" w:rsidRPr="00807B81">
        <w:rPr>
          <w:rFonts w:ascii="Arial" w:hAnsi="Arial" w:cs="Arial"/>
          <w:sz w:val="22"/>
          <w:szCs w:val="22"/>
        </w:rPr>
        <w:t xml:space="preserve"> i czasem realizacji</w:t>
      </w:r>
      <w:bookmarkEnd w:id="2"/>
      <w:r w:rsidR="005A176C" w:rsidRPr="00807B81">
        <w:rPr>
          <w:rFonts w:ascii="Arial" w:hAnsi="Arial" w:cs="Arial"/>
          <w:sz w:val="22"/>
          <w:szCs w:val="22"/>
        </w:rPr>
        <w:t>.</w:t>
      </w:r>
    </w:p>
    <w:p w14:paraId="1DF4A5C8" w14:textId="4CB9F45C" w:rsidR="00EA5F68" w:rsidRPr="00EA5F68" w:rsidRDefault="00EA5F68" w:rsidP="00EA5F68">
      <w:pPr>
        <w:spacing w:after="60"/>
        <w:jc w:val="both"/>
        <w:rPr>
          <w:rFonts w:ascii="Arial" w:hAnsi="Arial" w:cs="Arial"/>
          <w:sz w:val="22"/>
          <w:szCs w:val="22"/>
        </w:rPr>
      </w:pPr>
      <w:r w:rsidRPr="00EA5F68">
        <w:rPr>
          <w:rFonts w:ascii="Arial" w:hAnsi="Arial" w:cs="Arial"/>
          <w:sz w:val="22"/>
          <w:szCs w:val="22"/>
        </w:rPr>
        <w:t>Załącznik nr 2</w:t>
      </w:r>
      <w:r>
        <w:rPr>
          <w:rFonts w:ascii="Arial" w:hAnsi="Arial" w:cs="Arial"/>
          <w:sz w:val="22"/>
          <w:szCs w:val="22"/>
        </w:rPr>
        <w:t xml:space="preserve">  –</w:t>
      </w:r>
      <w:r w:rsidRPr="00EA5F68">
        <w:rPr>
          <w:rFonts w:ascii="Arial" w:hAnsi="Arial" w:cs="Arial"/>
          <w:sz w:val="22"/>
          <w:szCs w:val="22"/>
        </w:rPr>
        <w:tab/>
      </w:r>
      <w:r>
        <w:rPr>
          <w:rFonts w:ascii="Arial" w:hAnsi="Arial" w:cs="Arial"/>
          <w:sz w:val="22"/>
          <w:szCs w:val="22"/>
        </w:rPr>
        <w:t xml:space="preserve"> </w:t>
      </w:r>
      <w:r w:rsidRPr="00EA5F68">
        <w:rPr>
          <w:rFonts w:ascii="Arial" w:hAnsi="Arial" w:cs="Arial"/>
          <w:sz w:val="22"/>
          <w:szCs w:val="22"/>
        </w:rPr>
        <w:t>Procedura dopuszczenia do pracy firm zewnętrznych</w:t>
      </w:r>
    </w:p>
    <w:p w14:paraId="66515909" w14:textId="1A8F7030" w:rsidR="00D85EC5" w:rsidRDefault="00D85EC5" w:rsidP="00344AAA">
      <w:pPr>
        <w:spacing w:after="60"/>
        <w:jc w:val="both"/>
        <w:rPr>
          <w:rFonts w:ascii="Arial" w:hAnsi="Arial" w:cs="Arial"/>
          <w:sz w:val="22"/>
          <w:szCs w:val="22"/>
        </w:rPr>
      </w:pPr>
    </w:p>
    <w:p w14:paraId="77041A72" w14:textId="77777777" w:rsidR="00220DAC" w:rsidRDefault="00220DAC" w:rsidP="00344AAA">
      <w:pPr>
        <w:spacing w:after="60"/>
        <w:jc w:val="both"/>
        <w:rPr>
          <w:rFonts w:ascii="Arial" w:hAnsi="Arial" w:cs="Arial"/>
          <w:sz w:val="22"/>
          <w:szCs w:val="22"/>
        </w:rPr>
      </w:pPr>
    </w:p>
    <w:p w14:paraId="5722E30C" w14:textId="77777777" w:rsidR="00D85EC5" w:rsidRPr="00D85EC5" w:rsidRDefault="00D85EC5" w:rsidP="00344AAA">
      <w:pPr>
        <w:spacing w:after="60"/>
        <w:jc w:val="both"/>
        <w:rPr>
          <w:rFonts w:ascii="Arial" w:hAnsi="Arial" w:cs="Arial"/>
          <w:sz w:val="22"/>
          <w:szCs w:val="22"/>
        </w:rPr>
      </w:pPr>
    </w:p>
    <w:p w14:paraId="0BE5C526" w14:textId="57DF8B4B" w:rsidR="00A60DD6" w:rsidRPr="00D85EC5" w:rsidRDefault="00A60DD6" w:rsidP="00344AAA">
      <w:pPr>
        <w:spacing w:after="60"/>
        <w:jc w:val="center"/>
        <w:rPr>
          <w:rFonts w:ascii="Arial" w:hAnsi="Arial" w:cs="Arial"/>
          <w:b/>
          <w:sz w:val="22"/>
          <w:szCs w:val="22"/>
        </w:rPr>
      </w:pPr>
      <w:r w:rsidRPr="00D85EC5">
        <w:rPr>
          <w:rFonts w:ascii="Arial" w:hAnsi="Arial" w:cs="Arial"/>
          <w:b/>
          <w:sz w:val="22"/>
          <w:szCs w:val="22"/>
        </w:rPr>
        <w:t xml:space="preserve">ZAMAWIAJĄCY:                        </w:t>
      </w:r>
      <w:r w:rsidR="00574E40" w:rsidRPr="00D85EC5">
        <w:rPr>
          <w:rFonts w:ascii="Arial" w:hAnsi="Arial" w:cs="Arial"/>
          <w:b/>
          <w:sz w:val="22"/>
          <w:szCs w:val="22"/>
        </w:rPr>
        <w:t xml:space="preserve">                   </w:t>
      </w:r>
      <w:r w:rsidRPr="00D85EC5">
        <w:rPr>
          <w:rFonts w:ascii="Arial" w:hAnsi="Arial" w:cs="Arial"/>
          <w:b/>
          <w:sz w:val="22"/>
          <w:szCs w:val="22"/>
        </w:rPr>
        <w:t xml:space="preserve">                       WYKONAWCA:</w:t>
      </w:r>
    </w:p>
    <w:p w14:paraId="05F3350C" w14:textId="12847FD0" w:rsidR="00BD7A6C" w:rsidRPr="001046BC" w:rsidRDefault="00F91D41" w:rsidP="001046BC">
      <w:pPr>
        <w:suppressAutoHyphens w:val="0"/>
        <w:rPr>
          <w:rFonts w:ascii="Arial" w:hAnsi="Arial" w:cs="Arial"/>
          <w:b/>
          <w:sz w:val="22"/>
          <w:szCs w:val="22"/>
        </w:rPr>
      </w:pPr>
      <w:r>
        <w:rPr>
          <w:rFonts w:ascii="Arial" w:hAnsi="Arial" w:cs="Arial"/>
          <w:b/>
          <w:sz w:val="22"/>
          <w:szCs w:val="22"/>
        </w:rPr>
        <w:br w:type="page"/>
      </w:r>
    </w:p>
    <w:p w14:paraId="3FAC3CC2" w14:textId="7B554A83" w:rsidR="00BD7A6C" w:rsidRPr="0065541B" w:rsidRDefault="00BD7A6C" w:rsidP="001046BC">
      <w:pPr>
        <w:spacing w:before="120"/>
        <w:jc w:val="right"/>
        <w:rPr>
          <w:rFonts w:ascii="Arial" w:hAnsi="Arial" w:cs="Arial"/>
          <w:b/>
          <w:sz w:val="22"/>
          <w:szCs w:val="22"/>
        </w:rPr>
      </w:pPr>
      <w:r w:rsidRPr="0065541B">
        <w:rPr>
          <w:rFonts w:ascii="Arial" w:hAnsi="Arial" w:cs="Arial"/>
          <w:b/>
          <w:sz w:val="22"/>
          <w:szCs w:val="22"/>
        </w:rPr>
        <w:lastRenderedPageBreak/>
        <w:t xml:space="preserve">Załącznik nr 1 do </w:t>
      </w:r>
      <w:r w:rsidR="008B73FF" w:rsidRPr="0065541B">
        <w:rPr>
          <w:rFonts w:ascii="Arial" w:hAnsi="Arial" w:cs="Arial"/>
          <w:b/>
          <w:sz w:val="22"/>
          <w:szCs w:val="22"/>
        </w:rPr>
        <w:t>U</w:t>
      </w:r>
      <w:r w:rsidRPr="0065541B">
        <w:rPr>
          <w:rFonts w:ascii="Arial" w:hAnsi="Arial" w:cs="Arial"/>
          <w:b/>
          <w:sz w:val="22"/>
          <w:szCs w:val="22"/>
        </w:rPr>
        <w:t>mowy</w:t>
      </w:r>
    </w:p>
    <w:p w14:paraId="2B33F2B5" w14:textId="77777777" w:rsidR="00BD7A6C" w:rsidRPr="0065541B" w:rsidRDefault="00BD7A6C" w:rsidP="00B80395">
      <w:pPr>
        <w:spacing w:before="120"/>
        <w:jc w:val="center"/>
        <w:rPr>
          <w:rFonts w:ascii="Arial" w:hAnsi="Arial" w:cs="Arial"/>
          <w:b/>
          <w:sz w:val="22"/>
          <w:szCs w:val="22"/>
        </w:rPr>
      </w:pPr>
    </w:p>
    <w:p w14:paraId="0ECC0AAB" w14:textId="77777777" w:rsidR="00B80395" w:rsidRPr="001046BC" w:rsidRDefault="00B80395" w:rsidP="00B80395">
      <w:pPr>
        <w:spacing w:after="120"/>
        <w:jc w:val="center"/>
        <w:rPr>
          <w:rFonts w:ascii="Arial" w:hAnsi="Arial" w:cs="Arial"/>
          <w:b/>
          <w:sz w:val="22"/>
          <w:szCs w:val="22"/>
        </w:rPr>
      </w:pPr>
      <w:r w:rsidRPr="001046BC">
        <w:rPr>
          <w:rFonts w:ascii="Arial" w:hAnsi="Arial" w:cs="Arial"/>
          <w:b/>
          <w:sz w:val="22"/>
          <w:szCs w:val="22"/>
        </w:rPr>
        <w:t xml:space="preserve">CENNIK CZĘŚCI ZAMIENNYCH i USŁUG SERWISOWYCH </w:t>
      </w:r>
      <w:r w:rsidRPr="00807B81">
        <w:rPr>
          <w:rFonts w:ascii="Arial" w:hAnsi="Arial" w:cs="Arial"/>
          <w:b/>
          <w:sz w:val="22"/>
          <w:szCs w:val="22"/>
        </w:rPr>
        <w:t>WRAZ Z PRZEWIDYWANYM TERMINEM DOSTAWY I CZASEM REALIZACJI</w:t>
      </w:r>
    </w:p>
    <w:p w14:paraId="44C1FBD1" w14:textId="77777777" w:rsidR="00B80395" w:rsidRPr="001046BC" w:rsidRDefault="00B80395" w:rsidP="00B80395">
      <w:pPr>
        <w:spacing w:after="120"/>
        <w:rPr>
          <w:rFonts w:ascii="Arial" w:hAnsi="Arial" w:cs="Arial"/>
          <w:b/>
          <w:sz w:val="22"/>
          <w:szCs w:val="22"/>
        </w:rPr>
      </w:pPr>
    </w:p>
    <w:p w14:paraId="60E65585" w14:textId="77777777" w:rsidR="00B80395" w:rsidRPr="001046BC" w:rsidRDefault="00B80395" w:rsidP="00B80395">
      <w:pPr>
        <w:spacing w:after="120"/>
        <w:rPr>
          <w:rFonts w:ascii="Arial" w:hAnsi="Arial" w:cs="Arial"/>
          <w:b/>
          <w:sz w:val="22"/>
          <w:szCs w:val="22"/>
        </w:rPr>
      </w:pPr>
      <w:bookmarkStart w:id="3" w:name="_Hlk185246043"/>
      <w:r w:rsidRPr="001046BC">
        <w:rPr>
          <w:rFonts w:ascii="Arial" w:hAnsi="Arial" w:cs="Arial"/>
          <w:b/>
          <w:sz w:val="22"/>
          <w:szCs w:val="22"/>
        </w:rPr>
        <w:t xml:space="preserve">Koszt części dla wież chłodniczych </w:t>
      </w:r>
      <w:r w:rsidRPr="00807B81">
        <w:rPr>
          <w:rFonts w:ascii="Arial" w:hAnsi="Arial" w:cs="Arial"/>
          <w:b/>
          <w:sz w:val="22"/>
          <w:szCs w:val="22"/>
        </w:rPr>
        <w:t>i termin ich dostawy</w:t>
      </w:r>
    </w:p>
    <w:p w14:paraId="7F6BABED" w14:textId="77777777" w:rsidR="00B80395" w:rsidRPr="001046BC" w:rsidRDefault="00B80395" w:rsidP="00B80395">
      <w:pPr>
        <w:spacing w:after="120"/>
        <w:rPr>
          <w:rFonts w:ascii="Arial" w:hAnsi="Arial" w:cs="Arial"/>
          <w:b/>
          <w:sz w:val="22"/>
          <w:szCs w:val="22"/>
        </w:rPr>
      </w:pPr>
    </w:p>
    <w:tbl>
      <w:tblPr>
        <w:tblpPr w:leftFromText="141" w:rightFromText="141" w:vertAnchor="text" w:tblpY="1"/>
        <w:tblOverlap w:val="never"/>
        <w:tblW w:w="9993" w:type="dxa"/>
        <w:tblCellMar>
          <w:left w:w="70" w:type="dxa"/>
          <w:right w:w="70" w:type="dxa"/>
        </w:tblCellMar>
        <w:tblLook w:val="04A0" w:firstRow="1" w:lastRow="0" w:firstColumn="1" w:lastColumn="0" w:noHBand="0" w:noVBand="1"/>
      </w:tblPr>
      <w:tblGrid>
        <w:gridCol w:w="2906"/>
        <w:gridCol w:w="1985"/>
        <w:gridCol w:w="850"/>
        <w:gridCol w:w="1473"/>
        <w:gridCol w:w="1473"/>
        <w:gridCol w:w="1473"/>
      </w:tblGrid>
      <w:tr w:rsidR="00B80395" w:rsidRPr="001046BC" w14:paraId="44F2519C" w14:textId="77777777" w:rsidTr="00513C9C">
        <w:trPr>
          <w:trHeight w:val="300"/>
        </w:trPr>
        <w:tc>
          <w:tcPr>
            <w:tcW w:w="2906" w:type="dxa"/>
            <w:tcBorders>
              <w:top w:val="single" w:sz="4" w:space="0" w:color="auto"/>
              <w:left w:val="single" w:sz="4" w:space="0" w:color="auto"/>
              <w:bottom w:val="single" w:sz="4" w:space="0" w:color="auto"/>
              <w:right w:val="single" w:sz="4" w:space="0" w:color="auto"/>
            </w:tcBorders>
            <w:noWrap/>
            <w:vAlign w:val="center"/>
            <w:hideMark/>
          </w:tcPr>
          <w:p w14:paraId="60AF906B" w14:textId="77777777" w:rsidR="00B80395" w:rsidRPr="001046BC" w:rsidRDefault="00B80395" w:rsidP="00513C9C">
            <w:pPr>
              <w:spacing w:after="120"/>
              <w:jc w:val="center"/>
              <w:rPr>
                <w:rFonts w:ascii="Arial" w:hAnsi="Arial" w:cs="Arial"/>
                <w:b/>
                <w:sz w:val="22"/>
                <w:szCs w:val="22"/>
              </w:rPr>
            </w:pPr>
            <w:r w:rsidRPr="001046BC">
              <w:rPr>
                <w:rFonts w:ascii="Arial" w:eastAsia="Calibri" w:hAnsi="Arial" w:cs="Arial"/>
                <w:b/>
                <w:sz w:val="22"/>
                <w:szCs w:val="22"/>
              </w:rPr>
              <w:t xml:space="preserve">Nazwa części </w:t>
            </w:r>
          </w:p>
        </w:tc>
        <w:tc>
          <w:tcPr>
            <w:tcW w:w="1985" w:type="dxa"/>
            <w:tcBorders>
              <w:top w:val="single" w:sz="4" w:space="0" w:color="auto"/>
              <w:left w:val="nil"/>
              <w:bottom w:val="single" w:sz="4" w:space="0" w:color="auto"/>
              <w:right w:val="single" w:sz="4" w:space="0" w:color="auto"/>
            </w:tcBorders>
            <w:noWrap/>
            <w:vAlign w:val="center"/>
            <w:hideMark/>
          </w:tcPr>
          <w:p w14:paraId="4A44334F"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Nr katalogowy</w:t>
            </w:r>
          </w:p>
          <w:p w14:paraId="357140C1"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części</w:t>
            </w:r>
          </w:p>
        </w:tc>
        <w:tc>
          <w:tcPr>
            <w:tcW w:w="850" w:type="dxa"/>
            <w:tcBorders>
              <w:top w:val="single" w:sz="4" w:space="0" w:color="auto"/>
              <w:left w:val="nil"/>
              <w:bottom w:val="single" w:sz="4" w:space="0" w:color="auto"/>
              <w:right w:val="single" w:sz="4" w:space="0" w:color="auto"/>
            </w:tcBorders>
            <w:noWrap/>
            <w:vAlign w:val="center"/>
            <w:hideMark/>
          </w:tcPr>
          <w:p w14:paraId="54CE0AE6"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Ilość [sztuk]</w:t>
            </w:r>
          </w:p>
          <w:p w14:paraId="7F84EAC6" w14:textId="77777777" w:rsidR="00B80395" w:rsidRPr="001046BC" w:rsidRDefault="00B80395" w:rsidP="00513C9C">
            <w:pPr>
              <w:spacing w:after="120"/>
              <w:jc w:val="center"/>
              <w:rPr>
                <w:rFonts w:ascii="Arial" w:hAnsi="Arial" w:cs="Arial"/>
                <w:b/>
                <w:sz w:val="22"/>
                <w:szCs w:val="22"/>
              </w:rPr>
            </w:pPr>
          </w:p>
        </w:tc>
        <w:tc>
          <w:tcPr>
            <w:tcW w:w="1473" w:type="dxa"/>
            <w:tcBorders>
              <w:top w:val="single" w:sz="4" w:space="0" w:color="auto"/>
              <w:left w:val="nil"/>
              <w:bottom w:val="single" w:sz="4" w:space="0" w:color="auto"/>
              <w:right w:val="single" w:sz="4" w:space="0" w:color="auto"/>
            </w:tcBorders>
            <w:noWrap/>
            <w:vAlign w:val="center"/>
            <w:hideMark/>
          </w:tcPr>
          <w:p w14:paraId="292FAA3D" w14:textId="77777777" w:rsidR="00B80395" w:rsidRPr="001046BC" w:rsidRDefault="00B80395" w:rsidP="00513C9C">
            <w:pPr>
              <w:spacing w:after="120"/>
              <w:jc w:val="center"/>
              <w:rPr>
                <w:rFonts w:ascii="Arial" w:hAnsi="Arial" w:cs="Arial"/>
                <w:b/>
                <w:color w:val="FF0000"/>
                <w:sz w:val="22"/>
                <w:szCs w:val="22"/>
              </w:rPr>
            </w:pPr>
            <w:r w:rsidRPr="00807B81">
              <w:rPr>
                <w:rFonts w:ascii="Arial" w:eastAsia="Calibri" w:hAnsi="Arial" w:cs="Arial"/>
                <w:b/>
                <w:sz w:val="22"/>
                <w:szCs w:val="22"/>
              </w:rPr>
              <w:t>Termin dostawy</w:t>
            </w:r>
          </w:p>
        </w:tc>
        <w:tc>
          <w:tcPr>
            <w:tcW w:w="1473" w:type="dxa"/>
            <w:tcBorders>
              <w:top w:val="single" w:sz="4" w:space="0" w:color="auto"/>
              <w:left w:val="nil"/>
              <w:bottom w:val="single" w:sz="4" w:space="0" w:color="auto"/>
              <w:right w:val="single" w:sz="4" w:space="0" w:color="auto"/>
            </w:tcBorders>
            <w:noWrap/>
            <w:vAlign w:val="center"/>
            <w:hideMark/>
          </w:tcPr>
          <w:p w14:paraId="24A2A6D3" w14:textId="77777777" w:rsidR="00B80395" w:rsidRPr="001046BC" w:rsidRDefault="00B80395" w:rsidP="00513C9C">
            <w:pPr>
              <w:spacing w:after="120"/>
              <w:jc w:val="center"/>
              <w:rPr>
                <w:rFonts w:ascii="Arial" w:hAnsi="Arial" w:cs="Arial"/>
                <w:b/>
                <w:sz w:val="22"/>
                <w:szCs w:val="22"/>
              </w:rPr>
            </w:pPr>
            <w:r w:rsidRPr="001046BC">
              <w:rPr>
                <w:rFonts w:ascii="Arial" w:eastAsia="Calibri" w:hAnsi="Arial" w:cs="Arial"/>
                <w:b/>
                <w:sz w:val="22"/>
                <w:szCs w:val="22"/>
              </w:rPr>
              <w:t>Cena jednostkowa netto PLN</w:t>
            </w:r>
          </w:p>
        </w:tc>
        <w:tc>
          <w:tcPr>
            <w:tcW w:w="1306" w:type="dxa"/>
            <w:tcBorders>
              <w:top w:val="single" w:sz="4" w:space="0" w:color="auto"/>
              <w:left w:val="nil"/>
              <w:bottom w:val="single" w:sz="4" w:space="0" w:color="auto"/>
              <w:right w:val="single" w:sz="4" w:space="0" w:color="auto"/>
            </w:tcBorders>
          </w:tcPr>
          <w:p w14:paraId="0EE6BD21" w14:textId="77777777" w:rsidR="00B80395" w:rsidRPr="001046BC" w:rsidRDefault="00B80395" w:rsidP="00513C9C">
            <w:pPr>
              <w:spacing w:after="120"/>
              <w:jc w:val="center"/>
              <w:rPr>
                <w:rFonts w:ascii="Arial" w:eastAsia="Calibri" w:hAnsi="Arial" w:cs="Arial"/>
                <w:b/>
                <w:sz w:val="22"/>
                <w:szCs w:val="22"/>
              </w:rPr>
            </w:pPr>
            <w:r w:rsidRPr="001046BC">
              <w:rPr>
                <w:rFonts w:ascii="Arial" w:eastAsia="Calibri" w:hAnsi="Arial" w:cs="Arial"/>
                <w:b/>
                <w:sz w:val="22"/>
                <w:szCs w:val="22"/>
              </w:rPr>
              <w:t>Cena jednostkowa brutto PLN*</w:t>
            </w:r>
          </w:p>
        </w:tc>
      </w:tr>
      <w:tr w:rsidR="00B80395" w:rsidRPr="001046BC" w14:paraId="5071D8BF" w14:textId="77777777" w:rsidTr="00513C9C">
        <w:trPr>
          <w:trHeight w:val="636"/>
        </w:trPr>
        <w:tc>
          <w:tcPr>
            <w:tcW w:w="2906" w:type="dxa"/>
            <w:tcBorders>
              <w:top w:val="nil"/>
              <w:left w:val="single" w:sz="4" w:space="0" w:color="auto"/>
              <w:bottom w:val="single" w:sz="4" w:space="0" w:color="auto"/>
              <w:right w:val="single" w:sz="4" w:space="0" w:color="auto"/>
            </w:tcBorders>
            <w:noWrap/>
            <w:vAlign w:val="center"/>
            <w:hideMark/>
          </w:tcPr>
          <w:p w14:paraId="1F31B779" w14:textId="77777777" w:rsidR="00B80395" w:rsidRPr="001046BC" w:rsidRDefault="00B80395" w:rsidP="00513C9C">
            <w:pPr>
              <w:spacing w:after="120"/>
              <w:rPr>
                <w:rFonts w:ascii="Arial" w:hAnsi="Arial" w:cs="Arial"/>
                <w:b/>
                <w:sz w:val="22"/>
                <w:szCs w:val="22"/>
              </w:rPr>
            </w:pPr>
            <w:r w:rsidRPr="001046BC">
              <w:rPr>
                <w:rFonts w:ascii="Arial" w:hAnsi="Arial" w:cs="Arial"/>
                <w:b/>
                <w:sz w:val="22"/>
                <w:szCs w:val="22"/>
              </w:rPr>
              <w:t>Czujnik niskiego poziomu wody do wieży Evapco ATW – 286-3K-2</w:t>
            </w:r>
          </w:p>
        </w:tc>
        <w:tc>
          <w:tcPr>
            <w:tcW w:w="1985" w:type="dxa"/>
            <w:tcBorders>
              <w:top w:val="nil"/>
              <w:left w:val="nil"/>
              <w:bottom w:val="single" w:sz="4" w:space="0" w:color="auto"/>
              <w:right w:val="single" w:sz="4" w:space="0" w:color="auto"/>
            </w:tcBorders>
            <w:noWrap/>
            <w:vAlign w:val="center"/>
            <w:hideMark/>
          </w:tcPr>
          <w:p w14:paraId="515862B7"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017-00304P</w:t>
            </w:r>
          </w:p>
          <w:p w14:paraId="46CFE471"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Low Water Cut-</w:t>
            </w:r>
          </w:p>
          <w:p w14:paraId="307B9459"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Off</w:t>
            </w:r>
          </w:p>
        </w:tc>
        <w:tc>
          <w:tcPr>
            <w:tcW w:w="850" w:type="dxa"/>
            <w:tcBorders>
              <w:top w:val="nil"/>
              <w:left w:val="nil"/>
              <w:bottom w:val="single" w:sz="4" w:space="0" w:color="auto"/>
              <w:right w:val="single" w:sz="4" w:space="0" w:color="auto"/>
            </w:tcBorders>
            <w:noWrap/>
            <w:vAlign w:val="center"/>
            <w:hideMark/>
          </w:tcPr>
          <w:p w14:paraId="0FF6F73F"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1</w:t>
            </w:r>
          </w:p>
        </w:tc>
        <w:tc>
          <w:tcPr>
            <w:tcW w:w="1473" w:type="dxa"/>
            <w:tcBorders>
              <w:top w:val="nil"/>
              <w:left w:val="nil"/>
              <w:bottom w:val="single" w:sz="4" w:space="0" w:color="auto"/>
              <w:right w:val="single" w:sz="4" w:space="0" w:color="auto"/>
            </w:tcBorders>
            <w:noWrap/>
            <w:vAlign w:val="center"/>
          </w:tcPr>
          <w:p w14:paraId="1077E85B" w14:textId="757A1CE5" w:rsidR="00B80395" w:rsidRPr="001046BC" w:rsidRDefault="00BD16C0" w:rsidP="00513C9C">
            <w:pPr>
              <w:spacing w:after="120"/>
              <w:jc w:val="center"/>
              <w:rPr>
                <w:rFonts w:ascii="Arial" w:hAnsi="Arial" w:cs="Arial"/>
                <w:b/>
                <w:sz w:val="22"/>
                <w:szCs w:val="22"/>
              </w:rPr>
            </w:pPr>
            <w:r>
              <w:rPr>
                <w:rFonts w:ascii="Arial" w:hAnsi="Arial" w:cs="Arial"/>
                <w:b/>
                <w:sz w:val="22"/>
                <w:szCs w:val="22"/>
              </w:rPr>
              <w:t>7</w:t>
            </w:r>
          </w:p>
        </w:tc>
        <w:tc>
          <w:tcPr>
            <w:tcW w:w="1473" w:type="dxa"/>
            <w:tcBorders>
              <w:top w:val="nil"/>
              <w:left w:val="nil"/>
              <w:bottom w:val="single" w:sz="4" w:space="0" w:color="auto"/>
              <w:right w:val="single" w:sz="4" w:space="0" w:color="auto"/>
            </w:tcBorders>
            <w:noWrap/>
            <w:vAlign w:val="center"/>
          </w:tcPr>
          <w:p w14:paraId="6319B4F0" w14:textId="3703DB0B" w:rsidR="00B80395" w:rsidRPr="001046BC" w:rsidRDefault="00B80395" w:rsidP="008E7035">
            <w:pPr>
              <w:spacing w:after="120"/>
              <w:jc w:val="center"/>
              <w:rPr>
                <w:rFonts w:ascii="Arial" w:hAnsi="Arial" w:cs="Arial"/>
                <w:b/>
                <w:sz w:val="22"/>
                <w:szCs w:val="22"/>
              </w:rPr>
            </w:pPr>
          </w:p>
        </w:tc>
        <w:tc>
          <w:tcPr>
            <w:tcW w:w="1306" w:type="dxa"/>
            <w:tcBorders>
              <w:top w:val="nil"/>
              <w:left w:val="nil"/>
              <w:bottom w:val="single" w:sz="4" w:space="0" w:color="auto"/>
              <w:right w:val="single" w:sz="4" w:space="0" w:color="auto"/>
            </w:tcBorders>
          </w:tcPr>
          <w:p w14:paraId="65416E52" w14:textId="77777777" w:rsidR="00B80395" w:rsidRDefault="00B80395" w:rsidP="00513C9C">
            <w:pPr>
              <w:spacing w:after="120"/>
              <w:jc w:val="center"/>
              <w:rPr>
                <w:rFonts w:ascii="Arial" w:hAnsi="Arial" w:cs="Arial"/>
                <w:b/>
                <w:sz w:val="22"/>
                <w:szCs w:val="22"/>
              </w:rPr>
            </w:pPr>
          </w:p>
          <w:p w14:paraId="6C3F38C5" w14:textId="29F6FDD4" w:rsidR="008E7035" w:rsidRPr="001046BC" w:rsidRDefault="008E7035" w:rsidP="00513C9C">
            <w:pPr>
              <w:spacing w:after="120"/>
              <w:jc w:val="center"/>
              <w:rPr>
                <w:rFonts w:ascii="Arial" w:hAnsi="Arial" w:cs="Arial"/>
                <w:b/>
                <w:sz w:val="22"/>
                <w:szCs w:val="22"/>
              </w:rPr>
            </w:pPr>
          </w:p>
        </w:tc>
      </w:tr>
      <w:tr w:rsidR="00B80395" w:rsidRPr="001046BC" w14:paraId="11C9C2B5" w14:textId="77777777" w:rsidTr="00513C9C">
        <w:trPr>
          <w:trHeight w:val="570"/>
        </w:trPr>
        <w:tc>
          <w:tcPr>
            <w:tcW w:w="2906" w:type="dxa"/>
            <w:tcBorders>
              <w:top w:val="nil"/>
              <w:left w:val="single" w:sz="4" w:space="0" w:color="auto"/>
              <w:bottom w:val="single" w:sz="4" w:space="0" w:color="auto"/>
              <w:right w:val="single" w:sz="4" w:space="0" w:color="auto"/>
            </w:tcBorders>
            <w:vAlign w:val="center"/>
            <w:hideMark/>
          </w:tcPr>
          <w:p w14:paraId="3A9508E7" w14:textId="77777777" w:rsidR="00B80395" w:rsidRPr="001046BC" w:rsidRDefault="00B80395" w:rsidP="00513C9C">
            <w:pPr>
              <w:spacing w:after="120"/>
              <w:rPr>
                <w:rFonts w:ascii="Arial" w:hAnsi="Arial" w:cs="Arial"/>
                <w:b/>
                <w:sz w:val="22"/>
                <w:szCs w:val="22"/>
              </w:rPr>
            </w:pPr>
            <w:r w:rsidRPr="001046BC">
              <w:rPr>
                <w:rFonts w:ascii="Arial" w:hAnsi="Arial" w:cs="Arial"/>
                <w:b/>
                <w:sz w:val="22"/>
                <w:szCs w:val="22"/>
              </w:rPr>
              <w:t>Wał napędowy wentylatora do wieży Evapco ATW – 286-3K-2</w:t>
            </w:r>
          </w:p>
        </w:tc>
        <w:tc>
          <w:tcPr>
            <w:tcW w:w="1985" w:type="dxa"/>
            <w:tcBorders>
              <w:top w:val="nil"/>
              <w:left w:val="nil"/>
              <w:bottom w:val="single" w:sz="4" w:space="0" w:color="auto"/>
              <w:right w:val="single" w:sz="4" w:space="0" w:color="auto"/>
            </w:tcBorders>
            <w:noWrap/>
            <w:vAlign w:val="center"/>
            <w:hideMark/>
          </w:tcPr>
          <w:p w14:paraId="028366E1"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Fan Shaft</w:t>
            </w:r>
          </w:p>
        </w:tc>
        <w:tc>
          <w:tcPr>
            <w:tcW w:w="850" w:type="dxa"/>
            <w:tcBorders>
              <w:top w:val="nil"/>
              <w:left w:val="nil"/>
              <w:bottom w:val="single" w:sz="4" w:space="0" w:color="auto"/>
              <w:right w:val="single" w:sz="4" w:space="0" w:color="auto"/>
            </w:tcBorders>
            <w:noWrap/>
            <w:vAlign w:val="center"/>
            <w:hideMark/>
          </w:tcPr>
          <w:p w14:paraId="060E7ADE"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1</w:t>
            </w:r>
          </w:p>
        </w:tc>
        <w:tc>
          <w:tcPr>
            <w:tcW w:w="1473" w:type="dxa"/>
            <w:tcBorders>
              <w:top w:val="nil"/>
              <w:left w:val="nil"/>
              <w:bottom w:val="single" w:sz="4" w:space="0" w:color="auto"/>
              <w:right w:val="single" w:sz="4" w:space="0" w:color="auto"/>
            </w:tcBorders>
            <w:noWrap/>
            <w:vAlign w:val="center"/>
          </w:tcPr>
          <w:p w14:paraId="748C41CE" w14:textId="49D87243" w:rsidR="00B80395" w:rsidRPr="001046BC" w:rsidRDefault="00BD16C0" w:rsidP="00513C9C">
            <w:pPr>
              <w:spacing w:after="120"/>
              <w:jc w:val="center"/>
              <w:rPr>
                <w:rFonts w:ascii="Arial" w:hAnsi="Arial" w:cs="Arial"/>
                <w:b/>
                <w:sz w:val="22"/>
                <w:szCs w:val="22"/>
              </w:rPr>
            </w:pPr>
            <w:r>
              <w:rPr>
                <w:rFonts w:ascii="Arial" w:hAnsi="Arial" w:cs="Arial"/>
                <w:b/>
                <w:sz w:val="22"/>
                <w:szCs w:val="22"/>
              </w:rPr>
              <w:t>14</w:t>
            </w:r>
          </w:p>
        </w:tc>
        <w:tc>
          <w:tcPr>
            <w:tcW w:w="1473" w:type="dxa"/>
            <w:tcBorders>
              <w:top w:val="nil"/>
              <w:left w:val="nil"/>
              <w:bottom w:val="single" w:sz="4" w:space="0" w:color="auto"/>
              <w:right w:val="single" w:sz="4" w:space="0" w:color="auto"/>
            </w:tcBorders>
            <w:noWrap/>
            <w:vAlign w:val="center"/>
          </w:tcPr>
          <w:p w14:paraId="43C584A5" w14:textId="037476C6" w:rsidR="00B80395" w:rsidRPr="001046BC" w:rsidRDefault="00B80395" w:rsidP="00513C9C">
            <w:pPr>
              <w:spacing w:after="120"/>
              <w:jc w:val="center"/>
              <w:rPr>
                <w:rFonts w:ascii="Arial" w:hAnsi="Arial" w:cs="Arial"/>
                <w:b/>
                <w:sz w:val="22"/>
                <w:szCs w:val="22"/>
              </w:rPr>
            </w:pPr>
          </w:p>
        </w:tc>
        <w:tc>
          <w:tcPr>
            <w:tcW w:w="1306" w:type="dxa"/>
            <w:tcBorders>
              <w:top w:val="nil"/>
              <w:left w:val="nil"/>
              <w:bottom w:val="single" w:sz="4" w:space="0" w:color="auto"/>
              <w:right w:val="single" w:sz="4" w:space="0" w:color="auto"/>
            </w:tcBorders>
          </w:tcPr>
          <w:p w14:paraId="347FC013" w14:textId="77777777" w:rsidR="00B80395" w:rsidRDefault="00B80395" w:rsidP="00513C9C">
            <w:pPr>
              <w:spacing w:after="120"/>
              <w:jc w:val="center"/>
              <w:rPr>
                <w:rFonts w:ascii="Arial" w:hAnsi="Arial" w:cs="Arial"/>
                <w:b/>
                <w:sz w:val="22"/>
                <w:szCs w:val="22"/>
              </w:rPr>
            </w:pPr>
          </w:p>
          <w:p w14:paraId="0B7E9293" w14:textId="25FD4BB8" w:rsidR="00C95C67" w:rsidRPr="001046BC" w:rsidRDefault="00C95C67" w:rsidP="00513C9C">
            <w:pPr>
              <w:spacing w:after="120"/>
              <w:jc w:val="center"/>
              <w:rPr>
                <w:rFonts w:ascii="Arial" w:hAnsi="Arial" w:cs="Arial"/>
                <w:b/>
                <w:sz w:val="22"/>
                <w:szCs w:val="22"/>
              </w:rPr>
            </w:pPr>
          </w:p>
        </w:tc>
      </w:tr>
      <w:tr w:rsidR="00B80395" w:rsidRPr="001046BC" w14:paraId="4AC065DE" w14:textId="77777777" w:rsidTr="00513C9C">
        <w:trPr>
          <w:trHeight w:val="570"/>
        </w:trPr>
        <w:tc>
          <w:tcPr>
            <w:tcW w:w="2906" w:type="dxa"/>
            <w:tcBorders>
              <w:top w:val="nil"/>
              <w:left w:val="single" w:sz="4" w:space="0" w:color="auto"/>
              <w:bottom w:val="single" w:sz="4" w:space="0" w:color="auto"/>
              <w:right w:val="single" w:sz="4" w:space="0" w:color="auto"/>
            </w:tcBorders>
            <w:vAlign w:val="center"/>
          </w:tcPr>
          <w:p w14:paraId="043F612A" w14:textId="77777777" w:rsidR="00B80395" w:rsidRPr="001046BC" w:rsidRDefault="00B80395" w:rsidP="00513C9C">
            <w:pPr>
              <w:spacing w:after="120"/>
              <w:rPr>
                <w:rFonts w:ascii="Arial" w:hAnsi="Arial" w:cs="Arial"/>
                <w:b/>
                <w:sz w:val="22"/>
                <w:szCs w:val="22"/>
              </w:rPr>
            </w:pPr>
            <w:r w:rsidRPr="001046BC">
              <w:rPr>
                <w:rFonts w:ascii="Arial" w:hAnsi="Arial" w:cs="Arial"/>
                <w:b/>
                <w:sz w:val="22"/>
                <w:szCs w:val="22"/>
              </w:rPr>
              <w:t>Zestaw łożysk na jeden wał wentylatora wraz z gumową osłoną do wieży ATW – 286-3K-2</w:t>
            </w:r>
          </w:p>
        </w:tc>
        <w:tc>
          <w:tcPr>
            <w:tcW w:w="1985" w:type="dxa"/>
            <w:tcBorders>
              <w:top w:val="nil"/>
              <w:left w:val="nil"/>
              <w:bottom w:val="single" w:sz="4" w:space="0" w:color="auto"/>
              <w:right w:val="single" w:sz="4" w:space="0" w:color="auto"/>
            </w:tcBorders>
            <w:noWrap/>
            <w:vAlign w:val="center"/>
          </w:tcPr>
          <w:p w14:paraId="0E7F3FB5"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Bearing 2 + Bearing</w:t>
            </w:r>
          </w:p>
          <w:p w14:paraId="42BBC61D"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Shield 2</w:t>
            </w:r>
          </w:p>
        </w:tc>
        <w:tc>
          <w:tcPr>
            <w:tcW w:w="850" w:type="dxa"/>
            <w:tcBorders>
              <w:top w:val="nil"/>
              <w:left w:val="nil"/>
              <w:bottom w:val="single" w:sz="4" w:space="0" w:color="auto"/>
              <w:right w:val="single" w:sz="4" w:space="0" w:color="auto"/>
            </w:tcBorders>
            <w:noWrap/>
            <w:vAlign w:val="center"/>
          </w:tcPr>
          <w:p w14:paraId="38AC2BB0"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1</w:t>
            </w:r>
          </w:p>
        </w:tc>
        <w:tc>
          <w:tcPr>
            <w:tcW w:w="1473" w:type="dxa"/>
            <w:tcBorders>
              <w:top w:val="nil"/>
              <w:left w:val="nil"/>
              <w:bottom w:val="single" w:sz="4" w:space="0" w:color="auto"/>
              <w:right w:val="single" w:sz="4" w:space="0" w:color="auto"/>
            </w:tcBorders>
            <w:noWrap/>
            <w:vAlign w:val="center"/>
          </w:tcPr>
          <w:p w14:paraId="4014E105" w14:textId="0FA44E68" w:rsidR="00B80395" w:rsidRPr="001046BC" w:rsidRDefault="00BD16C0" w:rsidP="00513C9C">
            <w:pPr>
              <w:spacing w:after="120"/>
              <w:jc w:val="center"/>
              <w:rPr>
                <w:rFonts w:ascii="Arial" w:hAnsi="Arial" w:cs="Arial"/>
                <w:b/>
                <w:sz w:val="22"/>
                <w:szCs w:val="22"/>
              </w:rPr>
            </w:pPr>
            <w:r>
              <w:rPr>
                <w:rFonts w:ascii="Arial" w:hAnsi="Arial" w:cs="Arial"/>
                <w:b/>
                <w:sz w:val="22"/>
                <w:szCs w:val="22"/>
              </w:rPr>
              <w:t>7</w:t>
            </w:r>
          </w:p>
        </w:tc>
        <w:tc>
          <w:tcPr>
            <w:tcW w:w="1473" w:type="dxa"/>
            <w:tcBorders>
              <w:top w:val="nil"/>
              <w:left w:val="nil"/>
              <w:bottom w:val="single" w:sz="4" w:space="0" w:color="auto"/>
              <w:right w:val="single" w:sz="4" w:space="0" w:color="auto"/>
            </w:tcBorders>
            <w:noWrap/>
            <w:vAlign w:val="center"/>
          </w:tcPr>
          <w:p w14:paraId="7C094DBC" w14:textId="014E97C2" w:rsidR="00B80395" w:rsidRPr="001046BC" w:rsidRDefault="00B80395" w:rsidP="00513C9C">
            <w:pPr>
              <w:spacing w:after="120"/>
              <w:jc w:val="center"/>
              <w:rPr>
                <w:rFonts w:ascii="Arial" w:hAnsi="Arial" w:cs="Arial"/>
                <w:b/>
                <w:sz w:val="22"/>
                <w:szCs w:val="22"/>
              </w:rPr>
            </w:pPr>
          </w:p>
        </w:tc>
        <w:tc>
          <w:tcPr>
            <w:tcW w:w="1306" w:type="dxa"/>
            <w:tcBorders>
              <w:top w:val="nil"/>
              <w:left w:val="nil"/>
              <w:bottom w:val="single" w:sz="4" w:space="0" w:color="auto"/>
              <w:right w:val="single" w:sz="4" w:space="0" w:color="auto"/>
            </w:tcBorders>
          </w:tcPr>
          <w:p w14:paraId="7361A5AC" w14:textId="77777777" w:rsidR="00B80395" w:rsidRDefault="00B80395" w:rsidP="00513C9C">
            <w:pPr>
              <w:spacing w:after="120"/>
              <w:jc w:val="center"/>
              <w:rPr>
                <w:rFonts w:ascii="Arial" w:hAnsi="Arial" w:cs="Arial"/>
                <w:b/>
                <w:sz w:val="22"/>
                <w:szCs w:val="22"/>
              </w:rPr>
            </w:pPr>
          </w:p>
          <w:p w14:paraId="0BF82C19" w14:textId="3F208CA6" w:rsidR="009300B0" w:rsidRPr="001046BC" w:rsidRDefault="009300B0" w:rsidP="00513C9C">
            <w:pPr>
              <w:spacing w:after="120"/>
              <w:jc w:val="center"/>
              <w:rPr>
                <w:rFonts w:ascii="Arial" w:hAnsi="Arial" w:cs="Arial"/>
                <w:b/>
                <w:sz w:val="22"/>
                <w:szCs w:val="22"/>
              </w:rPr>
            </w:pPr>
          </w:p>
        </w:tc>
      </w:tr>
      <w:tr w:rsidR="00B80395" w:rsidRPr="001046BC" w14:paraId="77836EF2" w14:textId="77777777" w:rsidTr="00513C9C">
        <w:trPr>
          <w:trHeight w:val="570"/>
        </w:trPr>
        <w:tc>
          <w:tcPr>
            <w:tcW w:w="2906" w:type="dxa"/>
            <w:tcBorders>
              <w:top w:val="nil"/>
              <w:left w:val="single" w:sz="4" w:space="0" w:color="auto"/>
              <w:bottom w:val="single" w:sz="4" w:space="0" w:color="auto"/>
              <w:right w:val="single" w:sz="4" w:space="0" w:color="auto"/>
            </w:tcBorders>
            <w:vAlign w:val="center"/>
          </w:tcPr>
          <w:p w14:paraId="5210C49F" w14:textId="77777777" w:rsidR="00B80395" w:rsidRPr="001046BC" w:rsidRDefault="00B80395" w:rsidP="00513C9C">
            <w:pPr>
              <w:spacing w:after="120"/>
              <w:rPr>
                <w:rFonts w:ascii="Arial" w:hAnsi="Arial" w:cs="Arial"/>
                <w:b/>
                <w:sz w:val="22"/>
                <w:szCs w:val="22"/>
              </w:rPr>
            </w:pPr>
            <w:r w:rsidRPr="001046BC">
              <w:rPr>
                <w:rFonts w:ascii="Arial" w:hAnsi="Arial" w:cs="Arial"/>
                <w:b/>
                <w:sz w:val="22"/>
                <w:szCs w:val="22"/>
              </w:rPr>
              <w:t>Elektrozawór do systemu uzupełniania wody do wieży Evapco ATW – 286-3K-2</w:t>
            </w:r>
          </w:p>
        </w:tc>
        <w:tc>
          <w:tcPr>
            <w:tcW w:w="1985" w:type="dxa"/>
            <w:tcBorders>
              <w:top w:val="nil"/>
              <w:left w:val="nil"/>
              <w:bottom w:val="single" w:sz="4" w:space="0" w:color="auto"/>
              <w:right w:val="single" w:sz="4" w:space="0" w:color="auto"/>
            </w:tcBorders>
            <w:noWrap/>
            <w:vAlign w:val="center"/>
          </w:tcPr>
          <w:p w14:paraId="6853F2D5" w14:textId="22A6840C" w:rsidR="00B80395" w:rsidRPr="001046BC" w:rsidRDefault="006A6B81" w:rsidP="00513C9C">
            <w:pPr>
              <w:spacing w:after="120"/>
              <w:jc w:val="center"/>
              <w:rPr>
                <w:rFonts w:ascii="Arial" w:hAnsi="Arial" w:cs="Arial"/>
                <w:b/>
                <w:sz w:val="22"/>
                <w:szCs w:val="22"/>
              </w:rPr>
            </w:pPr>
            <w:r>
              <w:rPr>
                <w:rFonts w:ascii="Arial" w:hAnsi="Arial" w:cs="Arial"/>
                <w:b/>
                <w:sz w:val="22"/>
                <w:szCs w:val="22"/>
              </w:rPr>
              <w:t>GT</w:t>
            </w:r>
            <w:r w:rsidR="00B2774E">
              <w:rPr>
                <w:rFonts w:ascii="Arial" w:hAnsi="Arial" w:cs="Arial"/>
                <w:b/>
                <w:sz w:val="22"/>
                <w:szCs w:val="22"/>
              </w:rPr>
              <w:t>-SVK-104 Solenoid Valve 24V</w:t>
            </w:r>
          </w:p>
        </w:tc>
        <w:tc>
          <w:tcPr>
            <w:tcW w:w="850" w:type="dxa"/>
            <w:tcBorders>
              <w:top w:val="nil"/>
              <w:left w:val="nil"/>
              <w:bottom w:val="single" w:sz="4" w:space="0" w:color="auto"/>
              <w:right w:val="single" w:sz="4" w:space="0" w:color="auto"/>
            </w:tcBorders>
            <w:noWrap/>
            <w:vAlign w:val="center"/>
          </w:tcPr>
          <w:p w14:paraId="7797C4DE"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1</w:t>
            </w:r>
          </w:p>
        </w:tc>
        <w:tc>
          <w:tcPr>
            <w:tcW w:w="1473" w:type="dxa"/>
            <w:tcBorders>
              <w:top w:val="nil"/>
              <w:left w:val="nil"/>
              <w:bottom w:val="single" w:sz="4" w:space="0" w:color="auto"/>
              <w:right w:val="single" w:sz="4" w:space="0" w:color="auto"/>
            </w:tcBorders>
            <w:noWrap/>
            <w:vAlign w:val="center"/>
          </w:tcPr>
          <w:p w14:paraId="146883A5" w14:textId="70B322A9" w:rsidR="00B80395" w:rsidRPr="001046BC" w:rsidRDefault="00BD16C0" w:rsidP="00513C9C">
            <w:pPr>
              <w:spacing w:after="120"/>
              <w:jc w:val="center"/>
              <w:rPr>
                <w:rFonts w:ascii="Arial" w:hAnsi="Arial" w:cs="Arial"/>
                <w:b/>
                <w:sz w:val="22"/>
                <w:szCs w:val="22"/>
              </w:rPr>
            </w:pPr>
            <w:r>
              <w:rPr>
                <w:rFonts w:ascii="Arial" w:hAnsi="Arial" w:cs="Arial"/>
                <w:b/>
                <w:sz w:val="22"/>
                <w:szCs w:val="22"/>
              </w:rPr>
              <w:t>21</w:t>
            </w:r>
          </w:p>
        </w:tc>
        <w:tc>
          <w:tcPr>
            <w:tcW w:w="1473" w:type="dxa"/>
            <w:tcBorders>
              <w:top w:val="nil"/>
              <w:left w:val="nil"/>
              <w:bottom w:val="single" w:sz="4" w:space="0" w:color="auto"/>
              <w:right w:val="single" w:sz="4" w:space="0" w:color="auto"/>
            </w:tcBorders>
            <w:noWrap/>
            <w:vAlign w:val="center"/>
          </w:tcPr>
          <w:p w14:paraId="088F0253" w14:textId="5EC0855C" w:rsidR="00B80395" w:rsidRPr="001046BC" w:rsidRDefault="00B80395" w:rsidP="00513C9C">
            <w:pPr>
              <w:spacing w:after="120"/>
              <w:jc w:val="center"/>
              <w:rPr>
                <w:rFonts w:ascii="Arial" w:hAnsi="Arial" w:cs="Arial"/>
                <w:b/>
                <w:sz w:val="22"/>
                <w:szCs w:val="22"/>
              </w:rPr>
            </w:pPr>
          </w:p>
        </w:tc>
        <w:tc>
          <w:tcPr>
            <w:tcW w:w="1306" w:type="dxa"/>
            <w:tcBorders>
              <w:top w:val="nil"/>
              <w:left w:val="nil"/>
              <w:bottom w:val="single" w:sz="4" w:space="0" w:color="auto"/>
              <w:right w:val="single" w:sz="4" w:space="0" w:color="auto"/>
            </w:tcBorders>
          </w:tcPr>
          <w:p w14:paraId="1E7661B6" w14:textId="77777777" w:rsidR="00B80395" w:rsidRDefault="00B80395" w:rsidP="00513C9C">
            <w:pPr>
              <w:spacing w:after="120"/>
              <w:jc w:val="center"/>
              <w:rPr>
                <w:rFonts w:ascii="Arial" w:hAnsi="Arial" w:cs="Arial"/>
                <w:b/>
                <w:sz w:val="22"/>
                <w:szCs w:val="22"/>
              </w:rPr>
            </w:pPr>
          </w:p>
          <w:p w14:paraId="7158D229" w14:textId="1AC9038D" w:rsidR="00AD2AE1" w:rsidRPr="001046BC" w:rsidRDefault="00AD2AE1" w:rsidP="00513C9C">
            <w:pPr>
              <w:spacing w:after="120"/>
              <w:jc w:val="center"/>
              <w:rPr>
                <w:rFonts w:ascii="Arial" w:hAnsi="Arial" w:cs="Arial"/>
                <w:b/>
                <w:sz w:val="22"/>
                <w:szCs w:val="22"/>
              </w:rPr>
            </w:pPr>
          </w:p>
        </w:tc>
      </w:tr>
      <w:tr w:rsidR="00B80395" w:rsidRPr="001046BC" w14:paraId="3010DA42" w14:textId="77777777" w:rsidTr="00513C9C">
        <w:trPr>
          <w:trHeight w:val="570"/>
        </w:trPr>
        <w:tc>
          <w:tcPr>
            <w:tcW w:w="2906" w:type="dxa"/>
            <w:tcBorders>
              <w:top w:val="nil"/>
              <w:left w:val="single" w:sz="4" w:space="0" w:color="auto"/>
              <w:bottom w:val="single" w:sz="4" w:space="0" w:color="auto"/>
              <w:right w:val="single" w:sz="4" w:space="0" w:color="auto"/>
            </w:tcBorders>
            <w:vAlign w:val="center"/>
          </w:tcPr>
          <w:p w14:paraId="08442417" w14:textId="77777777" w:rsidR="00B80395" w:rsidRPr="001046BC" w:rsidRDefault="00B80395" w:rsidP="00513C9C">
            <w:pPr>
              <w:spacing w:after="120"/>
              <w:rPr>
                <w:rFonts w:ascii="Arial" w:hAnsi="Arial" w:cs="Arial"/>
                <w:b/>
                <w:sz w:val="22"/>
                <w:szCs w:val="22"/>
              </w:rPr>
            </w:pPr>
            <w:r w:rsidRPr="001046BC">
              <w:rPr>
                <w:rFonts w:ascii="Arial" w:hAnsi="Arial" w:cs="Arial"/>
                <w:b/>
                <w:sz w:val="22"/>
                <w:szCs w:val="22"/>
              </w:rPr>
              <w:t>Grzałka wody z termostatem do wieży Evapco ATW – 286-3K-2</w:t>
            </w:r>
          </w:p>
        </w:tc>
        <w:tc>
          <w:tcPr>
            <w:tcW w:w="1985" w:type="dxa"/>
            <w:tcBorders>
              <w:top w:val="nil"/>
              <w:left w:val="nil"/>
              <w:bottom w:val="single" w:sz="4" w:space="0" w:color="auto"/>
              <w:right w:val="single" w:sz="4" w:space="0" w:color="auto"/>
            </w:tcBorders>
            <w:noWrap/>
            <w:vAlign w:val="center"/>
          </w:tcPr>
          <w:p w14:paraId="392948AB"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017-00008V</w:t>
            </w:r>
          </w:p>
          <w:p w14:paraId="7FD59871"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9 kW - Heater</w:t>
            </w:r>
          </w:p>
          <w:p w14:paraId="40461C77"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with Integrated</w:t>
            </w:r>
          </w:p>
          <w:p w14:paraId="5CBECCFB"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Thermostat</w:t>
            </w:r>
          </w:p>
        </w:tc>
        <w:tc>
          <w:tcPr>
            <w:tcW w:w="850" w:type="dxa"/>
            <w:tcBorders>
              <w:top w:val="nil"/>
              <w:left w:val="nil"/>
              <w:bottom w:val="single" w:sz="4" w:space="0" w:color="auto"/>
              <w:right w:val="single" w:sz="4" w:space="0" w:color="auto"/>
            </w:tcBorders>
            <w:noWrap/>
            <w:vAlign w:val="center"/>
          </w:tcPr>
          <w:p w14:paraId="1ECAAB87"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1</w:t>
            </w:r>
          </w:p>
        </w:tc>
        <w:tc>
          <w:tcPr>
            <w:tcW w:w="1473" w:type="dxa"/>
            <w:tcBorders>
              <w:top w:val="nil"/>
              <w:left w:val="nil"/>
              <w:bottom w:val="single" w:sz="4" w:space="0" w:color="auto"/>
              <w:right w:val="single" w:sz="4" w:space="0" w:color="auto"/>
            </w:tcBorders>
            <w:noWrap/>
            <w:vAlign w:val="center"/>
          </w:tcPr>
          <w:p w14:paraId="6023148F" w14:textId="2345A31C" w:rsidR="00B80395" w:rsidRPr="001046BC" w:rsidRDefault="00BD16C0" w:rsidP="00513C9C">
            <w:pPr>
              <w:spacing w:after="120"/>
              <w:jc w:val="center"/>
              <w:rPr>
                <w:rFonts w:ascii="Arial" w:hAnsi="Arial" w:cs="Arial"/>
                <w:b/>
                <w:sz w:val="22"/>
                <w:szCs w:val="22"/>
              </w:rPr>
            </w:pPr>
            <w:r>
              <w:rPr>
                <w:rFonts w:ascii="Arial" w:hAnsi="Arial" w:cs="Arial"/>
                <w:b/>
                <w:sz w:val="22"/>
                <w:szCs w:val="22"/>
              </w:rPr>
              <w:t>7</w:t>
            </w:r>
          </w:p>
        </w:tc>
        <w:tc>
          <w:tcPr>
            <w:tcW w:w="1473" w:type="dxa"/>
            <w:tcBorders>
              <w:top w:val="nil"/>
              <w:left w:val="nil"/>
              <w:bottom w:val="single" w:sz="4" w:space="0" w:color="auto"/>
              <w:right w:val="single" w:sz="4" w:space="0" w:color="auto"/>
            </w:tcBorders>
            <w:noWrap/>
            <w:vAlign w:val="center"/>
          </w:tcPr>
          <w:p w14:paraId="3CD8ACD5" w14:textId="2C99E5A1" w:rsidR="00B80395" w:rsidRPr="001046BC" w:rsidRDefault="00B80395" w:rsidP="00513C9C">
            <w:pPr>
              <w:spacing w:after="120"/>
              <w:jc w:val="center"/>
              <w:rPr>
                <w:rFonts w:ascii="Arial" w:hAnsi="Arial" w:cs="Arial"/>
                <w:b/>
                <w:sz w:val="22"/>
                <w:szCs w:val="22"/>
              </w:rPr>
            </w:pPr>
          </w:p>
        </w:tc>
        <w:tc>
          <w:tcPr>
            <w:tcW w:w="1306" w:type="dxa"/>
            <w:tcBorders>
              <w:top w:val="nil"/>
              <w:left w:val="nil"/>
              <w:bottom w:val="single" w:sz="4" w:space="0" w:color="auto"/>
              <w:right w:val="single" w:sz="4" w:space="0" w:color="auto"/>
            </w:tcBorders>
          </w:tcPr>
          <w:p w14:paraId="6098055D" w14:textId="77777777" w:rsidR="00B80395" w:rsidRDefault="00B80395" w:rsidP="00513C9C">
            <w:pPr>
              <w:spacing w:after="120"/>
              <w:jc w:val="center"/>
              <w:rPr>
                <w:rFonts w:ascii="Arial" w:hAnsi="Arial" w:cs="Arial"/>
                <w:b/>
                <w:sz w:val="22"/>
                <w:szCs w:val="22"/>
              </w:rPr>
            </w:pPr>
          </w:p>
          <w:p w14:paraId="5F6B3D05" w14:textId="77777777" w:rsidR="00BF776F" w:rsidRPr="001046BC" w:rsidRDefault="00BF776F" w:rsidP="00C934CC">
            <w:pPr>
              <w:spacing w:after="120"/>
              <w:jc w:val="center"/>
              <w:rPr>
                <w:rFonts w:ascii="Arial" w:hAnsi="Arial" w:cs="Arial"/>
                <w:b/>
                <w:sz w:val="22"/>
                <w:szCs w:val="22"/>
              </w:rPr>
            </w:pPr>
          </w:p>
        </w:tc>
      </w:tr>
      <w:tr w:rsidR="00B80395" w:rsidRPr="001046BC" w14:paraId="7C909A54" w14:textId="77777777" w:rsidTr="00513C9C">
        <w:trPr>
          <w:trHeight w:val="570"/>
        </w:trPr>
        <w:tc>
          <w:tcPr>
            <w:tcW w:w="2906" w:type="dxa"/>
            <w:tcBorders>
              <w:top w:val="nil"/>
              <w:left w:val="single" w:sz="4" w:space="0" w:color="auto"/>
              <w:bottom w:val="single" w:sz="4" w:space="0" w:color="auto"/>
              <w:right w:val="single" w:sz="4" w:space="0" w:color="auto"/>
            </w:tcBorders>
            <w:vAlign w:val="center"/>
          </w:tcPr>
          <w:p w14:paraId="1191EFF8" w14:textId="77777777" w:rsidR="00B80395" w:rsidRPr="001046BC" w:rsidRDefault="00B80395" w:rsidP="00513C9C">
            <w:pPr>
              <w:spacing w:after="120"/>
              <w:rPr>
                <w:rFonts w:ascii="Arial" w:hAnsi="Arial" w:cs="Arial"/>
                <w:b/>
                <w:sz w:val="22"/>
                <w:szCs w:val="22"/>
              </w:rPr>
            </w:pPr>
            <w:r w:rsidRPr="001046BC">
              <w:rPr>
                <w:rFonts w:ascii="Arial" w:hAnsi="Arial" w:cs="Arial"/>
                <w:b/>
                <w:sz w:val="22"/>
                <w:szCs w:val="22"/>
              </w:rPr>
              <w:t>Zestaw eliminatorów dryfu do wieży Evapco ATW – 286-3K-2</w:t>
            </w:r>
          </w:p>
        </w:tc>
        <w:tc>
          <w:tcPr>
            <w:tcW w:w="1985" w:type="dxa"/>
            <w:tcBorders>
              <w:top w:val="nil"/>
              <w:left w:val="nil"/>
              <w:bottom w:val="single" w:sz="4" w:space="0" w:color="auto"/>
              <w:right w:val="single" w:sz="4" w:space="0" w:color="auto"/>
            </w:tcBorders>
            <w:noWrap/>
            <w:vAlign w:val="center"/>
          </w:tcPr>
          <w:p w14:paraId="26AFB657"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Eiminators</w:t>
            </w:r>
          </w:p>
          <w:p w14:paraId="3DF2F8C1"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(Unframed) - PVC</w:t>
            </w:r>
          </w:p>
          <w:p w14:paraId="2D3DD317"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55°C</w:t>
            </w:r>
          </w:p>
        </w:tc>
        <w:tc>
          <w:tcPr>
            <w:tcW w:w="850" w:type="dxa"/>
            <w:tcBorders>
              <w:top w:val="nil"/>
              <w:left w:val="nil"/>
              <w:bottom w:val="single" w:sz="4" w:space="0" w:color="auto"/>
              <w:right w:val="single" w:sz="4" w:space="0" w:color="auto"/>
            </w:tcBorders>
            <w:noWrap/>
            <w:vAlign w:val="center"/>
          </w:tcPr>
          <w:p w14:paraId="37D7DE11"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1</w:t>
            </w:r>
          </w:p>
        </w:tc>
        <w:tc>
          <w:tcPr>
            <w:tcW w:w="1473" w:type="dxa"/>
            <w:tcBorders>
              <w:top w:val="nil"/>
              <w:left w:val="nil"/>
              <w:bottom w:val="single" w:sz="4" w:space="0" w:color="auto"/>
              <w:right w:val="single" w:sz="4" w:space="0" w:color="auto"/>
            </w:tcBorders>
            <w:noWrap/>
            <w:vAlign w:val="center"/>
          </w:tcPr>
          <w:p w14:paraId="6F6EFB4E" w14:textId="2C5BC62F" w:rsidR="00B80395" w:rsidRPr="001046BC" w:rsidRDefault="00BD16C0" w:rsidP="00513C9C">
            <w:pPr>
              <w:spacing w:after="120"/>
              <w:jc w:val="center"/>
              <w:rPr>
                <w:rFonts w:ascii="Arial" w:hAnsi="Arial" w:cs="Arial"/>
                <w:b/>
                <w:sz w:val="22"/>
                <w:szCs w:val="22"/>
              </w:rPr>
            </w:pPr>
            <w:r>
              <w:rPr>
                <w:rFonts w:ascii="Arial" w:hAnsi="Arial" w:cs="Arial"/>
                <w:b/>
                <w:sz w:val="22"/>
                <w:szCs w:val="22"/>
              </w:rPr>
              <w:t>28</w:t>
            </w:r>
          </w:p>
        </w:tc>
        <w:tc>
          <w:tcPr>
            <w:tcW w:w="1473" w:type="dxa"/>
            <w:tcBorders>
              <w:top w:val="nil"/>
              <w:left w:val="nil"/>
              <w:bottom w:val="single" w:sz="4" w:space="0" w:color="auto"/>
              <w:right w:val="single" w:sz="4" w:space="0" w:color="auto"/>
            </w:tcBorders>
            <w:noWrap/>
            <w:vAlign w:val="center"/>
          </w:tcPr>
          <w:p w14:paraId="0FABC3F8" w14:textId="76CE9C05" w:rsidR="00B80395" w:rsidRPr="001046BC" w:rsidRDefault="00B80395" w:rsidP="00513C9C">
            <w:pPr>
              <w:spacing w:after="120"/>
              <w:jc w:val="center"/>
              <w:rPr>
                <w:rFonts w:ascii="Arial" w:hAnsi="Arial" w:cs="Arial"/>
                <w:b/>
                <w:sz w:val="22"/>
                <w:szCs w:val="22"/>
              </w:rPr>
            </w:pPr>
          </w:p>
        </w:tc>
        <w:tc>
          <w:tcPr>
            <w:tcW w:w="1306" w:type="dxa"/>
            <w:tcBorders>
              <w:top w:val="nil"/>
              <w:left w:val="nil"/>
              <w:bottom w:val="single" w:sz="4" w:space="0" w:color="auto"/>
              <w:right w:val="single" w:sz="4" w:space="0" w:color="auto"/>
            </w:tcBorders>
          </w:tcPr>
          <w:p w14:paraId="5D05EE47" w14:textId="77777777" w:rsidR="00B80395" w:rsidRDefault="00B80395" w:rsidP="00513C9C">
            <w:pPr>
              <w:spacing w:after="120"/>
              <w:jc w:val="center"/>
              <w:rPr>
                <w:rFonts w:ascii="Arial" w:hAnsi="Arial" w:cs="Arial"/>
                <w:b/>
                <w:sz w:val="22"/>
                <w:szCs w:val="22"/>
              </w:rPr>
            </w:pPr>
          </w:p>
          <w:p w14:paraId="4B89B279" w14:textId="12B64DAD" w:rsidR="00BF776F" w:rsidRPr="001046BC" w:rsidRDefault="00BF776F" w:rsidP="00513C9C">
            <w:pPr>
              <w:spacing w:after="120"/>
              <w:jc w:val="center"/>
              <w:rPr>
                <w:rFonts w:ascii="Arial" w:hAnsi="Arial" w:cs="Arial"/>
                <w:b/>
                <w:sz w:val="22"/>
                <w:szCs w:val="22"/>
              </w:rPr>
            </w:pPr>
          </w:p>
        </w:tc>
      </w:tr>
      <w:tr w:rsidR="00B80395" w:rsidRPr="001046BC" w14:paraId="146292D0" w14:textId="77777777" w:rsidTr="00513C9C">
        <w:trPr>
          <w:trHeight w:val="570"/>
        </w:trPr>
        <w:tc>
          <w:tcPr>
            <w:tcW w:w="2906" w:type="dxa"/>
            <w:tcBorders>
              <w:top w:val="nil"/>
              <w:left w:val="single" w:sz="4" w:space="0" w:color="auto"/>
              <w:bottom w:val="single" w:sz="4" w:space="0" w:color="auto"/>
              <w:right w:val="single" w:sz="4" w:space="0" w:color="auto"/>
            </w:tcBorders>
            <w:vAlign w:val="center"/>
          </w:tcPr>
          <w:p w14:paraId="527D8891" w14:textId="77777777" w:rsidR="00B80395" w:rsidRPr="001046BC" w:rsidRDefault="00B80395" w:rsidP="00513C9C">
            <w:pPr>
              <w:spacing w:after="120"/>
              <w:rPr>
                <w:rFonts w:ascii="Arial" w:hAnsi="Arial" w:cs="Arial"/>
                <w:b/>
                <w:sz w:val="22"/>
                <w:szCs w:val="22"/>
              </w:rPr>
            </w:pPr>
            <w:r w:rsidRPr="001046BC">
              <w:rPr>
                <w:rFonts w:ascii="Arial" w:hAnsi="Arial" w:cs="Arial"/>
                <w:b/>
                <w:sz w:val="22"/>
                <w:szCs w:val="22"/>
              </w:rPr>
              <w:t>Zestaw łożysk do silnika wentylatora wraz z tuleją koła pasowego silnika do wieży Evapco ATW – 286-3K-2</w:t>
            </w:r>
          </w:p>
        </w:tc>
        <w:tc>
          <w:tcPr>
            <w:tcW w:w="1985" w:type="dxa"/>
            <w:tcBorders>
              <w:top w:val="nil"/>
              <w:left w:val="nil"/>
              <w:bottom w:val="single" w:sz="4" w:space="0" w:color="auto"/>
              <w:right w:val="single" w:sz="4" w:space="0" w:color="auto"/>
            </w:tcBorders>
            <w:noWrap/>
            <w:vAlign w:val="center"/>
          </w:tcPr>
          <w:p w14:paraId="34ED0CDA"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Set of Fan motor</w:t>
            </w:r>
          </w:p>
          <w:p w14:paraId="0512C970"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bearings</w:t>
            </w:r>
          </w:p>
        </w:tc>
        <w:tc>
          <w:tcPr>
            <w:tcW w:w="850" w:type="dxa"/>
            <w:tcBorders>
              <w:top w:val="nil"/>
              <w:left w:val="nil"/>
              <w:bottom w:val="single" w:sz="4" w:space="0" w:color="auto"/>
              <w:right w:val="single" w:sz="4" w:space="0" w:color="auto"/>
            </w:tcBorders>
            <w:noWrap/>
            <w:vAlign w:val="center"/>
          </w:tcPr>
          <w:p w14:paraId="3CC670AE"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1</w:t>
            </w:r>
          </w:p>
        </w:tc>
        <w:tc>
          <w:tcPr>
            <w:tcW w:w="1473" w:type="dxa"/>
            <w:tcBorders>
              <w:top w:val="nil"/>
              <w:left w:val="nil"/>
              <w:bottom w:val="single" w:sz="4" w:space="0" w:color="auto"/>
              <w:right w:val="single" w:sz="4" w:space="0" w:color="auto"/>
            </w:tcBorders>
            <w:noWrap/>
            <w:vAlign w:val="center"/>
          </w:tcPr>
          <w:p w14:paraId="23DD9662" w14:textId="30062027" w:rsidR="00B80395" w:rsidRPr="001046BC" w:rsidRDefault="00BD16C0" w:rsidP="00513C9C">
            <w:pPr>
              <w:spacing w:after="120"/>
              <w:jc w:val="center"/>
              <w:rPr>
                <w:rFonts w:ascii="Arial" w:hAnsi="Arial" w:cs="Arial"/>
                <w:b/>
                <w:sz w:val="22"/>
                <w:szCs w:val="22"/>
              </w:rPr>
            </w:pPr>
            <w:r>
              <w:rPr>
                <w:rFonts w:ascii="Arial" w:hAnsi="Arial" w:cs="Arial"/>
                <w:b/>
                <w:sz w:val="22"/>
                <w:szCs w:val="22"/>
              </w:rPr>
              <w:t>14</w:t>
            </w:r>
          </w:p>
        </w:tc>
        <w:tc>
          <w:tcPr>
            <w:tcW w:w="1473" w:type="dxa"/>
            <w:tcBorders>
              <w:top w:val="nil"/>
              <w:left w:val="nil"/>
              <w:bottom w:val="single" w:sz="4" w:space="0" w:color="auto"/>
              <w:right w:val="single" w:sz="4" w:space="0" w:color="auto"/>
            </w:tcBorders>
            <w:noWrap/>
            <w:vAlign w:val="center"/>
          </w:tcPr>
          <w:p w14:paraId="06DEF8E9" w14:textId="6F44522A" w:rsidR="00B80395" w:rsidRPr="001046BC" w:rsidRDefault="00B80395" w:rsidP="00513C9C">
            <w:pPr>
              <w:spacing w:after="120"/>
              <w:jc w:val="center"/>
              <w:rPr>
                <w:rFonts w:ascii="Arial" w:hAnsi="Arial" w:cs="Arial"/>
                <w:b/>
                <w:sz w:val="22"/>
                <w:szCs w:val="22"/>
              </w:rPr>
            </w:pPr>
          </w:p>
        </w:tc>
        <w:tc>
          <w:tcPr>
            <w:tcW w:w="1306" w:type="dxa"/>
            <w:tcBorders>
              <w:top w:val="nil"/>
              <w:left w:val="nil"/>
              <w:bottom w:val="single" w:sz="4" w:space="0" w:color="auto"/>
              <w:right w:val="single" w:sz="4" w:space="0" w:color="auto"/>
            </w:tcBorders>
          </w:tcPr>
          <w:p w14:paraId="7FEE9854" w14:textId="77777777" w:rsidR="00B80395" w:rsidRDefault="00B80395" w:rsidP="00513C9C">
            <w:pPr>
              <w:spacing w:after="120"/>
              <w:jc w:val="center"/>
              <w:rPr>
                <w:rFonts w:ascii="Arial" w:hAnsi="Arial" w:cs="Arial"/>
                <w:b/>
                <w:sz w:val="22"/>
                <w:szCs w:val="22"/>
              </w:rPr>
            </w:pPr>
          </w:p>
          <w:p w14:paraId="32FFA4D0" w14:textId="2B111A42" w:rsidR="00552AA3" w:rsidRPr="001046BC" w:rsidRDefault="00552AA3" w:rsidP="00513C9C">
            <w:pPr>
              <w:spacing w:after="120"/>
              <w:jc w:val="center"/>
              <w:rPr>
                <w:rFonts w:ascii="Arial" w:hAnsi="Arial" w:cs="Arial"/>
                <w:b/>
                <w:sz w:val="22"/>
                <w:szCs w:val="22"/>
              </w:rPr>
            </w:pPr>
          </w:p>
        </w:tc>
      </w:tr>
      <w:tr w:rsidR="00B80395" w:rsidRPr="001046BC" w14:paraId="0D32628C" w14:textId="77777777" w:rsidTr="00513C9C">
        <w:trPr>
          <w:trHeight w:val="570"/>
        </w:trPr>
        <w:tc>
          <w:tcPr>
            <w:tcW w:w="2906" w:type="dxa"/>
            <w:tcBorders>
              <w:top w:val="nil"/>
              <w:left w:val="single" w:sz="4" w:space="0" w:color="auto"/>
              <w:bottom w:val="single" w:sz="4" w:space="0" w:color="auto"/>
              <w:right w:val="single" w:sz="4" w:space="0" w:color="auto"/>
            </w:tcBorders>
            <w:vAlign w:val="center"/>
          </w:tcPr>
          <w:p w14:paraId="24A6E179" w14:textId="77777777" w:rsidR="00B80395" w:rsidRPr="001046BC" w:rsidRDefault="00B80395" w:rsidP="00513C9C">
            <w:pPr>
              <w:spacing w:after="120"/>
              <w:rPr>
                <w:rFonts w:ascii="Arial" w:hAnsi="Arial" w:cs="Arial"/>
                <w:b/>
                <w:sz w:val="22"/>
                <w:szCs w:val="22"/>
              </w:rPr>
            </w:pPr>
            <w:r w:rsidRPr="001046BC">
              <w:rPr>
                <w:rFonts w:ascii="Arial" w:hAnsi="Arial" w:cs="Arial"/>
                <w:b/>
                <w:sz w:val="22"/>
                <w:szCs w:val="22"/>
              </w:rPr>
              <w:t>Zestaw uszczelnienia mechanicznego pompy wody wraz z łożyskami do wieży chłodniczej ATW-286-3K-2</w:t>
            </w:r>
          </w:p>
        </w:tc>
        <w:tc>
          <w:tcPr>
            <w:tcW w:w="1985" w:type="dxa"/>
            <w:tcBorders>
              <w:top w:val="nil"/>
              <w:left w:val="nil"/>
              <w:bottom w:val="single" w:sz="4" w:space="0" w:color="auto"/>
              <w:right w:val="single" w:sz="4" w:space="0" w:color="auto"/>
            </w:tcBorders>
            <w:noWrap/>
            <w:vAlign w:val="center"/>
          </w:tcPr>
          <w:p w14:paraId="3124A35E"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Mech. seal + gasket</w:t>
            </w:r>
          </w:p>
          <w:p w14:paraId="659C20C4"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 motor bearing</w:t>
            </w:r>
          </w:p>
          <w:p w14:paraId="31A1F451"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 set for</w:t>
            </w:r>
          </w:p>
          <w:p w14:paraId="2D269D98"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pump</w:t>
            </w:r>
          </w:p>
        </w:tc>
        <w:tc>
          <w:tcPr>
            <w:tcW w:w="850" w:type="dxa"/>
            <w:tcBorders>
              <w:top w:val="nil"/>
              <w:left w:val="nil"/>
              <w:bottom w:val="single" w:sz="4" w:space="0" w:color="auto"/>
              <w:right w:val="single" w:sz="4" w:space="0" w:color="auto"/>
            </w:tcBorders>
            <w:noWrap/>
            <w:vAlign w:val="center"/>
          </w:tcPr>
          <w:p w14:paraId="3D78A5B6"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1</w:t>
            </w:r>
          </w:p>
        </w:tc>
        <w:tc>
          <w:tcPr>
            <w:tcW w:w="1473" w:type="dxa"/>
            <w:tcBorders>
              <w:top w:val="nil"/>
              <w:left w:val="nil"/>
              <w:bottom w:val="single" w:sz="4" w:space="0" w:color="auto"/>
              <w:right w:val="single" w:sz="4" w:space="0" w:color="auto"/>
            </w:tcBorders>
            <w:noWrap/>
            <w:vAlign w:val="center"/>
          </w:tcPr>
          <w:p w14:paraId="587A1A9F" w14:textId="50377978" w:rsidR="00B80395" w:rsidRPr="001046BC" w:rsidRDefault="00BD16C0" w:rsidP="00513C9C">
            <w:pPr>
              <w:spacing w:after="120"/>
              <w:jc w:val="center"/>
              <w:rPr>
                <w:rFonts w:ascii="Arial" w:hAnsi="Arial" w:cs="Arial"/>
                <w:b/>
                <w:sz w:val="22"/>
                <w:szCs w:val="22"/>
              </w:rPr>
            </w:pPr>
            <w:r>
              <w:rPr>
                <w:rFonts w:ascii="Arial" w:hAnsi="Arial" w:cs="Arial"/>
                <w:b/>
                <w:sz w:val="22"/>
                <w:szCs w:val="22"/>
              </w:rPr>
              <w:t>14</w:t>
            </w:r>
          </w:p>
        </w:tc>
        <w:tc>
          <w:tcPr>
            <w:tcW w:w="1473" w:type="dxa"/>
            <w:tcBorders>
              <w:top w:val="nil"/>
              <w:left w:val="nil"/>
              <w:bottom w:val="single" w:sz="4" w:space="0" w:color="auto"/>
              <w:right w:val="single" w:sz="4" w:space="0" w:color="auto"/>
            </w:tcBorders>
            <w:noWrap/>
            <w:vAlign w:val="center"/>
          </w:tcPr>
          <w:p w14:paraId="5F5C27FE" w14:textId="4A291956" w:rsidR="00B80395" w:rsidRPr="001046BC" w:rsidRDefault="00B80395" w:rsidP="00513C9C">
            <w:pPr>
              <w:spacing w:after="120"/>
              <w:jc w:val="center"/>
              <w:rPr>
                <w:rFonts w:ascii="Arial" w:hAnsi="Arial" w:cs="Arial"/>
                <w:b/>
                <w:sz w:val="22"/>
                <w:szCs w:val="22"/>
              </w:rPr>
            </w:pPr>
          </w:p>
        </w:tc>
        <w:tc>
          <w:tcPr>
            <w:tcW w:w="1306" w:type="dxa"/>
            <w:tcBorders>
              <w:top w:val="nil"/>
              <w:left w:val="nil"/>
              <w:bottom w:val="single" w:sz="4" w:space="0" w:color="auto"/>
              <w:right w:val="single" w:sz="4" w:space="0" w:color="auto"/>
            </w:tcBorders>
          </w:tcPr>
          <w:p w14:paraId="72BA8997" w14:textId="77777777" w:rsidR="00B80395" w:rsidRDefault="00B80395" w:rsidP="00513C9C">
            <w:pPr>
              <w:spacing w:after="120"/>
              <w:jc w:val="center"/>
              <w:rPr>
                <w:rFonts w:ascii="Arial" w:hAnsi="Arial" w:cs="Arial"/>
                <w:b/>
                <w:sz w:val="22"/>
                <w:szCs w:val="22"/>
              </w:rPr>
            </w:pPr>
          </w:p>
          <w:p w14:paraId="3FC6CA22" w14:textId="77777777" w:rsidR="0017508C" w:rsidRDefault="0017508C" w:rsidP="00513C9C">
            <w:pPr>
              <w:spacing w:after="120"/>
              <w:jc w:val="center"/>
              <w:rPr>
                <w:rFonts w:ascii="Arial" w:hAnsi="Arial" w:cs="Arial"/>
                <w:b/>
                <w:sz w:val="22"/>
                <w:szCs w:val="22"/>
              </w:rPr>
            </w:pPr>
          </w:p>
          <w:p w14:paraId="6D771A21" w14:textId="25BDDD66" w:rsidR="0017508C" w:rsidRPr="001046BC" w:rsidRDefault="0017508C" w:rsidP="00513C9C">
            <w:pPr>
              <w:spacing w:after="120"/>
              <w:jc w:val="center"/>
              <w:rPr>
                <w:rFonts w:ascii="Arial" w:hAnsi="Arial" w:cs="Arial"/>
                <w:b/>
                <w:sz w:val="22"/>
                <w:szCs w:val="22"/>
              </w:rPr>
            </w:pPr>
          </w:p>
        </w:tc>
      </w:tr>
      <w:tr w:rsidR="00B80395" w:rsidRPr="001046BC" w14:paraId="7C58327D" w14:textId="77777777" w:rsidTr="00513C9C">
        <w:trPr>
          <w:trHeight w:val="570"/>
        </w:trPr>
        <w:tc>
          <w:tcPr>
            <w:tcW w:w="2906" w:type="dxa"/>
            <w:tcBorders>
              <w:top w:val="nil"/>
              <w:left w:val="single" w:sz="4" w:space="0" w:color="auto"/>
              <w:bottom w:val="single" w:sz="4" w:space="0" w:color="auto"/>
              <w:right w:val="single" w:sz="4" w:space="0" w:color="auto"/>
            </w:tcBorders>
            <w:vAlign w:val="center"/>
          </w:tcPr>
          <w:p w14:paraId="60FB4064" w14:textId="77777777" w:rsidR="00B80395" w:rsidRPr="001046BC" w:rsidRDefault="00B80395" w:rsidP="00513C9C">
            <w:pPr>
              <w:spacing w:after="120"/>
              <w:rPr>
                <w:rFonts w:ascii="Arial" w:hAnsi="Arial" w:cs="Arial"/>
                <w:b/>
                <w:sz w:val="22"/>
                <w:szCs w:val="22"/>
              </w:rPr>
            </w:pPr>
            <w:r w:rsidRPr="001046BC">
              <w:rPr>
                <w:rFonts w:ascii="Arial" w:hAnsi="Arial" w:cs="Arial"/>
                <w:b/>
                <w:sz w:val="22"/>
                <w:szCs w:val="22"/>
              </w:rPr>
              <w:t>Trzysondowy czujnik poziomu wody do wieży chłodniczej ATW-286-3K-2</w:t>
            </w:r>
          </w:p>
        </w:tc>
        <w:tc>
          <w:tcPr>
            <w:tcW w:w="1985" w:type="dxa"/>
            <w:tcBorders>
              <w:top w:val="nil"/>
              <w:left w:val="nil"/>
              <w:bottom w:val="single" w:sz="4" w:space="0" w:color="auto"/>
              <w:right w:val="single" w:sz="4" w:space="0" w:color="auto"/>
            </w:tcBorders>
            <w:noWrap/>
            <w:vAlign w:val="center"/>
          </w:tcPr>
          <w:p w14:paraId="7C89FDFC"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Electric Water</w:t>
            </w:r>
          </w:p>
          <w:p w14:paraId="54E19FC9"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Level Control</w:t>
            </w:r>
          </w:p>
          <w:p w14:paraId="6EBBC9F1"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lastRenderedPageBreak/>
              <w:t>SLC.3</w:t>
            </w:r>
          </w:p>
        </w:tc>
        <w:tc>
          <w:tcPr>
            <w:tcW w:w="850" w:type="dxa"/>
            <w:tcBorders>
              <w:top w:val="nil"/>
              <w:left w:val="nil"/>
              <w:bottom w:val="single" w:sz="4" w:space="0" w:color="auto"/>
              <w:right w:val="single" w:sz="4" w:space="0" w:color="auto"/>
            </w:tcBorders>
            <w:noWrap/>
            <w:vAlign w:val="center"/>
          </w:tcPr>
          <w:p w14:paraId="353F2048"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lastRenderedPageBreak/>
              <w:t>1</w:t>
            </w:r>
          </w:p>
        </w:tc>
        <w:tc>
          <w:tcPr>
            <w:tcW w:w="1473" w:type="dxa"/>
            <w:tcBorders>
              <w:top w:val="nil"/>
              <w:left w:val="nil"/>
              <w:bottom w:val="single" w:sz="4" w:space="0" w:color="auto"/>
              <w:right w:val="single" w:sz="4" w:space="0" w:color="auto"/>
            </w:tcBorders>
            <w:noWrap/>
            <w:vAlign w:val="center"/>
          </w:tcPr>
          <w:p w14:paraId="51C63C34" w14:textId="40CECA9E" w:rsidR="00B80395" w:rsidRPr="001046BC" w:rsidRDefault="00BD16C0" w:rsidP="00513C9C">
            <w:pPr>
              <w:spacing w:after="120"/>
              <w:jc w:val="center"/>
              <w:rPr>
                <w:rFonts w:ascii="Arial" w:hAnsi="Arial" w:cs="Arial"/>
                <w:b/>
                <w:sz w:val="22"/>
                <w:szCs w:val="22"/>
              </w:rPr>
            </w:pPr>
            <w:r>
              <w:rPr>
                <w:rFonts w:ascii="Arial" w:hAnsi="Arial" w:cs="Arial"/>
                <w:b/>
                <w:sz w:val="22"/>
                <w:szCs w:val="22"/>
              </w:rPr>
              <w:t>14</w:t>
            </w:r>
          </w:p>
        </w:tc>
        <w:tc>
          <w:tcPr>
            <w:tcW w:w="1473" w:type="dxa"/>
            <w:tcBorders>
              <w:top w:val="nil"/>
              <w:left w:val="nil"/>
              <w:bottom w:val="single" w:sz="4" w:space="0" w:color="auto"/>
              <w:right w:val="single" w:sz="4" w:space="0" w:color="auto"/>
            </w:tcBorders>
            <w:noWrap/>
            <w:vAlign w:val="center"/>
          </w:tcPr>
          <w:p w14:paraId="3D006CC2" w14:textId="7FE34DC5" w:rsidR="00B80395" w:rsidRPr="001046BC" w:rsidRDefault="00B80395" w:rsidP="00513C9C">
            <w:pPr>
              <w:spacing w:after="120"/>
              <w:jc w:val="center"/>
              <w:rPr>
                <w:rFonts w:ascii="Arial" w:hAnsi="Arial" w:cs="Arial"/>
                <w:b/>
                <w:sz w:val="22"/>
                <w:szCs w:val="22"/>
              </w:rPr>
            </w:pPr>
          </w:p>
        </w:tc>
        <w:tc>
          <w:tcPr>
            <w:tcW w:w="1306" w:type="dxa"/>
            <w:tcBorders>
              <w:top w:val="nil"/>
              <w:left w:val="nil"/>
              <w:bottom w:val="single" w:sz="4" w:space="0" w:color="auto"/>
              <w:right w:val="single" w:sz="4" w:space="0" w:color="auto"/>
            </w:tcBorders>
          </w:tcPr>
          <w:p w14:paraId="47890434" w14:textId="77777777" w:rsidR="00B80395" w:rsidRDefault="00B80395" w:rsidP="00513C9C">
            <w:pPr>
              <w:spacing w:after="120"/>
              <w:jc w:val="center"/>
              <w:rPr>
                <w:rFonts w:ascii="Arial" w:hAnsi="Arial" w:cs="Arial"/>
                <w:b/>
                <w:sz w:val="22"/>
                <w:szCs w:val="22"/>
              </w:rPr>
            </w:pPr>
          </w:p>
          <w:p w14:paraId="54592E75" w14:textId="4E2B75DA" w:rsidR="0020637C" w:rsidRPr="001046BC" w:rsidRDefault="0020637C" w:rsidP="00513C9C">
            <w:pPr>
              <w:spacing w:after="120"/>
              <w:jc w:val="center"/>
              <w:rPr>
                <w:rFonts w:ascii="Arial" w:hAnsi="Arial" w:cs="Arial"/>
                <w:b/>
                <w:sz w:val="22"/>
                <w:szCs w:val="22"/>
              </w:rPr>
            </w:pPr>
          </w:p>
        </w:tc>
      </w:tr>
      <w:tr w:rsidR="00B80395" w:rsidRPr="001046BC" w14:paraId="1D7255B2" w14:textId="77777777" w:rsidTr="00513C9C">
        <w:trPr>
          <w:trHeight w:val="300"/>
        </w:trPr>
        <w:tc>
          <w:tcPr>
            <w:tcW w:w="2906" w:type="dxa"/>
            <w:tcBorders>
              <w:top w:val="nil"/>
              <w:left w:val="nil"/>
              <w:bottom w:val="nil"/>
              <w:right w:val="nil"/>
            </w:tcBorders>
            <w:noWrap/>
            <w:vAlign w:val="bottom"/>
            <w:hideMark/>
          </w:tcPr>
          <w:p w14:paraId="5E95EC81" w14:textId="77777777" w:rsidR="00B80395" w:rsidRPr="001046BC" w:rsidRDefault="00B80395" w:rsidP="00513C9C">
            <w:pPr>
              <w:spacing w:after="120"/>
              <w:jc w:val="center"/>
              <w:rPr>
                <w:rFonts w:ascii="Arial" w:hAnsi="Arial" w:cs="Arial"/>
                <w:b/>
                <w:sz w:val="22"/>
                <w:szCs w:val="22"/>
              </w:rPr>
            </w:pPr>
          </w:p>
        </w:tc>
        <w:tc>
          <w:tcPr>
            <w:tcW w:w="1985" w:type="dxa"/>
            <w:tcBorders>
              <w:top w:val="nil"/>
              <w:left w:val="nil"/>
              <w:bottom w:val="nil"/>
              <w:right w:val="nil"/>
            </w:tcBorders>
            <w:noWrap/>
            <w:vAlign w:val="bottom"/>
            <w:hideMark/>
          </w:tcPr>
          <w:p w14:paraId="389EFDE2" w14:textId="77777777" w:rsidR="00B80395" w:rsidRPr="001046BC" w:rsidRDefault="00B80395" w:rsidP="00513C9C">
            <w:pPr>
              <w:spacing w:after="120"/>
              <w:jc w:val="center"/>
              <w:rPr>
                <w:rFonts w:ascii="Arial" w:hAnsi="Arial" w:cs="Arial"/>
                <w:b/>
                <w:sz w:val="22"/>
                <w:szCs w:val="22"/>
              </w:rPr>
            </w:pPr>
          </w:p>
        </w:tc>
        <w:tc>
          <w:tcPr>
            <w:tcW w:w="850" w:type="dxa"/>
            <w:tcBorders>
              <w:top w:val="nil"/>
              <w:left w:val="nil"/>
              <w:bottom w:val="nil"/>
              <w:right w:val="nil"/>
            </w:tcBorders>
            <w:noWrap/>
            <w:vAlign w:val="bottom"/>
            <w:hideMark/>
          </w:tcPr>
          <w:p w14:paraId="467EABF4" w14:textId="77777777" w:rsidR="00B80395" w:rsidRPr="001046BC" w:rsidRDefault="00B80395" w:rsidP="00513C9C">
            <w:pPr>
              <w:spacing w:after="120"/>
              <w:jc w:val="center"/>
              <w:rPr>
                <w:rFonts w:ascii="Arial" w:hAnsi="Arial" w:cs="Arial"/>
                <w:b/>
                <w:sz w:val="22"/>
                <w:szCs w:val="22"/>
              </w:rPr>
            </w:pPr>
          </w:p>
        </w:tc>
        <w:tc>
          <w:tcPr>
            <w:tcW w:w="1473" w:type="dxa"/>
            <w:tcBorders>
              <w:top w:val="nil"/>
              <w:left w:val="single" w:sz="4" w:space="0" w:color="auto"/>
              <w:bottom w:val="single" w:sz="4" w:space="0" w:color="auto"/>
              <w:right w:val="single" w:sz="4" w:space="0" w:color="auto"/>
            </w:tcBorders>
            <w:noWrap/>
            <w:vAlign w:val="bottom"/>
            <w:hideMark/>
          </w:tcPr>
          <w:p w14:paraId="04979C37"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suma:</w:t>
            </w:r>
          </w:p>
        </w:tc>
        <w:tc>
          <w:tcPr>
            <w:tcW w:w="1473" w:type="dxa"/>
            <w:tcBorders>
              <w:top w:val="nil"/>
              <w:left w:val="nil"/>
              <w:bottom w:val="single" w:sz="4" w:space="0" w:color="auto"/>
              <w:right w:val="single" w:sz="4" w:space="0" w:color="auto"/>
            </w:tcBorders>
            <w:noWrap/>
            <w:vAlign w:val="bottom"/>
            <w:hideMark/>
          </w:tcPr>
          <w:p w14:paraId="4750A506" w14:textId="44D59968" w:rsidR="00B80395" w:rsidRPr="001046BC" w:rsidRDefault="00B80395" w:rsidP="00513C9C">
            <w:pPr>
              <w:spacing w:after="120"/>
              <w:jc w:val="center"/>
              <w:rPr>
                <w:rFonts w:ascii="Arial" w:hAnsi="Arial" w:cs="Arial"/>
                <w:b/>
                <w:sz w:val="22"/>
                <w:szCs w:val="22"/>
              </w:rPr>
            </w:pPr>
          </w:p>
        </w:tc>
        <w:tc>
          <w:tcPr>
            <w:tcW w:w="1306" w:type="dxa"/>
            <w:tcBorders>
              <w:top w:val="nil"/>
              <w:left w:val="nil"/>
              <w:bottom w:val="single" w:sz="4" w:space="0" w:color="auto"/>
              <w:right w:val="single" w:sz="4" w:space="0" w:color="auto"/>
            </w:tcBorders>
          </w:tcPr>
          <w:p w14:paraId="7BD7B61C" w14:textId="74550CA0" w:rsidR="00B80395" w:rsidRPr="001046BC" w:rsidRDefault="00B80395" w:rsidP="00513C9C">
            <w:pPr>
              <w:spacing w:after="120"/>
              <w:jc w:val="center"/>
              <w:rPr>
                <w:rFonts w:ascii="Arial" w:hAnsi="Arial" w:cs="Arial"/>
                <w:b/>
                <w:sz w:val="22"/>
                <w:szCs w:val="22"/>
              </w:rPr>
            </w:pPr>
          </w:p>
        </w:tc>
      </w:tr>
      <w:bookmarkEnd w:id="3"/>
    </w:tbl>
    <w:p w14:paraId="4719A63A" w14:textId="77777777" w:rsidR="00B80395" w:rsidRDefault="00B80395" w:rsidP="00B80395">
      <w:pPr>
        <w:spacing w:after="120"/>
        <w:rPr>
          <w:rFonts w:ascii="Arial" w:hAnsi="Arial" w:cs="Arial"/>
          <w:b/>
          <w:sz w:val="20"/>
        </w:rPr>
      </w:pPr>
    </w:p>
    <w:p w14:paraId="3E0ADFA7" w14:textId="5DC969B7" w:rsidR="00B80395" w:rsidRPr="00304EF7" w:rsidRDefault="00B80395" w:rsidP="00B80395">
      <w:pPr>
        <w:spacing w:after="120"/>
        <w:rPr>
          <w:rFonts w:ascii="Arial" w:hAnsi="Arial" w:cs="Arial"/>
          <w:b/>
          <w:sz w:val="20"/>
        </w:rPr>
      </w:pPr>
      <w:r>
        <w:rPr>
          <w:rFonts w:ascii="Arial" w:hAnsi="Arial" w:cs="Arial"/>
          <w:b/>
          <w:sz w:val="20"/>
        </w:rPr>
        <w:t xml:space="preserve">* jeśli pierwotna cena części zamiennych jest wyrażona w walucie obcej to cena jednostkowa w PLN musi uwzględniać ewentualne ryzyko walutowe i jest stała i niezmienna w okresie trwania </w:t>
      </w:r>
      <w:r w:rsidR="00913D0B">
        <w:rPr>
          <w:rFonts w:ascii="Arial" w:hAnsi="Arial" w:cs="Arial"/>
          <w:b/>
          <w:sz w:val="20"/>
        </w:rPr>
        <w:t>U</w:t>
      </w:r>
      <w:r>
        <w:rPr>
          <w:rFonts w:ascii="Arial" w:hAnsi="Arial" w:cs="Arial"/>
          <w:b/>
          <w:sz w:val="20"/>
        </w:rPr>
        <w:t>mowy</w:t>
      </w:r>
    </w:p>
    <w:p w14:paraId="4232E8AD" w14:textId="77777777" w:rsidR="00B80395" w:rsidRDefault="00B80395" w:rsidP="00B80395">
      <w:pPr>
        <w:tabs>
          <w:tab w:val="left" w:pos="2436"/>
        </w:tabs>
        <w:jc w:val="both"/>
        <w:rPr>
          <w:rFonts w:ascii="Arial" w:hAnsi="Arial" w:cs="Arial"/>
          <w:b/>
          <w:sz w:val="20"/>
        </w:rPr>
      </w:pPr>
    </w:p>
    <w:p w14:paraId="36151AFA" w14:textId="77777777" w:rsidR="00B80395" w:rsidRPr="001046BC" w:rsidRDefault="00B80395" w:rsidP="00B80395">
      <w:pPr>
        <w:spacing w:after="120"/>
        <w:rPr>
          <w:rFonts w:ascii="Arial" w:hAnsi="Arial" w:cs="Arial"/>
          <w:b/>
          <w:color w:val="FF0000"/>
          <w:sz w:val="22"/>
          <w:szCs w:val="22"/>
        </w:rPr>
      </w:pPr>
      <w:r w:rsidRPr="001046BC">
        <w:rPr>
          <w:rFonts w:ascii="Arial" w:hAnsi="Arial" w:cs="Arial"/>
          <w:b/>
          <w:sz w:val="22"/>
          <w:szCs w:val="22"/>
        </w:rPr>
        <w:t xml:space="preserve">Usługa serwisowa </w:t>
      </w:r>
      <w:r w:rsidRPr="00807B81">
        <w:rPr>
          <w:rFonts w:ascii="Arial" w:hAnsi="Arial" w:cs="Arial"/>
          <w:b/>
          <w:sz w:val="22"/>
          <w:szCs w:val="22"/>
        </w:rPr>
        <w:t>i czas realizacji</w:t>
      </w:r>
    </w:p>
    <w:tbl>
      <w:tblPr>
        <w:tblpPr w:leftFromText="141" w:rightFromText="141" w:vertAnchor="text" w:tblpY="1"/>
        <w:tblOverlap w:val="never"/>
        <w:tblW w:w="10135" w:type="dxa"/>
        <w:tblCellMar>
          <w:left w:w="70" w:type="dxa"/>
          <w:right w:w="70" w:type="dxa"/>
        </w:tblCellMar>
        <w:tblLook w:val="04A0" w:firstRow="1" w:lastRow="0" w:firstColumn="1" w:lastColumn="0" w:noHBand="0" w:noVBand="1"/>
      </w:tblPr>
      <w:tblGrid>
        <w:gridCol w:w="3756"/>
        <w:gridCol w:w="1134"/>
        <w:gridCol w:w="1843"/>
        <w:gridCol w:w="1701"/>
        <w:gridCol w:w="1701"/>
      </w:tblGrid>
      <w:tr w:rsidR="00B80395" w:rsidRPr="001046BC" w14:paraId="673D794E" w14:textId="77777777" w:rsidTr="00513C9C">
        <w:trPr>
          <w:trHeight w:val="300"/>
        </w:trPr>
        <w:tc>
          <w:tcPr>
            <w:tcW w:w="3756" w:type="dxa"/>
            <w:tcBorders>
              <w:top w:val="single" w:sz="4" w:space="0" w:color="auto"/>
              <w:left w:val="single" w:sz="4" w:space="0" w:color="auto"/>
              <w:bottom w:val="single" w:sz="4" w:space="0" w:color="auto"/>
              <w:right w:val="single" w:sz="4" w:space="0" w:color="auto"/>
            </w:tcBorders>
            <w:noWrap/>
            <w:vAlign w:val="center"/>
            <w:hideMark/>
          </w:tcPr>
          <w:p w14:paraId="62B8B266" w14:textId="77777777" w:rsidR="00B80395" w:rsidRPr="001046BC" w:rsidRDefault="00B80395" w:rsidP="00513C9C">
            <w:pPr>
              <w:spacing w:after="120"/>
              <w:jc w:val="center"/>
              <w:rPr>
                <w:rFonts w:ascii="Arial" w:hAnsi="Arial" w:cs="Arial"/>
                <w:b/>
                <w:sz w:val="22"/>
                <w:szCs w:val="22"/>
              </w:rPr>
            </w:pPr>
            <w:r w:rsidRPr="001046BC">
              <w:rPr>
                <w:rFonts w:ascii="Arial" w:eastAsia="Calibri" w:hAnsi="Arial" w:cs="Arial"/>
                <w:b/>
                <w:sz w:val="22"/>
                <w:szCs w:val="22"/>
              </w:rPr>
              <w:t>Usługa serwisowa</w:t>
            </w:r>
          </w:p>
        </w:tc>
        <w:tc>
          <w:tcPr>
            <w:tcW w:w="1134" w:type="dxa"/>
            <w:tcBorders>
              <w:top w:val="single" w:sz="4" w:space="0" w:color="auto"/>
              <w:left w:val="nil"/>
              <w:bottom w:val="single" w:sz="4" w:space="0" w:color="auto"/>
              <w:right w:val="single" w:sz="4" w:space="0" w:color="auto"/>
            </w:tcBorders>
            <w:noWrap/>
            <w:vAlign w:val="center"/>
            <w:hideMark/>
          </w:tcPr>
          <w:p w14:paraId="62A0DB21"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 xml:space="preserve">Ilość </w:t>
            </w:r>
          </w:p>
          <w:p w14:paraId="5003664A" w14:textId="77777777" w:rsidR="00B80395" w:rsidRPr="001046BC" w:rsidRDefault="00B80395" w:rsidP="00513C9C">
            <w:pPr>
              <w:spacing w:after="120"/>
              <w:jc w:val="center"/>
              <w:rPr>
                <w:rFonts w:ascii="Arial" w:hAnsi="Arial" w:cs="Arial"/>
                <w:b/>
                <w:sz w:val="22"/>
                <w:szCs w:val="22"/>
              </w:rPr>
            </w:pPr>
          </w:p>
        </w:tc>
        <w:tc>
          <w:tcPr>
            <w:tcW w:w="1843" w:type="dxa"/>
            <w:tcBorders>
              <w:top w:val="single" w:sz="4" w:space="0" w:color="auto"/>
              <w:left w:val="nil"/>
              <w:bottom w:val="single" w:sz="4" w:space="0" w:color="auto"/>
              <w:right w:val="single" w:sz="4" w:space="0" w:color="auto"/>
            </w:tcBorders>
            <w:noWrap/>
            <w:vAlign w:val="center"/>
            <w:hideMark/>
          </w:tcPr>
          <w:p w14:paraId="2D7814E7" w14:textId="77777777" w:rsidR="00B80395" w:rsidRPr="001046BC" w:rsidRDefault="00B80395" w:rsidP="00513C9C">
            <w:pPr>
              <w:spacing w:after="120"/>
              <w:jc w:val="center"/>
              <w:rPr>
                <w:rFonts w:ascii="Arial" w:hAnsi="Arial" w:cs="Arial"/>
                <w:b/>
                <w:color w:val="FF0000"/>
                <w:sz w:val="22"/>
                <w:szCs w:val="22"/>
              </w:rPr>
            </w:pPr>
            <w:r w:rsidRPr="00807B81">
              <w:rPr>
                <w:rFonts w:ascii="Arial" w:eastAsia="Calibri" w:hAnsi="Arial" w:cs="Arial"/>
                <w:b/>
                <w:sz w:val="22"/>
                <w:szCs w:val="22"/>
              </w:rPr>
              <w:t>Czas realizacji</w:t>
            </w:r>
          </w:p>
        </w:tc>
        <w:tc>
          <w:tcPr>
            <w:tcW w:w="1701" w:type="dxa"/>
            <w:tcBorders>
              <w:top w:val="single" w:sz="4" w:space="0" w:color="auto"/>
              <w:left w:val="nil"/>
              <w:bottom w:val="single" w:sz="4" w:space="0" w:color="auto"/>
              <w:right w:val="single" w:sz="4" w:space="0" w:color="auto"/>
            </w:tcBorders>
            <w:noWrap/>
            <w:vAlign w:val="center"/>
            <w:hideMark/>
          </w:tcPr>
          <w:p w14:paraId="72C6AA98" w14:textId="77777777" w:rsidR="00B80395" w:rsidRPr="001046BC" w:rsidRDefault="00B80395" w:rsidP="00513C9C">
            <w:pPr>
              <w:spacing w:after="120"/>
              <w:jc w:val="center"/>
              <w:rPr>
                <w:rFonts w:ascii="Arial" w:hAnsi="Arial" w:cs="Arial"/>
                <w:b/>
                <w:sz w:val="22"/>
                <w:szCs w:val="22"/>
              </w:rPr>
            </w:pPr>
            <w:r w:rsidRPr="001046BC">
              <w:rPr>
                <w:rFonts w:ascii="Arial" w:eastAsia="Calibri" w:hAnsi="Arial" w:cs="Arial"/>
                <w:b/>
                <w:sz w:val="22"/>
                <w:szCs w:val="22"/>
              </w:rPr>
              <w:t>Cena jednostkowa netto PLN</w:t>
            </w:r>
          </w:p>
        </w:tc>
        <w:tc>
          <w:tcPr>
            <w:tcW w:w="1701" w:type="dxa"/>
            <w:tcBorders>
              <w:top w:val="single" w:sz="4" w:space="0" w:color="auto"/>
              <w:left w:val="nil"/>
              <w:bottom w:val="single" w:sz="4" w:space="0" w:color="auto"/>
              <w:right w:val="single" w:sz="4" w:space="0" w:color="auto"/>
            </w:tcBorders>
          </w:tcPr>
          <w:p w14:paraId="4A8B90C4" w14:textId="77777777" w:rsidR="00B80395" w:rsidRPr="001046BC" w:rsidRDefault="00B80395" w:rsidP="00513C9C">
            <w:pPr>
              <w:spacing w:after="120"/>
              <w:jc w:val="center"/>
              <w:rPr>
                <w:rFonts w:ascii="Arial" w:eastAsia="Calibri" w:hAnsi="Arial" w:cs="Arial"/>
                <w:b/>
                <w:sz w:val="22"/>
                <w:szCs w:val="22"/>
              </w:rPr>
            </w:pPr>
            <w:r w:rsidRPr="001046BC">
              <w:rPr>
                <w:rFonts w:ascii="Arial" w:eastAsia="Calibri" w:hAnsi="Arial" w:cs="Arial"/>
                <w:b/>
                <w:sz w:val="22"/>
                <w:szCs w:val="22"/>
              </w:rPr>
              <w:t>Cena jednostkowa brutto PLN</w:t>
            </w:r>
          </w:p>
        </w:tc>
      </w:tr>
      <w:tr w:rsidR="00B80395" w:rsidRPr="001046BC" w14:paraId="3FDFB9E2" w14:textId="77777777" w:rsidTr="00513C9C">
        <w:trPr>
          <w:trHeight w:val="636"/>
        </w:trPr>
        <w:tc>
          <w:tcPr>
            <w:tcW w:w="3756" w:type="dxa"/>
            <w:tcBorders>
              <w:top w:val="nil"/>
              <w:left w:val="single" w:sz="4" w:space="0" w:color="auto"/>
              <w:bottom w:val="single" w:sz="4" w:space="0" w:color="auto"/>
              <w:right w:val="single" w:sz="4" w:space="0" w:color="auto"/>
            </w:tcBorders>
            <w:noWrap/>
            <w:vAlign w:val="center"/>
            <w:hideMark/>
          </w:tcPr>
          <w:p w14:paraId="3C6397D4" w14:textId="77777777" w:rsidR="00B80395" w:rsidRPr="001046BC" w:rsidRDefault="00B80395" w:rsidP="00513C9C">
            <w:pPr>
              <w:spacing w:after="120"/>
              <w:rPr>
                <w:rFonts w:ascii="Arial" w:hAnsi="Arial" w:cs="Arial"/>
                <w:b/>
                <w:sz w:val="22"/>
                <w:szCs w:val="22"/>
              </w:rPr>
            </w:pPr>
            <w:r w:rsidRPr="001046BC">
              <w:rPr>
                <w:rFonts w:ascii="Arial" w:hAnsi="Arial" w:cs="Arial"/>
                <w:b/>
                <w:sz w:val="22"/>
                <w:szCs w:val="22"/>
              </w:rPr>
              <w:t>Wymiana czujnika niskiego poziomu wody w wieży Evapco ATW – 286-3K-2</w:t>
            </w:r>
          </w:p>
        </w:tc>
        <w:tc>
          <w:tcPr>
            <w:tcW w:w="1134" w:type="dxa"/>
            <w:tcBorders>
              <w:top w:val="nil"/>
              <w:left w:val="nil"/>
              <w:bottom w:val="single" w:sz="4" w:space="0" w:color="auto"/>
              <w:right w:val="single" w:sz="4" w:space="0" w:color="auto"/>
            </w:tcBorders>
            <w:noWrap/>
            <w:vAlign w:val="center"/>
            <w:hideMark/>
          </w:tcPr>
          <w:p w14:paraId="53C46878"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1</w:t>
            </w:r>
          </w:p>
        </w:tc>
        <w:tc>
          <w:tcPr>
            <w:tcW w:w="1843" w:type="dxa"/>
            <w:tcBorders>
              <w:top w:val="nil"/>
              <w:left w:val="nil"/>
              <w:bottom w:val="single" w:sz="4" w:space="0" w:color="auto"/>
              <w:right w:val="single" w:sz="4" w:space="0" w:color="auto"/>
            </w:tcBorders>
            <w:noWrap/>
            <w:vAlign w:val="center"/>
          </w:tcPr>
          <w:p w14:paraId="30E8B63C" w14:textId="39AC5671" w:rsidR="00B80395" w:rsidRPr="001046BC" w:rsidRDefault="00CF5240" w:rsidP="00513C9C">
            <w:pPr>
              <w:spacing w:after="120"/>
              <w:jc w:val="center"/>
              <w:rPr>
                <w:rFonts w:ascii="Arial" w:hAnsi="Arial" w:cs="Arial"/>
                <w:b/>
                <w:sz w:val="22"/>
                <w:szCs w:val="22"/>
              </w:rPr>
            </w:pPr>
            <w:r>
              <w:rPr>
                <w:rFonts w:ascii="Arial" w:hAnsi="Arial" w:cs="Arial"/>
                <w:b/>
                <w:sz w:val="22"/>
                <w:szCs w:val="22"/>
              </w:rPr>
              <w:t>1</w:t>
            </w:r>
          </w:p>
        </w:tc>
        <w:tc>
          <w:tcPr>
            <w:tcW w:w="1701" w:type="dxa"/>
            <w:tcBorders>
              <w:top w:val="nil"/>
              <w:left w:val="nil"/>
              <w:bottom w:val="single" w:sz="4" w:space="0" w:color="auto"/>
              <w:right w:val="single" w:sz="4" w:space="0" w:color="auto"/>
            </w:tcBorders>
            <w:noWrap/>
            <w:vAlign w:val="center"/>
          </w:tcPr>
          <w:p w14:paraId="6AA3F230" w14:textId="7DD24D8F" w:rsidR="00B80395" w:rsidRPr="001046BC" w:rsidRDefault="00B80395" w:rsidP="00F34AD9">
            <w:pPr>
              <w:spacing w:after="120"/>
              <w:jc w:val="center"/>
              <w:rPr>
                <w:rFonts w:ascii="Arial" w:hAnsi="Arial" w:cs="Arial"/>
                <w:b/>
                <w:sz w:val="22"/>
                <w:szCs w:val="22"/>
              </w:rPr>
            </w:pPr>
          </w:p>
        </w:tc>
        <w:tc>
          <w:tcPr>
            <w:tcW w:w="1701" w:type="dxa"/>
            <w:tcBorders>
              <w:top w:val="nil"/>
              <w:left w:val="nil"/>
              <w:bottom w:val="single" w:sz="4" w:space="0" w:color="auto"/>
              <w:right w:val="single" w:sz="4" w:space="0" w:color="auto"/>
            </w:tcBorders>
          </w:tcPr>
          <w:p w14:paraId="5CFEA417" w14:textId="77777777" w:rsidR="00F34AD9" w:rsidRDefault="00F34AD9" w:rsidP="00F34AD9">
            <w:pPr>
              <w:spacing w:after="120"/>
              <w:rPr>
                <w:rFonts w:ascii="Arial" w:hAnsi="Arial" w:cs="Arial"/>
                <w:b/>
                <w:sz w:val="22"/>
                <w:szCs w:val="22"/>
              </w:rPr>
            </w:pPr>
          </w:p>
          <w:p w14:paraId="2E8F05D6" w14:textId="07F65579" w:rsidR="006A1404" w:rsidRPr="001046BC" w:rsidRDefault="006A1404" w:rsidP="00F34AD9">
            <w:pPr>
              <w:spacing w:after="120"/>
              <w:jc w:val="center"/>
              <w:rPr>
                <w:rFonts w:ascii="Arial" w:hAnsi="Arial" w:cs="Arial"/>
                <w:b/>
                <w:sz w:val="22"/>
                <w:szCs w:val="22"/>
              </w:rPr>
            </w:pPr>
          </w:p>
        </w:tc>
      </w:tr>
      <w:tr w:rsidR="00B80395" w:rsidRPr="001046BC" w14:paraId="18637D3D" w14:textId="77777777" w:rsidTr="00513C9C">
        <w:trPr>
          <w:trHeight w:val="570"/>
        </w:trPr>
        <w:tc>
          <w:tcPr>
            <w:tcW w:w="3756" w:type="dxa"/>
            <w:tcBorders>
              <w:top w:val="nil"/>
              <w:left w:val="single" w:sz="4" w:space="0" w:color="auto"/>
              <w:bottom w:val="single" w:sz="4" w:space="0" w:color="auto"/>
              <w:right w:val="single" w:sz="4" w:space="0" w:color="auto"/>
            </w:tcBorders>
            <w:vAlign w:val="center"/>
            <w:hideMark/>
          </w:tcPr>
          <w:p w14:paraId="04EAF676" w14:textId="77777777" w:rsidR="00B80395" w:rsidRPr="001046BC" w:rsidRDefault="00B80395" w:rsidP="00513C9C">
            <w:pPr>
              <w:spacing w:after="120"/>
              <w:rPr>
                <w:rFonts w:ascii="Arial" w:hAnsi="Arial" w:cs="Arial"/>
                <w:b/>
                <w:sz w:val="22"/>
                <w:szCs w:val="22"/>
              </w:rPr>
            </w:pPr>
            <w:r w:rsidRPr="001046BC">
              <w:rPr>
                <w:rFonts w:ascii="Arial" w:hAnsi="Arial" w:cs="Arial"/>
                <w:b/>
                <w:sz w:val="22"/>
                <w:szCs w:val="22"/>
              </w:rPr>
              <w:t>Wymiana jednego wału napędowego wentylatora wraz z łożyskami w wieży Evapco ATW – 286-3K-2</w:t>
            </w:r>
          </w:p>
        </w:tc>
        <w:tc>
          <w:tcPr>
            <w:tcW w:w="1134" w:type="dxa"/>
            <w:tcBorders>
              <w:top w:val="nil"/>
              <w:left w:val="nil"/>
              <w:bottom w:val="single" w:sz="4" w:space="0" w:color="auto"/>
              <w:right w:val="single" w:sz="4" w:space="0" w:color="auto"/>
            </w:tcBorders>
            <w:noWrap/>
            <w:vAlign w:val="center"/>
            <w:hideMark/>
          </w:tcPr>
          <w:p w14:paraId="44FDBACC"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1</w:t>
            </w:r>
          </w:p>
        </w:tc>
        <w:tc>
          <w:tcPr>
            <w:tcW w:w="1843" w:type="dxa"/>
            <w:tcBorders>
              <w:top w:val="nil"/>
              <w:left w:val="nil"/>
              <w:bottom w:val="single" w:sz="4" w:space="0" w:color="auto"/>
              <w:right w:val="single" w:sz="4" w:space="0" w:color="auto"/>
            </w:tcBorders>
            <w:noWrap/>
            <w:vAlign w:val="center"/>
          </w:tcPr>
          <w:p w14:paraId="54F40B36" w14:textId="237D0AF0" w:rsidR="00B80395" w:rsidRPr="001046BC" w:rsidRDefault="00CF5240" w:rsidP="00513C9C">
            <w:pPr>
              <w:spacing w:after="120"/>
              <w:jc w:val="center"/>
              <w:rPr>
                <w:rFonts w:ascii="Arial" w:hAnsi="Arial" w:cs="Arial"/>
                <w:b/>
                <w:sz w:val="22"/>
                <w:szCs w:val="22"/>
              </w:rPr>
            </w:pPr>
            <w:r>
              <w:rPr>
                <w:rFonts w:ascii="Arial" w:hAnsi="Arial" w:cs="Arial"/>
                <w:b/>
                <w:sz w:val="22"/>
                <w:szCs w:val="22"/>
              </w:rPr>
              <w:t>2</w:t>
            </w:r>
          </w:p>
        </w:tc>
        <w:tc>
          <w:tcPr>
            <w:tcW w:w="1701" w:type="dxa"/>
            <w:tcBorders>
              <w:top w:val="nil"/>
              <w:left w:val="nil"/>
              <w:bottom w:val="single" w:sz="4" w:space="0" w:color="auto"/>
              <w:right w:val="single" w:sz="4" w:space="0" w:color="auto"/>
            </w:tcBorders>
            <w:noWrap/>
            <w:vAlign w:val="center"/>
          </w:tcPr>
          <w:p w14:paraId="315EEE0F" w14:textId="1039B370" w:rsidR="00B80395" w:rsidRPr="001046BC" w:rsidRDefault="00B80395" w:rsidP="00513C9C">
            <w:pPr>
              <w:spacing w:after="120"/>
              <w:jc w:val="center"/>
              <w:rPr>
                <w:rFonts w:ascii="Arial" w:hAnsi="Arial" w:cs="Arial"/>
                <w:b/>
                <w:sz w:val="22"/>
                <w:szCs w:val="22"/>
              </w:rPr>
            </w:pPr>
          </w:p>
        </w:tc>
        <w:tc>
          <w:tcPr>
            <w:tcW w:w="1701" w:type="dxa"/>
            <w:tcBorders>
              <w:top w:val="nil"/>
              <w:left w:val="nil"/>
              <w:bottom w:val="single" w:sz="4" w:space="0" w:color="auto"/>
              <w:right w:val="single" w:sz="4" w:space="0" w:color="auto"/>
            </w:tcBorders>
          </w:tcPr>
          <w:p w14:paraId="61FD9E18" w14:textId="77777777" w:rsidR="00B80395" w:rsidRDefault="00B80395" w:rsidP="00513C9C">
            <w:pPr>
              <w:spacing w:after="120"/>
              <w:jc w:val="center"/>
              <w:rPr>
                <w:rFonts w:ascii="Arial" w:hAnsi="Arial" w:cs="Arial"/>
                <w:b/>
                <w:sz w:val="22"/>
                <w:szCs w:val="22"/>
              </w:rPr>
            </w:pPr>
          </w:p>
          <w:p w14:paraId="21DF8E51" w14:textId="10A5972C" w:rsidR="001E072B" w:rsidRPr="001046BC" w:rsidRDefault="001E072B" w:rsidP="00513C9C">
            <w:pPr>
              <w:spacing w:after="120"/>
              <w:jc w:val="center"/>
              <w:rPr>
                <w:rFonts w:ascii="Arial" w:hAnsi="Arial" w:cs="Arial"/>
                <w:b/>
                <w:sz w:val="22"/>
                <w:szCs w:val="22"/>
              </w:rPr>
            </w:pPr>
          </w:p>
        </w:tc>
      </w:tr>
      <w:tr w:rsidR="00B80395" w:rsidRPr="001046BC" w14:paraId="4DB2FC7A" w14:textId="77777777" w:rsidTr="00513C9C">
        <w:trPr>
          <w:trHeight w:val="570"/>
        </w:trPr>
        <w:tc>
          <w:tcPr>
            <w:tcW w:w="3756" w:type="dxa"/>
            <w:tcBorders>
              <w:top w:val="nil"/>
              <w:left w:val="single" w:sz="4" w:space="0" w:color="auto"/>
              <w:bottom w:val="single" w:sz="4" w:space="0" w:color="auto"/>
              <w:right w:val="single" w:sz="4" w:space="0" w:color="auto"/>
            </w:tcBorders>
            <w:vAlign w:val="center"/>
          </w:tcPr>
          <w:p w14:paraId="3BC84F66" w14:textId="77777777" w:rsidR="00B80395" w:rsidRPr="001046BC" w:rsidRDefault="00B80395" w:rsidP="00513C9C">
            <w:pPr>
              <w:spacing w:after="120"/>
              <w:rPr>
                <w:rFonts w:ascii="Arial" w:hAnsi="Arial" w:cs="Arial"/>
                <w:b/>
                <w:sz w:val="22"/>
                <w:szCs w:val="22"/>
              </w:rPr>
            </w:pPr>
            <w:r w:rsidRPr="001046BC">
              <w:rPr>
                <w:rFonts w:ascii="Arial" w:hAnsi="Arial" w:cs="Arial"/>
                <w:b/>
                <w:sz w:val="22"/>
                <w:szCs w:val="22"/>
              </w:rPr>
              <w:t>Wymiana elektrozaworu systemu uzupełniania wody w wieży Evapco ATW – 286-3K-2</w:t>
            </w:r>
          </w:p>
        </w:tc>
        <w:tc>
          <w:tcPr>
            <w:tcW w:w="1134" w:type="dxa"/>
            <w:tcBorders>
              <w:top w:val="nil"/>
              <w:left w:val="nil"/>
              <w:bottom w:val="single" w:sz="4" w:space="0" w:color="auto"/>
              <w:right w:val="single" w:sz="4" w:space="0" w:color="auto"/>
            </w:tcBorders>
            <w:noWrap/>
            <w:vAlign w:val="center"/>
          </w:tcPr>
          <w:p w14:paraId="0E9AC56A"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1</w:t>
            </w:r>
          </w:p>
        </w:tc>
        <w:tc>
          <w:tcPr>
            <w:tcW w:w="1843" w:type="dxa"/>
            <w:tcBorders>
              <w:top w:val="nil"/>
              <w:left w:val="nil"/>
              <w:bottom w:val="single" w:sz="4" w:space="0" w:color="auto"/>
              <w:right w:val="single" w:sz="4" w:space="0" w:color="auto"/>
            </w:tcBorders>
            <w:noWrap/>
            <w:vAlign w:val="center"/>
          </w:tcPr>
          <w:p w14:paraId="62942050" w14:textId="0F196385" w:rsidR="00B80395" w:rsidRPr="001046BC" w:rsidRDefault="00CF5240" w:rsidP="00513C9C">
            <w:pPr>
              <w:spacing w:after="120"/>
              <w:jc w:val="center"/>
              <w:rPr>
                <w:rFonts w:ascii="Arial" w:hAnsi="Arial" w:cs="Arial"/>
                <w:b/>
                <w:sz w:val="22"/>
                <w:szCs w:val="22"/>
              </w:rPr>
            </w:pPr>
            <w:r>
              <w:rPr>
                <w:rFonts w:ascii="Arial" w:hAnsi="Arial" w:cs="Arial"/>
                <w:b/>
                <w:sz w:val="22"/>
                <w:szCs w:val="22"/>
              </w:rPr>
              <w:t>1</w:t>
            </w:r>
          </w:p>
        </w:tc>
        <w:tc>
          <w:tcPr>
            <w:tcW w:w="1701" w:type="dxa"/>
            <w:tcBorders>
              <w:top w:val="nil"/>
              <w:left w:val="nil"/>
              <w:bottom w:val="single" w:sz="4" w:space="0" w:color="auto"/>
              <w:right w:val="single" w:sz="4" w:space="0" w:color="auto"/>
            </w:tcBorders>
            <w:noWrap/>
            <w:vAlign w:val="center"/>
          </w:tcPr>
          <w:p w14:paraId="67A88EBA" w14:textId="3BA53166" w:rsidR="00B80395" w:rsidRPr="001046BC" w:rsidRDefault="00B80395" w:rsidP="00513C9C">
            <w:pPr>
              <w:spacing w:after="120"/>
              <w:jc w:val="center"/>
              <w:rPr>
                <w:rFonts w:ascii="Arial" w:hAnsi="Arial" w:cs="Arial"/>
                <w:b/>
                <w:sz w:val="22"/>
                <w:szCs w:val="22"/>
              </w:rPr>
            </w:pPr>
          </w:p>
        </w:tc>
        <w:tc>
          <w:tcPr>
            <w:tcW w:w="1701" w:type="dxa"/>
            <w:tcBorders>
              <w:top w:val="nil"/>
              <w:left w:val="nil"/>
              <w:bottom w:val="single" w:sz="4" w:space="0" w:color="auto"/>
              <w:right w:val="single" w:sz="4" w:space="0" w:color="auto"/>
            </w:tcBorders>
          </w:tcPr>
          <w:p w14:paraId="23710226" w14:textId="77777777" w:rsidR="00B80395" w:rsidRDefault="00B80395" w:rsidP="00513C9C">
            <w:pPr>
              <w:spacing w:after="120"/>
              <w:jc w:val="center"/>
              <w:rPr>
                <w:rFonts w:ascii="Arial" w:hAnsi="Arial" w:cs="Arial"/>
                <w:b/>
                <w:sz w:val="22"/>
                <w:szCs w:val="22"/>
              </w:rPr>
            </w:pPr>
          </w:p>
          <w:p w14:paraId="48786477" w14:textId="4B64FBA8" w:rsidR="004C67B9" w:rsidRPr="001046BC" w:rsidRDefault="004C67B9" w:rsidP="00513C9C">
            <w:pPr>
              <w:spacing w:after="120"/>
              <w:jc w:val="center"/>
              <w:rPr>
                <w:rFonts w:ascii="Arial" w:hAnsi="Arial" w:cs="Arial"/>
                <w:b/>
                <w:sz w:val="22"/>
                <w:szCs w:val="22"/>
              </w:rPr>
            </w:pPr>
          </w:p>
        </w:tc>
      </w:tr>
      <w:tr w:rsidR="00B80395" w:rsidRPr="001046BC" w14:paraId="5607C748" w14:textId="77777777" w:rsidTr="00513C9C">
        <w:trPr>
          <w:trHeight w:val="570"/>
        </w:trPr>
        <w:tc>
          <w:tcPr>
            <w:tcW w:w="3756" w:type="dxa"/>
            <w:tcBorders>
              <w:top w:val="nil"/>
              <w:left w:val="single" w:sz="4" w:space="0" w:color="auto"/>
              <w:bottom w:val="single" w:sz="4" w:space="0" w:color="auto"/>
              <w:right w:val="single" w:sz="4" w:space="0" w:color="auto"/>
            </w:tcBorders>
            <w:vAlign w:val="center"/>
          </w:tcPr>
          <w:p w14:paraId="668CA697" w14:textId="77777777" w:rsidR="00B80395" w:rsidRPr="001046BC" w:rsidRDefault="00B80395" w:rsidP="00513C9C">
            <w:pPr>
              <w:spacing w:after="120"/>
              <w:rPr>
                <w:rFonts w:ascii="Arial" w:hAnsi="Arial" w:cs="Arial"/>
                <w:b/>
                <w:sz w:val="22"/>
                <w:szCs w:val="22"/>
              </w:rPr>
            </w:pPr>
            <w:r w:rsidRPr="001046BC">
              <w:rPr>
                <w:rFonts w:ascii="Arial" w:hAnsi="Arial" w:cs="Arial"/>
                <w:b/>
                <w:sz w:val="22"/>
                <w:szCs w:val="22"/>
              </w:rPr>
              <w:t>Wymiana grzałki wody z termostatem w wieży Evapco ATW – 286-3K-2</w:t>
            </w:r>
          </w:p>
        </w:tc>
        <w:tc>
          <w:tcPr>
            <w:tcW w:w="1134" w:type="dxa"/>
            <w:tcBorders>
              <w:top w:val="nil"/>
              <w:left w:val="nil"/>
              <w:bottom w:val="single" w:sz="4" w:space="0" w:color="auto"/>
              <w:right w:val="single" w:sz="4" w:space="0" w:color="auto"/>
            </w:tcBorders>
            <w:noWrap/>
            <w:vAlign w:val="center"/>
          </w:tcPr>
          <w:p w14:paraId="3CDFD9A1"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1</w:t>
            </w:r>
          </w:p>
        </w:tc>
        <w:tc>
          <w:tcPr>
            <w:tcW w:w="1843" w:type="dxa"/>
            <w:tcBorders>
              <w:top w:val="nil"/>
              <w:left w:val="nil"/>
              <w:bottom w:val="single" w:sz="4" w:space="0" w:color="auto"/>
              <w:right w:val="single" w:sz="4" w:space="0" w:color="auto"/>
            </w:tcBorders>
            <w:noWrap/>
            <w:vAlign w:val="center"/>
          </w:tcPr>
          <w:p w14:paraId="72ACC91B" w14:textId="5C0B9FFC" w:rsidR="00B80395" w:rsidRPr="001046BC" w:rsidRDefault="00CF5240" w:rsidP="00513C9C">
            <w:pPr>
              <w:spacing w:after="120"/>
              <w:jc w:val="center"/>
              <w:rPr>
                <w:rFonts w:ascii="Arial" w:hAnsi="Arial" w:cs="Arial"/>
                <w:b/>
                <w:sz w:val="22"/>
                <w:szCs w:val="22"/>
              </w:rPr>
            </w:pPr>
            <w:r>
              <w:rPr>
                <w:rFonts w:ascii="Arial" w:hAnsi="Arial" w:cs="Arial"/>
                <w:b/>
                <w:sz w:val="22"/>
                <w:szCs w:val="22"/>
              </w:rPr>
              <w:t>1</w:t>
            </w:r>
          </w:p>
        </w:tc>
        <w:tc>
          <w:tcPr>
            <w:tcW w:w="1701" w:type="dxa"/>
            <w:tcBorders>
              <w:top w:val="nil"/>
              <w:left w:val="nil"/>
              <w:bottom w:val="single" w:sz="4" w:space="0" w:color="auto"/>
              <w:right w:val="single" w:sz="4" w:space="0" w:color="auto"/>
            </w:tcBorders>
            <w:noWrap/>
            <w:vAlign w:val="center"/>
          </w:tcPr>
          <w:p w14:paraId="69AC05EB" w14:textId="7C17418E" w:rsidR="00B80395" w:rsidRPr="001046BC" w:rsidRDefault="00B80395" w:rsidP="00513C9C">
            <w:pPr>
              <w:spacing w:after="120"/>
              <w:jc w:val="center"/>
              <w:rPr>
                <w:rFonts w:ascii="Arial" w:hAnsi="Arial" w:cs="Arial"/>
                <w:b/>
                <w:sz w:val="22"/>
                <w:szCs w:val="22"/>
              </w:rPr>
            </w:pPr>
          </w:p>
        </w:tc>
        <w:tc>
          <w:tcPr>
            <w:tcW w:w="1701" w:type="dxa"/>
            <w:tcBorders>
              <w:top w:val="nil"/>
              <w:left w:val="nil"/>
              <w:bottom w:val="single" w:sz="4" w:space="0" w:color="auto"/>
              <w:right w:val="single" w:sz="4" w:space="0" w:color="auto"/>
            </w:tcBorders>
          </w:tcPr>
          <w:p w14:paraId="27ACF456" w14:textId="77777777" w:rsidR="00B80395" w:rsidRDefault="00B80395" w:rsidP="00513C9C">
            <w:pPr>
              <w:spacing w:after="120"/>
              <w:jc w:val="center"/>
              <w:rPr>
                <w:rFonts w:ascii="Arial" w:hAnsi="Arial" w:cs="Arial"/>
                <w:b/>
                <w:sz w:val="22"/>
                <w:szCs w:val="22"/>
              </w:rPr>
            </w:pPr>
          </w:p>
          <w:p w14:paraId="076C04FB" w14:textId="233AE983" w:rsidR="004C67B9" w:rsidRPr="001046BC" w:rsidRDefault="004C67B9" w:rsidP="00513C9C">
            <w:pPr>
              <w:spacing w:after="120"/>
              <w:jc w:val="center"/>
              <w:rPr>
                <w:rFonts w:ascii="Arial" w:hAnsi="Arial" w:cs="Arial"/>
                <w:b/>
                <w:sz w:val="22"/>
                <w:szCs w:val="22"/>
              </w:rPr>
            </w:pPr>
          </w:p>
        </w:tc>
      </w:tr>
      <w:tr w:rsidR="00B80395" w:rsidRPr="001046BC" w14:paraId="0E01D229" w14:textId="77777777" w:rsidTr="00513C9C">
        <w:trPr>
          <w:trHeight w:val="570"/>
        </w:trPr>
        <w:tc>
          <w:tcPr>
            <w:tcW w:w="3756" w:type="dxa"/>
            <w:tcBorders>
              <w:top w:val="nil"/>
              <w:left w:val="single" w:sz="4" w:space="0" w:color="auto"/>
              <w:bottom w:val="single" w:sz="4" w:space="0" w:color="auto"/>
              <w:right w:val="single" w:sz="4" w:space="0" w:color="auto"/>
            </w:tcBorders>
            <w:vAlign w:val="center"/>
          </w:tcPr>
          <w:p w14:paraId="0374F48B" w14:textId="6BF9A546" w:rsidR="00B80395" w:rsidRPr="001046BC" w:rsidRDefault="00B80395" w:rsidP="00513C9C">
            <w:pPr>
              <w:spacing w:after="120"/>
              <w:rPr>
                <w:rFonts w:ascii="Arial" w:hAnsi="Arial" w:cs="Arial"/>
                <w:b/>
                <w:sz w:val="22"/>
                <w:szCs w:val="22"/>
              </w:rPr>
            </w:pPr>
            <w:r w:rsidRPr="001046BC">
              <w:rPr>
                <w:rFonts w:ascii="Arial" w:hAnsi="Arial" w:cs="Arial"/>
                <w:b/>
                <w:sz w:val="22"/>
                <w:szCs w:val="22"/>
              </w:rPr>
              <w:t>Wymiana zestawu eliminatorów dryfu (dwie cele</w:t>
            </w:r>
            <w:r w:rsidRPr="00370266">
              <w:rPr>
                <w:rFonts w:ascii="Arial" w:hAnsi="Arial" w:cs="Arial"/>
                <w:b/>
                <w:sz w:val="22"/>
                <w:szCs w:val="22"/>
              </w:rPr>
              <w:t xml:space="preserve">, </w:t>
            </w:r>
            <w:r w:rsidR="00B959DB" w:rsidRPr="00370266">
              <w:rPr>
                <w:rFonts w:ascii="Arial" w:hAnsi="Arial" w:cs="Arial"/>
                <w:b/>
                <w:sz w:val="22"/>
                <w:szCs w:val="22"/>
              </w:rPr>
              <w:t xml:space="preserve">w tym </w:t>
            </w:r>
            <w:r w:rsidRPr="00807B81">
              <w:rPr>
                <w:rFonts w:ascii="Arial" w:hAnsi="Arial" w:cs="Arial"/>
                <w:b/>
                <w:sz w:val="22"/>
                <w:szCs w:val="22"/>
              </w:rPr>
              <w:t>utylizacj</w:t>
            </w:r>
            <w:r w:rsidR="00B959DB">
              <w:rPr>
                <w:rFonts w:ascii="Arial" w:hAnsi="Arial" w:cs="Arial"/>
                <w:b/>
                <w:sz w:val="22"/>
                <w:szCs w:val="22"/>
              </w:rPr>
              <w:t>a</w:t>
            </w:r>
            <w:r w:rsidR="006C2545">
              <w:rPr>
                <w:rFonts w:ascii="Arial" w:hAnsi="Arial" w:cs="Arial"/>
                <w:b/>
                <w:sz w:val="22"/>
                <w:szCs w:val="22"/>
              </w:rPr>
              <w:t>, wpis do BDO,</w:t>
            </w:r>
            <w:r w:rsidRPr="00807B81">
              <w:rPr>
                <w:rFonts w:ascii="Arial" w:hAnsi="Arial" w:cs="Arial"/>
                <w:b/>
                <w:sz w:val="22"/>
                <w:szCs w:val="22"/>
              </w:rPr>
              <w:t xml:space="preserve"> rozładun</w:t>
            </w:r>
            <w:r w:rsidR="006C2545">
              <w:rPr>
                <w:rFonts w:ascii="Arial" w:hAnsi="Arial" w:cs="Arial"/>
                <w:b/>
                <w:sz w:val="22"/>
                <w:szCs w:val="22"/>
              </w:rPr>
              <w:t>ek</w:t>
            </w:r>
            <w:r w:rsidRPr="00807B81">
              <w:rPr>
                <w:rFonts w:ascii="Arial" w:hAnsi="Arial" w:cs="Arial"/>
                <w:b/>
                <w:sz w:val="22"/>
                <w:szCs w:val="22"/>
              </w:rPr>
              <w:t xml:space="preserve">) </w:t>
            </w:r>
            <w:r w:rsidRPr="001046BC">
              <w:rPr>
                <w:rFonts w:ascii="Arial" w:hAnsi="Arial" w:cs="Arial"/>
                <w:b/>
                <w:sz w:val="22"/>
                <w:szCs w:val="22"/>
              </w:rPr>
              <w:t>w wieży Evapco ATW – 286-3K-2</w:t>
            </w:r>
          </w:p>
        </w:tc>
        <w:tc>
          <w:tcPr>
            <w:tcW w:w="1134" w:type="dxa"/>
            <w:tcBorders>
              <w:top w:val="nil"/>
              <w:left w:val="nil"/>
              <w:bottom w:val="single" w:sz="4" w:space="0" w:color="auto"/>
              <w:right w:val="single" w:sz="4" w:space="0" w:color="auto"/>
            </w:tcBorders>
            <w:noWrap/>
            <w:vAlign w:val="center"/>
          </w:tcPr>
          <w:p w14:paraId="38D634BD"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1</w:t>
            </w:r>
          </w:p>
        </w:tc>
        <w:tc>
          <w:tcPr>
            <w:tcW w:w="1843" w:type="dxa"/>
            <w:tcBorders>
              <w:top w:val="nil"/>
              <w:left w:val="nil"/>
              <w:bottom w:val="single" w:sz="4" w:space="0" w:color="auto"/>
              <w:right w:val="single" w:sz="4" w:space="0" w:color="auto"/>
            </w:tcBorders>
            <w:noWrap/>
            <w:vAlign w:val="center"/>
          </w:tcPr>
          <w:p w14:paraId="0CB21200" w14:textId="45056901" w:rsidR="00B80395" w:rsidRPr="001046BC" w:rsidRDefault="00CF5240" w:rsidP="00513C9C">
            <w:pPr>
              <w:spacing w:after="120"/>
              <w:jc w:val="center"/>
              <w:rPr>
                <w:rFonts w:ascii="Arial" w:hAnsi="Arial" w:cs="Arial"/>
                <w:b/>
                <w:sz w:val="22"/>
                <w:szCs w:val="22"/>
              </w:rPr>
            </w:pPr>
            <w:r>
              <w:rPr>
                <w:rFonts w:ascii="Arial" w:hAnsi="Arial" w:cs="Arial"/>
                <w:b/>
                <w:sz w:val="22"/>
                <w:szCs w:val="22"/>
              </w:rPr>
              <w:t>5</w:t>
            </w:r>
          </w:p>
        </w:tc>
        <w:tc>
          <w:tcPr>
            <w:tcW w:w="1701" w:type="dxa"/>
            <w:tcBorders>
              <w:top w:val="nil"/>
              <w:left w:val="nil"/>
              <w:bottom w:val="single" w:sz="4" w:space="0" w:color="auto"/>
              <w:right w:val="single" w:sz="4" w:space="0" w:color="auto"/>
            </w:tcBorders>
            <w:noWrap/>
            <w:vAlign w:val="center"/>
          </w:tcPr>
          <w:p w14:paraId="26694D96" w14:textId="261D030F" w:rsidR="00B80395" w:rsidRPr="001046BC" w:rsidRDefault="00B80395" w:rsidP="00513C9C">
            <w:pPr>
              <w:spacing w:after="120"/>
              <w:jc w:val="center"/>
              <w:rPr>
                <w:rFonts w:ascii="Arial" w:hAnsi="Arial" w:cs="Arial"/>
                <w:b/>
                <w:sz w:val="22"/>
                <w:szCs w:val="22"/>
              </w:rPr>
            </w:pPr>
          </w:p>
        </w:tc>
        <w:tc>
          <w:tcPr>
            <w:tcW w:w="1701" w:type="dxa"/>
            <w:tcBorders>
              <w:top w:val="nil"/>
              <w:left w:val="nil"/>
              <w:bottom w:val="single" w:sz="4" w:space="0" w:color="auto"/>
              <w:right w:val="single" w:sz="4" w:space="0" w:color="auto"/>
            </w:tcBorders>
          </w:tcPr>
          <w:p w14:paraId="1207C027" w14:textId="77777777" w:rsidR="00B80395" w:rsidRDefault="00B80395" w:rsidP="00513C9C">
            <w:pPr>
              <w:spacing w:after="120"/>
              <w:jc w:val="center"/>
              <w:rPr>
                <w:rFonts w:ascii="Arial" w:hAnsi="Arial" w:cs="Arial"/>
                <w:b/>
                <w:sz w:val="22"/>
                <w:szCs w:val="22"/>
              </w:rPr>
            </w:pPr>
          </w:p>
          <w:p w14:paraId="30D24730" w14:textId="420B2054" w:rsidR="0099090F" w:rsidRPr="001046BC" w:rsidRDefault="0099090F" w:rsidP="00513C9C">
            <w:pPr>
              <w:spacing w:after="120"/>
              <w:jc w:val="center"/>
              <w:rPr>
                <w:rFonts w:ascii="Arial" w:hAnsi="Arial" w:cs="Arial"/>
                <w:b/>
                <w:sz w:val="22"/>
                <w:szCs w:val="22"/>
              </w:rPr>
            </w:pPr>
          </w:p>
        </w:tc>
      </w:tr>
      <w:tr w:rsidR="00B80395" w:rsidRPr="001046BC" w14:paraId="0420FD2B" w14:textId="77777777" w:rsidTr="00513C9C">
        <w:trPr>
          <w:trHeight w:val="570"/>
        </w:trPr>
        <w:tc>
          <w:tcPr>
            <w:tcW w:w="3756" w:type="dxa"/>
            <w:tcBorders>
              <w:top w:val="nil"/>
              <w:left w:val="single" w:sz="4" w:space="0" w:color="auto"/>
              <w:bottom w:val="single" w:sz="4" w:space="0" w:color="auto"/>
              <w:right w:val="single" w:sz="4" w:space="0" w:color="auto"/>
            </w:tcBorders>
            <w:vAlign w:val="center"/>
          </w:tcPr>
          <w:p w14:paraId="76E81A93" w14:textId="77777777" w:rsidR="00B80395" w:rsidRPr="001046BC" w:rsidRDefault="00B80395" w:rsidP="00513C9C">
            <w:pPr>
              <w:spacing w:after="120"/>
              <w:rPr>
                <w:rFonts w:ascii="Arial" w:hAnsi="Arial" w:cs="Arial"/>
                <w:b/>
                <w:sz w:val="22"/>
                <w:szCs w:val="22"/>
              </w:rPr>
            </w:pPr>
            <w:r w:rsidRPr="001046BC">
              <w:rPr>
                <w:rFonts w:ascii="Arial" w:hAnsi="Arial" w:cs="Arial"/>
                <w:b/>
                <w:sz w:val="22"/>
                <w:szCs w:val="22"/>
              </w:rPr>
              <w:t>Czyszczenie sekcji wanny w jednej wieży (bez utylizacji zanieczyszczeń) Evapco ATW – 286-3K-2</w:t>
            </w:r>
          </w:p>
        </w:tc>
        <w:tc>
          <w:tcPr>
            <w:tcW w:w="1134" w:type="dxa"/>
            <w:tcBorders>
              <w:top w:val="nil"/>
              <w:left w:val="nil"/>
              <w:bottom w:val="single" w:sz="4" w:space="0" w:color="auto"/>
              <w:right w:val="single" w:sz="4" w:space="0" w:color="auto"/>
            </w:tcBorders>
            <w:noWrap/>
            <w:vAlign w:val="center"/>
          </w:tcPr>
          <w:p w14:paraId="415075A2"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1</w:t>
            </w:r>
          </w:p>
        </w:tc>
        <w:tc>
          <w:tcPr>
            <w:tcW w:w="1843" w:type="dxa"/>
            <w:tcBorders>
              <w:top w:val="nil"/>
              <w:left w:val="nil"/>
              <w:bottom w:val="single" w:sz="4" w:space="0" w:color="auto"/>
              <w:right w:val="single" w:sz="4" w:space="0" w:color="auto"/>
            </w:tcBorders>
            <w:noWrap/>
            <w:vAlign w:val="center"/>
          </w:tcPr>
          <w:p w14:paraId="46BDA7FC" w14:textId="7B9A18C3" w:rsidR="00B80395" w:rsidRPr="001046BC" w:rsidRDefault="00CF5240" w:rsidP="00513C9C">
            <w:pPr>
              <w:spacing w:after="120"/>
              <w:jc w:val="center"/>
              <w:rPr>
                <w:rFonts w:ascii="Arial" w:hAnsi="Arial" w:cs="Arial"/>
                <w:b/>
                <w:sz w:val="22"/>
                <w:szCs w:val="22"/>
              </w:rPr>
            </w:pPr>
            <w:r>
              <w:rPr>
                <w:rFonts w:ascii="Arial" w:hAnsi="Arial" w:cs="Arial"/>
                <w:b/>
                <w:sz w:val="22"/>
                <w:szCs w:val="22"/>
              </w:rPr>
              <w:t>2</w:t>
            </w:r>
          </w:p>
        </w:tc>
        <w:tc>
          <w:tcPr>
            <w:tcW w:w="1701" w:type="dxa"/>
            <w:tcBorders>
              <w:top w:val="nil"/>
              <w:left w:val="nil"/>
              <w:bottom w:val="single" w:sz="4" w:space="0" w:color="auto"/>
              <w:right w:val="single" w:sz="4" w:space="0" w:color="auto"/>
            </w:tcBorders>
            <w:noWrap/>
            <w:vAlign w:val="center"/>
          </w:tcPr>
          <w:p w14:paraId="74E24A1B" w14:textId="3FE4141A" w:rsidR="00B80395" w:rsidRPr="001046BC" w:rsidRDefault="00B80395" w:rsidP="00513C9C">
            <w:pPr>
              <w:spacing w:after="120"/>
              <w:jc w:val="center"/>
              <w:rPr>
                <w:rFonts w:ascii="Arial" w:hAnsi="Arial" w:cs="Arial"/>
                <w:b/>
                <w:sz w:val="22"/>
                <w:szCs w:val="22"/>
              </w:rPr>
            </w:pPr>
          </w:p>
        </w:tc>
        <w:tc>
          <w:tcPr>
            <w:tcW w:w="1701" w:type="dxa"/>
            <w:tcBorders>
              <w:top w:val="nil"/>
              <w:left w:val="nil"/>
              <w:bottom w:val="single" w:sz="4" w:space="0" w:color="auto"/>
              <w:right w:val="single" w:sz="4" w:space="0" w:color="auto"/>
            </w:tcBorders>
          </w:tcPr>
          <w:p w14:paraId="697E2E2F" w14:textId="77777777" w:rsidR="00B80395" w:rsidRDefault="00B80395" w:rsidP="00513C9C">
            <w:pPr>
              <w:spacing w:after="120"/>
              <w:jc w:val="center"/>
              <w:rPr>
                <w:rFonts w:ascii="Arial" w:hAnsi="Arial" w:cs="Arial"/>
                <w:b/>
                <w:sz w:val="22"/>
                <w:szCs w:val="22"/>
              </w:rPr>
            </w:pPr>
          </w:p>
          <w:p w14:paraId="2841ECAA" w14:textId="2BE3FE44" w:rsidR="00022A83" w:rsidRPr="001046BC" w:rsidRDefault="00022A83" w:rsidP="00513C9C">
            <w:pPr>
              <w:spacing w:after="120"/>
              <w:jc w:val="center"/>
              <w:rPr>
                <w:rFonts w:ascii="Arial" w:hAnsi="Arial" w:cs="Arial"/>
                <w:b/>
                <w:sz w:val="22"/>
                <w:szCs w:val="22"/>
              </w:rPr>
            </w:pPr>
          </w:p>
        </w:tc>
      </w:tr>
      <w:tr w:rsidR="00B80395" w:rsidRPr="001046BC" w14:paraId="4F7EB668" w14:textId="77777777" w:rsidTr="00513C9C">
        <w:trPr>
          <w:trHeight w:val="570"/>
        </w:trPr>
        <w:tc>
          <w:tcPr>
            <w:tcW w:w="3756" w:type="dxa"/>
            <w:tcBorders>
              <w:top w:val="nil"/>
              <w:left w:val="single" w:sz="4" w:space="0" w:color="auto"/>
              <w:bottom w:val="single" w:sz="4" w:space="0" w:color="auto"/>
              <w:right w:val="single" w:sz="4" w:space="0" w:color="auto"/>
            </w:tcBorders>
            <w:vAlign w:val="center"/>
          </w:tcPr>
          <w:p w14:paraId="009D1212" w14:textId="77777777" w:rsidR="00B80395" w:rsidRPr="001046BC" w:rsidRDefault="00B80395" w:rsidP="00513C9C">
            <w:pPr>
              <w:spacing w:after="120"/>
              <w:rPr>
                <w:rFonts w:ascii="Arial" w:hAnsi="Arial" w:cs="Arial"/>
                <w:b/>
                <w:sz w:val="22"/>
                <w:szCs w:val="22"/>
              </w:rPr>
            </w:pPr>
            <w:r w:rsidRPr="001046BC">
              <w:rPr>
                <w:rFonts w:ascii="Arial" w:hAnsi="Arial" w:cs="Arial"/>
                <w:b/>
                <w:sz w:val="22"/>
                <w:szCs w:val="22"/>
              </w:rPr>
              <w:t>Wymiana łożysk do silnika wentylatora wraz z tuleją koła pasowego silnika w wieży Evapco ATW – 286-3K-2</w:t>
            </w:r>
          </w:p>
        </w:tc>
        <w:tc>
          <w:tcPr>
            <w:tcW w:w="1134" w:type="dxa"/>
            <w:tcBorders>
              <w:top w:val="nil"/>
              <w:left w:val="nil"/>
              <w:bottom w:val="single" w:sz="4" w:space="0" w:color="auto"/>
              <w:right w:val="single" w:sz="4" w:space="0" w:color="auto"/>
            </w:tcBorders>
            <w:noWrap/>
            <w:vAlign w:val="center"/>
          </w:tcPr>
          <w:p w14:paraId="24CAFFE7"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1</w:t>
            </w:r>
          </w:p>
        </w:tc>
        <w:tc>
          <w:tcPr>
            <w:tcW w:w="1843" w:type="dxa"/>
            <w:tcBorders>
              <w:top w:val="nil"/>
              <w:left w:val="nil"/>
              <w:bottom w:val="single" w:sz="4" w:space="0" w:color="auto"/>
              <w:right w:val="single" w:sz="4" w:space="0" w:color="auto"/>
            </w:tcBorders>
            <w:noWrap/>
            <w:vAlign w:val="center"/>
          </w:tcPr>
          <w:p w14:paraId="1AC7FFB6" w14:textId="61B4E307" w:rsidR="00B80395" w:rsidRPr="001046BC" w:rsidRDefault="00CF5240" w:rsidP="00513C9C">
            <w:pPr>
              <w:spacing w:after="120"/>
              <w:jc w:val="center"/>
              <w:rPr>
                <w:rFonts w:ascii="Arial" w:hAnsi="Arial" w:cs="Arial"/>
                <w:b/>
                <w:sz w:val="22"/>
                <w:szCs w:val="22"/>
              </w:rPr>
            </w:pPr>
            <w:r>
              <w:rPr>
                <w:rFonts w:ascii="Arial" w:hAnsi="Arial" w:cs="Arial"/>
                <w:b/>
                <w:sz w:val="22"/>
                <w:szCs w:val="22"/>
              </w:rPr>
              <w:t>2</w:t>
            </w:r>
          </w:p>
        </w:tc>
        <w:tc>
          <w:tcPr>
            <w:tcW w:w="1701" w:type="dxa"/>
            <w:tcBorders>
              <w:top w:val="nil"/>
              <w:left w:val="nil"/>
              <w:bottom w:val="single" w:sz="4" w:space="0" w:color="auto"/>
              <w:right w:val="single" w:sz="4" w:space="0" w:color="auto"/>
            </w:tcBorders>
            <w:noWrap/>
            <w:vAlign w:val="center"/>
          </w:tcPr>
          <w:p w14:paraId="05A9B057" w14:textId="649E41DB" w:rsidR="00B80395" w:rsidRPr="001046BC" w:rsidRDefault="00B80395" w:rsidP="00513C9C">
            <w:pPr>
              <w:spacing w:after="120"/>
              <w:jc w:val="center"/>
              <w:rPr>
                <w:rFonts w:ascii="Arial" w:hAnsi="Arial" w:cs="Arial"/>
                <w:b/>
                <w:sz w:val="22"/>
                <w:szCs w:val="22"/>
              </w:rPr>
            </w:pPr>
          </w:p>
        </w:tc>
        <w:tc>
          <w:tcPr>
            <w:tcW w:w="1701" w:type="dxa"/>
            <w:tcBorders>
              <w:top w:val="nil"/>
              <w:left w:val="nil"/>
              <w:bottom w:val="single" w:sz="4" w:space="0" w:color="auto"/>
              <w:right w:val="single" w:sz="4" w:space="0" w:color="auto"/>
            </w:tcBorders>
          </w:tcPr>
          <w:p w14:paraId="59DEB2D0" w14:textId="5C54FE92" w:rsidR="00022A83" w:rsidRPr="001046BC" w:rsidRDefault="00022A83" w:rsidP="00513C9C">
            <w:pPr>
              <w:spacing w:after="120"/>
              <w:jc w:val="center"/>
              <w:rPr>
                <w:rFonts w:ascii="Arial" w:hAnsi="Arial" w:cs="Arial"/>
                <w:b/>
                <w:sz w:val="22"/>
                <w:szCs w:val="22"/>
              </w:rPr>
            </w:pPr>
          </w:p>
        </w:tc>
      </w:tr>
      <w:tr w:rsidR="00B80395" w:rsidRPr="001046BC" w14:paraId="2A830925" w14:textId="77777777" w:rsidTr="00513C9C">
        <w:trPr>
          <w:trHeight w:val="570"/>
        </w:trPr>
        <w:tc>
          <w:tcPr>
            <w:tcW w:w="3756" w:type="dxa"/>
            <w:tcBorders>
              <w:top w:val="nil"/>
              <w:left w:val="single" w:sz="4" w:space="0" w:color="auto"/>
              <w:bottom w:val="single" w:sz="4" w:space="0" w:color="auto"/>
              <w:right w:val="single" w:sz="4" w:space="0" w:color="auto"/>
            </w:tcBorders>
            <w:vAlign w:val="center"/>
          </w:tcPr>
          <w:p w14:paraId="4B289809" w14:textId="2604CD33" w:rsidR="00B80395" w:rsidRPr="001046BC" w:rsidRDefault="00B80395" w:rsidP="00513C9C">
            <w:pPr>
              <w:spacing w:after="120"/>
              <w:rPr>
                <w:rFonts w:ascii="Arial" w:hAnsi="Arial" w:cs="Arial"/>
                <w:b/>
                <w:sz w:val="22"/>
                <w:szCs w:val="22"/>
              </w:rPr>
            </w:pPr>
            <w:r w:rsidRPr="001046BC">
              <w:rPr>
                <w:rFonts w:ascii="Arial" w:hAnsi="Arial" w:cs="Arial"/>
                <w:b/>
                <w:sz w:val="22"/>
                <w:szCs w:val="22"/>
              </w:rPr>
              <w:t>Wymiana uszczelnieni</w:t>
            </w:r>
            <w:r w:rsidR="008A05EA">
              <w:rPr>
                <w:rFonts w:ascii="Arial" w:hAnsi="Arial" w:cs="Arial"/>
                <w:b/>
                <w:sz w:val="22"/>
                <w:szCs w:val="22"/>
              </w:rPr>
              <w:t xml:space="preserve">a </w:t>
            </w:r>
            <w:r w:rsidRPr="001046BC">
              <w:rPr>
                <w:rFonts w:ascii="Arial" w:hAnsi="Arial" w:cs="Arial"/>
                <w:b/>
                <w:sz w:val="22"/>
                <w:szCs w:val="22"/>
              </w:rPr>
              <w:t>mechanicznego wraz z łożyskami w pompie wody</w:t>
            </w:r>
          </w:p>
        </w:tc>
        <w:tc>
          <w:tcPr>
            <w:tcW w:w="1134" w:type="dxa"/>
            <w:tcBorders>
              <w:top w:val="nil"/>
              <w:left w:val="nil"/>
              <w:bottom w:val="single" w:sz="4" w:space="0" w:color="auto"/>
              <w:right w:val="single" w:sz="4" w:space="0" w:color="auto"/>
            </w:tcBorders>
            <w:noWrap/>
            <w:vAlign w:val="center"/>
          </w:tcPr>
          <w:p w14:paraId="6F5D6C74"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1</w:t>
            </w:r>
          </w:p>
        </w:tc>
        <w:tc>
          <w:tcPr>
            <w:tcW w:w="1843" w:type="dxa"/>
            <w:tcBorders>
              <w:top w:val="nil"/>
              <w:left w:val="nil"/>
              <w:bottom w:val="single" w:sz="4" w:space="0" w:color="auto"/>
              <w:right w:val="single" w:sz="4" w:space="0" w:color="auto"/>
            </w:tcBorders>
            <w:noWrap/>
            <w:vAlign w:val="center"/>
          </w:tcPr>
          <w:p w14:paraId="6E16A083" w14:textId="73767CD9" w:rsidR="00B80395" w:rsidRPr="001046BC" w:rsidRDefault="00CF5240" w:rsidP="00513C9C">
            <w:pPr>
              <w:spacing w:after="120"/>
              <w:jc w:val="center"/>
              <w:rPr>
                <w:rFonts w:ascii="Arial" w:hAnsi="Arial" w:cs="Arial"/>
                <w:b/>
                <w:sz w:val="22"/>
                <w:szCs w:val="22"/>
              </w:rPr>
            </w:pPr>
            <w:r>
              <w:rPr>
                <w:rFonts w:ascii="Arial" w:hAnsi="Arial" w:cs="Arial"/>
                <w:b/>
                <w:sz w:val="22"/>
                <w:szCs w:val="22"/>
              </w:rPr>
              <w:t>1</w:t>
            </w:r>
          </w:p>
        </w:tc>
        <w:tc>
          <w:tcPr>
            <w:tcW w:w="1701" w:type="dxa"/>
            <w:tcBorders>
              <w:top w:val="nil"/>
              <w:left w:val="nil"/>
              <w:bottom w:val="single" w:sz="4" w:space="0" w:color="auto"/>
              <w:right w:val="single" w:sz="4" w:space="0" w:color="auto"/>
            </w:tcBorders>
            <w:noWrap/>
            <w:vAlign w:val="center"/>
          </w:tcPr>
          <w:p w14:paraId="7518C3E3" w14:textId="43B718DB" w:rsidR="00B80395" w:rsidRPr="001046BC" w:rsidRDefault="00B80395" w:rsidP="00513C9C">
            <w:pPr>
              <w:spacing w:after="120"/>
              <w:jc w:val="center"/>
              <w:rPr>
                <w:rFonts w:ascii="Arial" w:hAnsi="Arial" w:cs="Arial"/>
                <w:b/>
                <w:sz w:val="22"/>
                <w:szCs w:val="22"/>
              </w:rPr>
            </w:pPr>
          </w:p>
        </w:tc>
        <w:tc>
          <w:tcPr>
            <w:tcW w:w="1701" w:type="dxa"/>
            <w:tcBorders>
              <w:top w:val="nil"/>
              <w:left w:val="nil"/>
              <w:bottom w:val="single" w:sz="4" w:space="0" w:color="auto"/>
              <w:right w:val="single" w:sz="4" w:space="0" w:color="auto"/>
            </w:tcBorders>
          </w:tcPr>
          <w:p w14:paraId="654733AF" w14:textId="77777777" w:rsidR="00B80395" w:rsidRDefault="00B80395" w:rsidP="00513C9C">
            <w:pPr>
              <w:spacing w:after="120"/>
              <w:jc w:val="center"/>
              <w:rPr>
                <w:rFonts w:ascii="Arial" w:hAnsi="Arial" w:cs="Arial"/>
                <w:b/>
                <w:sz w:val="22"/>
                <w:szCs w:val="22"/>
              </w:rPr>
            </w:pPr>
          </w:p>
          <w:p w14:paraId="521FD6DF" w14:textId="62416006" w:rsidR="001475C8" w:rsidRPr="001046BC" w:rsidRDefault="001475C8" w:rsidP="00513C9C">
            <w:pPr>
              <w:spacing w:after="120"/>
              <w:jc w:val="center"/>
              <w:rPr>
                <w:rFonts w:ascii="Arial" w:hAnsi="Arial" w:cs="Arial"/>
                <w:b/>
                <w:sz w:val="22"/>
                <w:szCs w:val="22"/>
              </w:rPr>
            </w:pPr>
          </w:p>
        </w:tc>
      </w:tr>
      <w:tr w:rsidR="00B80395" w:rsidRPr="001046BC" w14:paraId="64417AC6" w14:textId="77777777" w:rsidTr="00513C9C">
        <w:trPr>
          <w:trHeight w:val="570"/>
        </w:trPr>
        <w:tc>
          <w:tcPr>
            <w:tcW w:w="3756" w:type="dxa"/>
            <w:tcBorders>
              <w:top w:val="nil"/>
              <w:left w:val="single" w:sz="4" w:space="0" w:color="auto"/>
              <w:bottom w:val="single" w:sz="4" w:space="0" w:color="auto"/>
              <w:right w:val="single" w:sz="4" w:space="0" w:color="auto"/>
            </w:tcBorders>
            <w:vAlign w:val="center"/>
          </w:tcPr>
          <w:p w14:paraId="0002AC02" w14:textId="77777777" w:rsidR="00B80395" w:rsidRPr="001046BC" w:rsidRDefault="00B80395" w:rsidP="00513C9C">
            <w:pPr>
              <w:spacing w:after="120"/>
              <w:rPr>
                <w:rFonts w:ascii="Arial" w:hAnsi="Arial" w:cs="Arial"/>
                <w:b/>
                <w:sz w:val="22"/>
                <w:szCs w:val="22"/>
              </w:rPr>
            </w:pPr>
            <w:r w:rsidRPr="001046BC">
              <w:rPr>
                <w:rFonts w:ascii="Arial" w:hAnsi="Arial" w:cs="Arial"/>
                <w:b/>
                <w:sz w:val="22"/>
                <w:szCs w:val="22"/>
              </w:rPr>
              <w:t>Wymiana trzysondowego czujnika poziomu wody w wieży Evapco ATW – 286-3K-2</w:t>
            </w:r>
          </w:p>
        </w:tc>
        <w:tc>
          <w:tcPr>
            <w:tcW w:w="1134" w:type="dxa"/>
            <w:tcBorders>
              <w:top w:val="nil"/>
              <w:left w:val="nil"/>
              <w:bottom w:val="single" w:sz="4" w:space="0" w:color="auto"/>
              <w:right w:val="single" w:sz="4" w:space="0" w:color="auto"/>
            </w:tcBorders>
            <w:noWrap/>
            <w:vAlign w:val="center"/>
          </w:tcPr>
          <w:p w14:paraId="018D7ADC"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1</w:t>
            </w:r>
          </w:p>
        </w:tc>
        <w:tc>
          <w:tcPr>
            <w:tcW w:w="1843" w:type="dxa"/>
            <w:tcBorders>
              <w:top w:val="nil"/>
              <w:left w:val="nil"/>
              <w:bottom w:val="single" w:sz="4" w:space="0" w:color="auto"/>
              <w:right w:val="single" w:sz="4" w:space="0" w:color="auto"/>
            </w:tcBorders>
            <w:noWrap/>
            <w:vAlign w:val="center"/>
          </w:tcPr>
          <w:p w14:paraId="2BAEEAE5" w14:textId="23A093F5" w:rsidR="00B80395" w:rsidRPr="001046BC" w:rsidRDefault="00CF5240" w:rsidP="00513C9C">
            <w:pPr>
              <w:spacing w:after="120"/>
              <w:jc w:val="center"/>
              <w:rPr>
                <w:rFonts w:ascii="Arial" w:hAnsi="Arial" w:cs="Arial"/>
                <w:b/>
                <w:sz w:val="22"/>
                <w:szCs w:val="22"/>
              </w:rPr>
            </w:pPr>
            <w:r>
              <w:rPr>
                <w:rFonts w:ascii="Arial" w:hAnsi="Arial" w:cs="Arial"/>
                <w:b/>
                <w:sz w:val="22"/>
                <w:szCs w:val="22"/>
              </w:rPr>
              <w:t>1</w:t>
            </w:r>
          </w:p>
        </w:tc>
        <w:tc>
          <w:tcPr>
            <w:tcW w:w="1701" w:type="dxa"/>
            <w:tcBorders>
              <w:top w:val="nil"/>
              <w:left w:val="nil"/>
              <w:bottom w:val="single" w:sz="4" w:space="0" w:color="auto"/>
              <w:right w:val="single" w:sz="4" w:space="0" w:color="auto"/>
            </w:tcBorders>
            <w:noWrap/>
            <w:vAlign w:val="center"/>
          </w:tcPr>
          <w:p w14:paraId="70761181" w14:textId="010DB78D" w:rsidR="00B80395" w:rsidRPr="001046BC" w:rsidRDefault="00B80395" w:rsidP="00513C9C">
            <w:pPr>
              <w:spacing w:after="120"/>
              <w:jc w:val="center"/>
              <w:rPr>
                <w:rFonts w:ascii="Arial" w:hAnsi="Arial" w:cs="Arial"/>
                <w:b/>
                <w:sz w:val="22"/>
                <w:szCs w:val="22"/>
              </w:rPr>
            </w:pPr>
          </w:p>
        </w:tc>
        <w:tc>
          <w:tcPr>
            <w:tcW w:w="1701" w:type="dxa"/>
            <w:tcBorders>
              <w:top w:val="nil"/>
              <w:left w:val="nil"/>
              <w:bottom w:val="single" w:sz="4" w:space="0" w:color="auto"/>
              <w:right w:val="single" w:sz="4" w:space="0" w:color="auto"/>
            </w:tcBorders>
          </w:tcPr>
          <w:p w14:paraId="6DAE7CC5" w14:textId="77777777" w:rsidR="00B80395" w:rsidRDefault="00B80395" w:rsidP="00513C9C">
            <w:pPr>
              <w:spacing w:after="120"/>
              <w:jc w:val="center"/>
              <w:rPr>
                <w:rFonts w:ascii="Arial" w:hAnsi="Arial" w:cs="Arial"/>
                <w:b/>
                <w:sz w:val="22"/>
                <w:szCs w:val="22"/>
              </w:rPr>
            </w:pPr>
          </w:p>
          <w:p w14:paraId="7C8A6494" w14:textId="064748E2" w:rsidR="00901494" w:rsidRPr="001046BC" w:rsidRDefault="00901494" w:rsidP="00513C9C">
            <w:pPr>
              <w:spacing w:after="120"/>
              <w:jc w:val="center"/>
              <w:rPr>
                <w:rFonts w:ascii="Arial" w:hAnsi="Arial" w:cs="Arial"/>
                <w:b/>
                <w:sz w:val="22"/>
                <w:szCs w:val="22"/>
              </w:rPr>
            </w:pPr>
          </w:p>
        </w:tc>
      </w:tr>
      <w:tr w:rsidR="00B80395" w:rsidRPr="001046BC" w14:paraId="76486D8A" w14:textId="77777777" w:rsidTr="00513C9C">
        <w:trPr>
          <w:trHeight w:val="570"/>
        </w:trPr>
        <w:tc>
          <w:tcPr>
            <w:tcW w:w="3756" w:type="dxa"/>
            <w:tcBorders>
              <w:top w:val="nil"/>
              <w:left w:val="single" w:sz="4" w:space="0" w:color="auto"/>
              <w:bottom w:val="single" w:sz="4" w:space="0" w:color="auto"/>
              <w:right w:val="single" w:sz="4" w:space="0" w:color="auto"/>
            </w:tcBorders>
            <w:vAlign w:val="center"/>
          </w:tcPr>
          <w:p w14:paraId="3F0FE542" w14:textId="77777777" w:rsidR="00B80395" w:rsidRPr="001046BC" w:rsidRDefault="00B80395" w:rsidP="00513C9C">
            <w:pPr>
              <w:spacing w:after="120"/>
              <w:rPr>
                <w:rFonts w:ascii="Arial" w:hAnsi="Arial" w:cs="Arial"/>
                <w:b/>
                <w:sz w:val="22"/>
                <w:szCs w:val="22"/>
              </w:rPr>
            </w:pPr>
            <w:r w:rsidRPr="001046BC">
              <w:rPr>
                <w:rFonts w:ascii="Arial" w:hAnsi="Arial" w:cs="Arial"/>
                <w:b/>
                <w:sz w:val="22"/>
                <w:szCs w:val="22"/>
              </w:rPr>
              <w:t>Dojazd i gotowość do wyjazdu do miejscowości Wrocław</w:t>
            </w:r>
          </w:p>
        </w:tc>
        <w:tc>
          <w:tcPr>
            <w:tcW w:w="1134" w:type="dxa"/>
            <w:tcBorders>
              <w:top w:val="nil"/>
              <w:left w:val="nil"/>
              <w:bottom w:val="single" w:sz="4" w:space="0" w:color="auto"/>
              <w:right w:val="single" w:sz="4" w:space="0" w:color="auto"/>
            </w:tcBorders>
            <w:noWrap/>
            <w:vAlign w:val="center"/>
          </w:tcPr>
          <w:p w14:paraId="5FDADAF5"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1</w:t>
            </w:r>
          </w:p>
        </w:tc>
        <w:tc>
          <w:tcPr>
            <w:tcW w:w="1843" w:type="dxa"/>
            <w:tcBorders>
              <w:top w:val="nil"/>
              <w:left w:val="nil"/>
              <w:bottom w:val="single" w:sz="4" w:space="0" w:color="auto"/>
              <w:right w:val="single" w:sz="4" w:space="0" w:color="auto"/>
            </w:tcBorders>
            <w:noWrap/>
            <w:vAlign w:val="center"/>
          </w:tcPr>
          <w:p w14:paraId="6A0EDBDE" w14:textId="4D372477" w:rsidR="00B80395" w:rsidRPr="001046BC" w:rsidRDefault="00CF5240" w:rsidP="00513C9C">
            <w:pPr>
              <w:spacing w:after="120"/>
              <w:jc w:val="center"/>
              <w:rPr>
                <w:rFonts w:ascii="Arial" w:hAnsi="Arial" w:cs="Arial"/>
                <w:b/>
                <w:sz w:val="22"/>
                <w:szCs w:val="22"/>
              </w:rPr>
            </w:pPr>
            <w:r>
              <w:rPr>
                <w:rFonts w:ascii="Arial" w:hAnsi="Arial" w:cs="Arial"/>
                <w:b/>
                <w:sz w:val="22"/>
                <w:szCs w:val="22"/>
              </w:rPr>
              <w:t>n/d</w:t>
            </w:r>
          </w:p>
        </w:tc>
        <w:tc>
          <w:tcPr>
            <w:tcW w:w="1701" w:type="dxa"/>
            <w:tcBorders>
              <w:top w:val="nil"/>
              <w:left w:val="nil"/>
              <w:bottom w:val="single" w:sz="4" w:space="0" w:color="auto"/>
              <w:right w:val="single" w:sz="4" w:space="0" w:color="auto"/>
            </w:tcBorders>
            <w:noWrap/>
            <w:vAlign w:val="center"/>
          </w:tcPr>
          <w:p w14:paraId="5715BEF2" w14:textId="15F72DD4" w:rsidR="00B80395" w:rsidRPr="001046BC" w:rsidRDefault="00B80395" w:rsidP="00513C9C">
            <w:pPr>
              <w:spacing w:after="120"/>
              <w:jc w:val="center"/>
              <w:rPr>
                <w:rFonts w:ascii="Arial" w:hAnsi="Arial" w:cs="Arial"/>
                <w:b/>
                <w:sz w:val="22"/>
                <w:szCs w:val="22"/>
              </w:rPr>
            </w:pPr>
          </w:p>
        </w:tc>
        <w:tc>
          <w:tcPr>
            <w:tcW w:w="1701" w:type="dxa"/>
            <w:tcBorders>
              <w:top w:val="nil"/>
              <w:left w:val="nil"/>
              <w:bottom w:val="single" w:sz="4" w:space="0" w:color="auto"/>
              <w:right w:val="single" w:sz="4" w:space="0" w:color="auto"/>
            </w:tcBorders>
          </w:tcPr>
          <w:p w14:paraId="39CC3587" w14:textId="77777777" w:rsidR="00F34AD9" w:rsidRDefault="00F34AD9" w:rsidP="00513C9C">
            <w:pPr>
              <w:spacing w:after="120"/>
              <w:jc w:val="center"/>
              <w:rPr>
                <w:rFonts w:ascii="Arial" w:hAnsi="Arial" w:cs="Arial"/>
                <w:b/>
                <w:sz w:val="22"/>
                <w:szCs w:val="22"/>
              </w:rPr>
            </w:pPr>
          </w:p>
          <w:p w14:paraId="784B27F2" w14:textId="77777777" w:rsidR="00901494" w:rsidRPr="001046BC" w:rsidRDefault="00901494" w:rsidP="00C934CC">
            <w:pPr>
              <w:spacing w:after="120"/>
              <w:jc w:val="center"/>
              <w:rPr>
                <w:rFonts w:ascii="Arial" w:hAnsi="Arial" w:cs="Arial"/>
                <w:b/>
                <w:sz w:val="22"/>
                <w:szCs w:val="22"/>
              </w:rPr>
            </w:pPr>
          </w:p>
        </w:tc>
      </w:tr>
      <w:tr w:rsidR="00B80395" w:rsidRPr="001046BC" w14:paraId="347DDC1E" w14:textId="77777777" w:rsidTr="00513C9C">
        <w:trPr>
          <w:trHeight w:val="300"/>
        </w:trPr>
        <w:tc>
          <w:tcPr>
            <w:tcW w:w="3756" w:type="dxa"/>
            <w:tcBorders>
              <w:top w:val="nil"/>
              <w:left w:val="nil"/>
              <w:bottom w:val="nil"/>
              <w:right w:val="nil"/>
            </w:tcBorders>
            <w:noWrap/>
            <w:vAlign w:val="bottom"/>
            <w:hideMark/>
          </w:tcPr>
          <w:p w14:paraId="539F466F" w14:textId="77777777" w:rsidR="00B80395" w:rsidRPr="001046BC" w:rsidRDefault="00B80395" w:rsidP="00513C9C">
            <w:pPr>
              <w:spacing w:after="120"/>
              <w:jc w:val="center"/>
              <w:rPr>
                <w:rFonts w:ascii="Arial" w:hAnsi="Arial" w:cs="Arial"/>
                <w:b/>
                <w:sz w:val="22"/>
                <w:szCs w:val="22"/>
              </w:rPr>
            </w:pPr>
          </w:p>
        </w:tc>
        <w:tc>
          <w:tcPr>
            <w:tcW w:w="1134" w:type="dxa"/>
            <w:tcBorders>
              <w:top w:val="nil"/>
              <w:left w:val="nil"/>
              <w:bottom w:val="nil"/>
              <w:right w:val="nil"/>
            </w:tcBorders>
            <w:noWrap/>
            <w:vAlign w:val="bottom"/>
            <w:hideMark/>
          </w:tcPr>
          <w:p w14:paraId="205E018B" w14:textId="77777777" w:rsidR="00B80395" w:rsidRPr="001046BC" w:rsidRDefault="00B80395" w:rsidP="00513C9C">
            <w:pPr>
              <w:spacing w:after="120"/>
              <w:jc w:val="center"/>
              <w:rPr>
                <w:rFonts w:ascii="Arial" w:hAnsi="Arial" w:cs="Arial"/>
                <w:b/>
                <w:sz w:val="22"/>
                <w:szCs w:val="22"/>
              </w:rPr>
            </w:pPr>
          </w:p>
        </w:tc>
        <w:tc>
          <w:tcPr>
            <w:tcW w:w="1843" w:type="dxa"/>
            <w:tcBorders>
              <w:top w:val="nil"/>
              <w:left w:val="single" w:sz="4" w:space="0" w:color="auto"/>
              <w:bottom w:val="single" w:sz="4" w:space="0" w:color="auto"/>
              <w:right w:val="single" w:sz="4" w:space="0" w:color="auto"/>
            </w:tcBorders>
            <w:noWrap/>
            <w:vAlign w:val="bottom"/>
            <w:hideMark/>
          </w:tcPr>
          <w:p w14:paraId="516DF694" w14:textId="77777777" w:rsidR="00B80395" w:rsidRPr="001046BC" w:rsidRDefault="00B80395" w:rsidP="00513C9C">
            <w:pPr>
              <w:spacing w:after="120"/>
              <w:jc w:val="center"/>
              <w:rPr>
                <w:rFonts w:ascii="Arial" w:hAnsi="Arial" w:cs="Arial"/>
                <w:b/>
                <w:sz w:val="22"/>
                <w:szCs w:val="22"/>
              </w:rPr>
            </w:pPr>
            <w:r w:rsidRPr="001046BC">
              <w:rPr>
                <w:rFonts w:ascii="Arial" w:hAnsi="Arial" w:cs="Arial"/>
                <w:b/>
                <w:sz w:val="22"/>
                <w:szCs w:val="22"/>
              </w:rPr>
              <w:t>suma:</w:t>
            </w:r>
          </w:p>
        </w:tc>
        <w:tc>
          <w:tcPr>
            <w:tcW w:w="1701" w:type="dxa"/>
            <w:tcBorders>
              <w:top w:val="nil"/>
              <w:left w:val="nil"/>
              <w:bottom w:val="single" w:sz="4" w:space="0" w:color="auto"/>
              <w:right w:val="single" w:sz="4" w:space="0" w:color="auto"/>
            </w:tcBorders>
            <w:noWrap/>
            <w:vAlign w:val="bottom"/>
            <w:hideMark/>
          </w:tcPr>
          <w:p w14:paraId="029977BE" w14:textId="77777777" w:rsidR="00B80395" w:rsidRPr="001046BC" w:rsidRDefault="00B80395" w:rsidP="00513C9C">
            <w:pPr>
              <w:spacing w:after="120"/>
              <w:jc w:val="center"/>
              <w:rPr>
                <w:rFonts w:ascii="Arial" w:hAnsi="Arial" w:cs="Arial"/>
                <w:b/>
                <w:sz w:val="22"/>
                <w:szCs w:val="22"/>
              </w:rPr>
            </w:pPr>
          </w:p>
        </w:tc>
        <w:tc>
          <w:tcPr>
            <w:tcW w:w="1701" w:type="dxa"/>
            <w:tcBorders>
              <w:top w:val="nil"/>
              <w:left w:val="nil"/>
              <w:bottom w:val="single" w:sz="4" w:space="0" w:color="auto"/>
              <w:right w:val="single" w:sz="4" w:space="0" w:color="auto"/>
            </w:tcBorders>
          </w:tcPr>
          <w:p w14:paraId="54935DAF" w14:textId="46A5D3D0" w:rsidR="00B80395" w:rsidRPr="001046BC" w:rsidRDefault="00B80395" w:rsidP="00513C9C">
            <w:pPr>
              <w:spacing w:after="120"/>
              <w:jc w:val="center"/>
              <w:rPr>
                <w:rFonts w:ascii="Arial" w:hAnsi="Arial" w:cs="Arial"/>
                <w:b/>
                <w:sz w:val="22"/>
                <w:szCs w:val="22"/>
              </w:rPr>
            </w:pPr>
          </w:p>
        </w:tc>
      </w:tr>
    </w:tbl>
    <w:p w14:paraId="5738E16A" w14:textId="77777777" w:rsidR="00C934CC" w:rsidRDefault="00C934CC" w:rsidP="000E5115">
      <w:pPr>
        <w:jc w:val="right"/>
        <w:rPr>
          <w:rFonts w:ascii="Arial" w:eastAsia="Calibri" w:hAnsi="Arial" w:cs="Arial"/>
          <w:b/>
          <w:color w:val="000000" w:themeColor="text1"/>
          <w:sz w:val="22"/>
          <w:szCs w:val="22"/>
          <w:lang w:eastAsia="en-US"/>
        </w:rPr>
      </w:pPr>
    </w:p>
    <w:p w14:paraId="11381D02" w14:textId="77777777" w:rsidR="00C934CC" w:rsidRDefault="00C934CC" w:rsidP="000E5115">
      <w:pPr>
        <w:jc w:val="right"/>
        <w:rPr>
          <w:rFonts w:ascii="Arial" w:eastAsia="Calibri" w:hAnsi="Arial" w:cs="Arial"/>
          <w:b/>
          <w:color w:val="000000" w:themeColor="text1"/>
          <w:sz w:val="22"/>
          <w:szCs w:val="22"/>
          <w:lang w:eastAsia="en-US"/>
        </w:rPr>
      </w:pPr>
    </w:p>
    <w:p w14:paraId="70D3E4DA" w14:textId="3C2C7959" w:rsidR="000E5115" w:rsidRPr="001C73B4" w:rsidRDefault="000E5115" w:rsidP="000E5115">
      <w:pPr>
        <w:jc w:val="right"/>
        <w:rPr>
          <w:rFonts w:ascii="Arial" w:eastAsia="Calibri" w:hAnsi="Arial" w:cs="Arial"/>
          <w:b/>
          <w:color w:val="000000" w:themeColor="text1"/>
          <w:sz w:val="22"/>
          <w:szCs w:val="22"/>
          <w:lang w:eastAsia="en-US"/>
        </w:rPr>
      </w:pPr>
      <w:r w:rsidRPr="001C73B4">
        <w:rPr>
          <w:rFonts w:ascii="Arial" w:eastAsia="Calibri" w:hAnsi="Arial" w:cs="Arial"/>
          <w:b/>
          <w:color w:val="000000" w:themeColor="text1"/>
          <w:sz w:val="22"/>
          <w:szCs w:val="22"/>
          <w:lang w:eastAsia="en-US"/>
        </w:rPr>
        <w:lastRenderedPageBreak/>
        <w:t>Załącznik nr 2 do Umowy</w:t>
      </w:r>
    </w:p>
    <w:p w14:paraId="0BFF6A45" w14:textId="77777777" w:rsidR="000E5115" w:rsidRDefault="000E5115" w:rsidP="000E5115">
      <w:pPr>
        <w:spacing w:after="60" w:line="276" w:lineRule="auto"/>
        <w:jc w:val="center"/>
        <w:rPr>
          <w:rFonts w:ascii="Arial" w:eastAsia="Calibri" w:hAnsi="Arial" w:cs="Arial"/>
          <w:b/>
          <w:sz w:val="22"/>
          <w:szCs w:val="22"/>
          <w:lang w:eastAsia="en-US"/>
        </w:rPr>
      </w:pPr>
    </w:p>
    <w:p w14:paraId="609CA245" w14:textId="77777777" w:rsidR="000E5115" w:rsidRPr="001C73B4" w:rsidRDefault="000E5115" w:rsidP="000E5115">
      <w:pPr>
        <w:spacing w:after="60" w:line="276" w:lineRule="auto"/>
        <w:jc w:val="center"/>
        <w:rPr>
          <w:rFonts w:ascii="Arial" w:eastAsia="Calibri" w:hAnsi="Arial" w:cs="Arial"/>
          <w:b/>
          <w:sz w:val="22"/>
          <w:szCs w:val="22"/>
          <w:lang w:eastAsia="en-US"/>
        </w:rPr>
      </w:pPr>
      <w:r w:rsidRPr="001C73B4">
        <w:rPr>
          <w:rFonts w:ascii="Arial" w:eastAsia="Calibri" w:hAnsi="Arial" w:cs="Arial"/>
          <w:b/>
          <w:sz w:val="22"/>
          <w:szCs w:val="22"/>
          <w:lang w:eastAsia="en-US"/>
        </w:rPr>
        <w:t xml:space="preserve">Procedura dopuszczenia do pracy firm zewnętrznych, </w:t>
      </w:r>
      <w:r w:rsidRPr="001C73B4">
        <w:rPr>
          <w:rFonts w:ascii="Arial" w:eastAsia="Calibri" w:hAnsi="Arial" w:cs="Arial"/>
          <w:b/>
          <w:sz w:val="22"/>
          <w:szCs w:val="22"/>
          <w:lang w:eastAsia="en-US"/>
        </w:rPr>
        <w:br/>
        <w:t xml:space="preserve">działających na terenie obiektu szpitala przy ul. Fieldorfa 2 </w:t>
      </w:r>
      <w:r w:rsidRPr="001C73B4">
        <w:rPr>
          <w:rFonts w:ascii="Arial" w:eastAsia="Calibri" w:hAnsi="Arial" w:cs="Arial"/>
          <w:b/>
          <w:sz w:val="22"/>
          <w:szCs w:val="22"/>
          <w:lang w:eastAsia="en-US"/>
        </w:rPr>
        <w:br/>
        <w:t>na zlecenie spółki InwDo – Dział Eksploatacyjny</w:t>
      </w:r>
    </w:p>
    <w:p w14:paraId="740A1CA9" w14:textId="77777777" w:rsidR="000E5115" w:rsidRPr="001C73B4" w:rsidRDefault="000E5115" w:rsidP="000D4781">
      <w:pPr>
        <w:numPr>
          <w:ilvl w:val="0"/>
          <w:numId w:val="46"/>
        </w:numPr>
        <w:suppressAutoHyphens w:val="0"/>
        <w:spacing w:after="60" w:line="276" w:lineRule="auto"/>
        <w:ind w:left="360"/>
        <w:contextualSpacing/>
        <w:jc w:val="both"/>
        <w:rPr>
          <w:rFonts w:ascii="Arial" w:eastAsia="Calibri" w:hAnsi="Arial" w:cs="Arial"/>
          <w:b/>
          <w:sz w:val="22"/>
          <w:szCs w:val="22"/>
          <w:lang w:eastAsia="en-US"/>
        </w:rPr>
      </w:pPr>
      <w:r w:rsidRPr="001C73B4">
        <w:rPr>
          <w:rFonts w:ascii="Arial" w:eastAsia="Calibri" w:hAnsi="Arial" w:cs="Arial"/>
          <w:b/>
          <w:sz w:val="22"/>
          <w:szCs w:val="22"/>
          <w:lang w:eastAsia="en-US"/>
        </w:rPr>
        <w:t xml:space="preserve">Cel procedury </w:t>
      </w:r>
    </w:p>
    <w:p w14:paraId="42FA794E" w14:textId="77777777" w:rsidR="000E5115" w:rsidRPr="001C73B4" w:rsidRDefault="000E5115" w:rsidP="000E5115">
      <w:p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Niniejsza procedura została opracowana dla potrzeb organizacji prac zlecanych do realizacji w obiekcie szpitalnym przy ul. Fieldorfa 2 we Wrocławiu. Zarządcą (administratorem) tego obiektu jest Inwestycje Dolnośląskie sp. z o.o., zwana w tej procedurze również InwDo. Głównym użytkownikiem tego obiektu jest Dolnośląski Szpital Specjalistyczny im. T. Marciniaka Centrum Medycyny Ratunkowej, zwany w tej procedurze również Szpitalem im. Marciniaka.</w:t>
      </w:r>
    </w:p>
    <w:p w14:paraId="1E0C6D32" w14:textId="77777777" w:rsidR="000E5115" w:rsidRPr="001C73B4" w:rsidRDefault="000E5115" w:rsidP="000E5115">
      <w:pPr>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Procedura określa zasady dopuszczenia do pracy firm zewnętrznych, działających na zlecenie spółki InwDo - Dział Eksploatacyjny. Procedura dotyczy firm wykonujących wszelkiego rodzaju prace na terenie obiektu szpitalnego przy ul. Fieldorfa 2 we Wrocławiu, w tym także prace związane z usuwaniem wad i usterek gwarancyjnych. Procedura nie dotyczy usuwania awarii. Procedura ma celu uporządkowanie czynności, jakie firma zewnętrzna powinna wykonać przed przystąpieniem do prac na obiekcie, w trakcie trwania prac, jak i po ich zakończeniu, a także określenie odpowiedzialności wykonawców prac w czasie ich przebywania na terenie wspomnianego obiektu. Za należytą realizację zasad niniejszej procedury odpowiedzialni są koordynatorzy umów reprezentujący obie strony (InwDo i wykonawcę), a w przypadku ich braku - wyznaczone osoby, które koordynują prawidłowe wykonanie zleconych prac.</w:t>
      </w:r>
    </w:p>
    <w:p w14:paraId="5DC5D20E" w14:textId="77777777" w:rsidR="000E5115" w:rsidRPr="001C73B4" w:rsidRDefault="000E5115" w:rsidP="000D4781">
      <w:pPr>
        <w:pStyle w:val="Akapitzlist"/>
        <w:numPr>
          <w:ilvl w:val="0"/>
          <w:numId w:val="46"/>
        </w:numPr>
        <w:suppressAutoHyphens w:val="0"/>
        <w:spacing w:after="60"/>
        <w:ind w:left="360"/>
        <w:contextualSpacing/>
        <w:jc w:val="both"/>
        <w:rPr>
          <w:rFonts w:ascii="Arial" w:eastAsia="Calibri" w:hAnsi="Arial" w:cs="Arial"/>
          <w:b/>
          <w:lang w:eastAsia="en-US"/>
        </w:rPr>
      </w:pPr>
      <w:r w:rsidRPr="001C73B4">
        <w:rPr>
          <w:rFonts w:ascii="Arial" w:eastAsia="Calibri" w:hAnsi="Arial" w:cs="Arial"/>
          <w:b/>
          <w:lang w:eastAsia="en-US"/>
        </w:rPr>
        <w:t xml:space="preserve">Opis postępowania </w:t>
      </w:r>
    </w:p>
    <w:p w14:paraId="09185A73" w14:textId="77777777" w:rsidR="000E5115" w:rsidRPr="001C73B4" w:rsidRDefault="000E5115" w:rsidP="000D4781">
      <w:pPr>
        <w:numPr>
          <w:ilvl w:val="0"/>
          <w:numId w:val="45"/>
        </w:numPr>
        <w:suppressAutoHyphens w:val="0"/>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Wszelkie ustalenia dotyczące wykonywania prac na terenie obiektu szpitalnego przez firmę zewnętrzną powinny być dokonywane z przedstawicielem InwDo (koordynatorem Umowy lub innym wyznaczonym pracownikiem Działu Eksploatacji), z wyprzedzeniem stosownym do zakresu czynności przygotowawczych niezbędnych dla zabezpieczenia miejsca pracy, jednak nie krótszym niż dwa dni robocze.</w:t>
      </w:r>
    </w:p>
    <w:p w14:paraId="0652AED2" w14:textId="77777777" w:rsidR="000E5115" w:rsidRPr="001C73B4" w:rsidRDefault="000E5115" w:rsidP="000D4781">
      <w:pPr>
        <w:numPr>
          <w:ilvl w:val="0"/>
          <w:numId w:val="45"/>
        </w:numPr>
        <w:suppressAutoHyphens w:val="0"/>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Firma zewnętrzna przed przyjazdem na teren obiektu winna o tym poinformować koordynatora Umowy lub inną osobę wskazaną z Działu Eksploatacji przynajmniej godzinę wcześniej. W przypadku braku możliwości kontaktu z wyznaczoną osobą, należy przyjazd zgłosić do Działu Eksploatacji tel. </w:t>
      </w:r>
      <w:r w:rsidRPr="001C73B4">
        <w:rPr>
          <w:rFonts w:ascii="Arial" w:eastAsia="Calibri" w:hAnsi="Arial" w:cs="Arial"/>
          <w:b/>
          <w:sz w:val="22"/>
          <w:szCs w:val="22"/>
          <w:lang w:eastAsia="en-US"/>
        </w:rPr>
        <w:t>71 306 40 09</w:t>
      </w:r>
      <w:r w:rsidRPr="001C73B4">
        <w:rPr>
          <w:rFonts w:ascii="Arial" w:eastAsia="Calibri" w:hAnsi="Arial" w:cs="Arial"/>
          <w:sz w:val="22"/>
          <w:szCs w:val="22"/>
          <w:lang w:eastAsia="en-US"/>
        </w:rPr>
        <w:t>.</w:t>
      </w:r>
    </w:p>
    <w:p w14:paraId="2D0954E1" w14:textId="77777777" w:rsidR="000E5115" w:rsidRPr="001C73B4" w:rsidRDefault="000E5115" w:rsidP="000D4781">
      <w:pPr>
        <w:numPr>
          <w:ilvl w:val="0"/>
          <w:numId w:val="45"/>
        </w:numPr>
        <w:suppressAutoHyphens w:val="0"/>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Pomijając przypadki dostaw oraz wezwań serwisowych, firmy zewnętrzne parkujące swoje pojazdy na terenie obiektu są obowiązane ponosić opłaty parkingowe zgodnie z Regulaminem Parkingu. Regulamin parkingu dostępny na stronie internetowej InwDo Sp. z o. o. pod linkiem: </w:t>
      </w:r>
      <w:hyperlink r:id="rId9" w:history="1">
        <w:r w:rsidRPr="001C73B4">
          <w:rPr>
            <w:rStyle w:val="Hipercze"/>
            <w:rFonts w:ascii="Arial" w:eastAsia="Calibri" w:hAnsi="Arial" w:cs="Arial"/>
            <w:sz w:val="22"/>
            <w:szCs w:val="22"/>
            <w:lang w:eastAsia="en-US"/>
          </w:rPr>
          <w:t>PARKING</w:t>
        </w:r>
      </w:hyperlink>
    </w:p>
    <w:p w14:paraId="5A0A041E" w14:textId="77777777" w:rsidR="000E5115" w:rsidRPr="001C73B4" w:rsidRDefault="000E5115" w:rsidP="000D4781">
      <w:pPr>
        <w:numPr>
          <w:ilvl w:val="0"/>
          <w:numId w:val="45"/>
        </w:numPr>
        <w:suppressAutoHyphens w:val="0"/>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Pracownicy firm zewnętrznych przed przystąpieniem do prac są zobowiązani uczestniczyć w szkoleniu informacyjnym dla firm zewnętrznych, które przeprowadzane jest przez przedstawiciela InwDo. Szkolenie informacyjne dla pracowników firm zewnętrznych jest ważne przez rok. Po upływie tego okresu procedurę szkoleniową należy powtórzyć. InwDo nie udziela zezwolenia na prowadzenie jakichkolwiek prac osobom, które nie dopełnią powyższej procedury. </w:t>
      </w:r>
    </w:p>
    <w:p w14:paraId="4D4CDE92" w14:textId="77777777" w:rsidR="000E5115" w:rsidRPr="001C73B4" w:rsidRDefault="000E5115" w:rsidP="000D4781">
      <w:pPr>
        <w:numPr>
          <w:ilvl w:val="0"/>
          <w:numId w:val="45"/>
        </w:numPr>
        <w:suppressAutoHyphens w:val="0"/>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Za należyte przeszkolenie pracowników firmy zewnętrznej z zakresu bezpieczeństwa i higieny pracy, a także za praktyczne przestrzeganie przez nich zasad BHP, w tym posiadanie i stosowanie środków ochrony osobistej, jest odpowiedzialny ich pracodawca oraz pracownicy firm.</w:t>
      </w:r>
    </w:p>
    <w:p w14:paraId="1903618E" w14:textId="77777777" w:rsidR="000E5115" w:rsidRPr="001C73B4" w:rsidRDefault="000E5115" w:rsidP="000D4781">
      <w:pPr>
        <w:numPr>
          <w:ilvl w:val="0"/>
          <w:numId w:val="45"/>
        </w:numPr>
        <w:suppressAutoHyphens w:val="0"/>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Bezpośrednio przed podjęciem pracy na terenie obiektu przedstawiciel firmy zewnętrznej odpowiedzialny za prowadzone przez nią czynności, ma bezwzględny obowiązek zgłosić się </w:t>
      </w:r>
      <w:r w:rsidRPr="001C73B4">
        <w:rPr>
          <w:rFonts w:ascii="Arial" w:eastAsia="Calibri" w:hAnsi="Arial" w:cs="Arial"/>
          <w:sz w:val="22"/>
          <w:szCs w:val="22"/>
          <w:lang w:eastAsia="en-US"/>
        </w:rPr>
        <w:lastRenderedPageBreak/>
        <w:t>do Działu Eksploatacji w celu ustalenia szczegółów wykonywanych prac i uzyskania karty zgłoszenia prac na obiekcie.</w:t>
      </w:r>
    </w:p>
    <w:p w14:paraId="31C2483F" w14:textId="77777777" w:rsidR="000E5115" w:rsidRPr="001C73B4" w:rsidRDefault="000E5115" w:rsidP="000D4781">
      <w:pPr>
        <w:numPr>
          <w:ilvl w:val="0"/>
          <w:numId w:val="45"/>
        </w:numPr>
        <w:suppressAutoHyphens w:val="0"/>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Karta zgłoszenia prac na obiekcie stanowi dokument potwierdzający zezwolenie InwDo na realizację prac na ternie obiektu przez firmę zewnętrzną. Zawiera ona szczegółowe ustalenia dotyczące czasu, miejsca i sposobu realizacji robót oraz informację o liczbie osób, które będą pracować na terenie obiektu wraz z danymi kontaktowymi osoby odpowiedzialnej za prawidłowe przeprowadzenie czynności. Przedstawiciel firmy zewnętrznej podpisuje kartę zgłoszenia prac na obiekcie przed jej odbiorem. Karta wydawana jest w dwóch identycznych egzemplarzach.</w:t>
      </w:r>
    </w:p>
    <w:p w14:paraId="055A738E" w14:textId="77777777" w:rsidR="000E5115" w:rsidRPr="001C73B4" w:rsidRDefault="000E5115" w:rsidP="000D4781">
      <w:pPr>
        <w:numPr>
          <w:ilvl w:val="0"/>
          <w:numId w:val="45"/>
        </w:numPr>
        <w:suppressAutoHyphens w:val="0"/>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Wraz z kartą zgłoszenia prac na obiekcie, koordynator Umowy lub pracownik wyznaczony z Działu Eksploatacji wydaje identyfikatory wszystkim osobom z firmy zewnętrznej i wpisuje na kartę liczbę osób z danej firmy i numery wydanych identyfikatorów.</w:t>
      </w:r>
    </w:p>
    <w:p w14:paraId="7A0FB9D1" w14:textId="77777777" w:rsidR="000E5115" w:rsidRPr="001C73B4" w:rsidRDefault="000E5115" w:rsidP="000D4781">
      <w:pPr>
        <w:numPr>
          <w:ilvl w:val="0"/>
          <w:numId w:val="45"/>
        </w:numPr>
        <w:suppressAutoHyphens w:val="0"/>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Pracownicy firmy zewnętrznej są zobowiązani nosić identyfikatory w widocznym miejscu oraz okazywać je do weryfikacji na każde żądanie służby ochrony obiektu przez cały czas pracy na terenie obiektu. </w:t>
      </w:r>
    </w:p>
    <w:p w14:paraId="48587FB6" w14:textId="77777777" w:rsidR="000E5115" w:rsidRPr="001C73B4" w:rsidRDefault="000E5115" w:rsidP="000D4781">
      <w:pPr>
        <w:numPr>
          <w:ilvl w:val="0"/>
          <w:numId w:val="45"/>
        </w:numPr>
        <w:suppressAutoHyphens w:val="0"/>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Przedstawiciel firmy zewnętrznej odpowiedzialny za prawidłowe przeprowadzenie prac, wraz z dwoma egzemplarzami karty zgłoszenia prac na obiekcie, udaje się do dyżurki ochrony nr 1 (parter, hol główny, przy wejściu głównym do budynku), gdzie przekazuje pracownikowi ochrony obiektu jeden egzemplarz karty. </w:t>
      </w:r>
    </w:p>
    <w:p w14:paraId="06283B78" w14:textId="77777777" w:rsidR="000E5115" w:rsidRPr="001C73B4" w:rsidRDefault="000E5115" w:rsidP="000D4781">
      <w:pPr>
        <w:numPr>
          <w:ilvl w:val="0"/>
          <w:numId w:val="45"/>
        </w:numPr>
        <w:suppressAutoHyphens w:val="0"/>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Firmy zewnętrzne działające na zlecenie InwDo powinny wykonywać prace </w:t>
      </w:r>
      <w:r w:rsidRPr="001C73B4">
        <w:rPr>
          <w:rFonts w:ascii="Arial" w:eastAsia="Calibri" w:hAnsi="Arial" w:cs="Arial"/>
          <w:b/>
          <w:sz w:val="22"/>
          <w:szCs w:val="22"/>
          <w:lang w:eastAsia="en-US"/>
        </w:rPr>
        <w:t>w dni robocze, między</w:t>
      </w:r>
      <w:r w:rsidRPr="001C73B4">
        <w:rPr>
          <w:rFonts w:ascii="Arial" w:eastAsia="Calibri" w:hAnsi="Arial" w:cs="Arial"/>
          <w:sz w:val="22"/>
          <w:szCs w:val="22"/>
          <w:lang w:eastAsia="en-US"/>
        </w:rPr>
        <w:t xml:space="preserve"> </w:t>
      </w:r>
      <w:r w:rsidRPr="001C73B4">
        <w:rPr>
          <w:rFonts w:ascii="Arial" w:eastAsia="Calibri" w:hAnsi="Arial" w:cs="Arial"/>
          <w:b/>
          <w:sz w:val="22"/>
          <w:szCs w:val="22"/>
          <w:lang w:eastAsia="en-US"/>
        </w:rPr>
        <w:t>godziną 8:00 a 16:00</w:t>
      </w:r>
      <w:r w:rsidRPr="001C73B4">
        <w:rPr>
          <w:rFonts w:ascii="Arial" w:eastAsia="Calibri" w:hAnsi="Arial" w:cs="Arial"/>
          <w:sz w:val="22"/>
          <w:szCs w:val="22"/>
          <w:lang w:eastAsia="en-US"/>
        </w:rPr>
        <w:t xml:space="preserve">. </w:t>
      </w:r>
    </w:p>
    <w:p w14:paraId="507E0F9C" w14:textId="77777777" w:rsidR="000E5115" w:rsidRPr="001C73B4" w:rsidRDefault="000E5115" w:rsidP="000D4781">
      <w:pPr>
        <w:numPr>
          <w:ilvl w:val="0"/>
          <w:numId w:val="45"/>
        </w:numPr>
        <w:suppressAutoHyphens w:val="0"/>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W uzasadnionych przypadkach istnieje możliwość wydłużenia czasu wykonywania pracy przez firmę zewnętrzną lub prowadzenia prac w dni wolne. W celu uzyskania zgody na wydłużenie czasu pracy lub pracy w dni wolne, przedstawiciel firmy zewnętrznej odpowiedzialny za prawidłowe przeprowadzenie prac, zgłasza się do osoby, która wydała mu kartę zgłoszenia prac na obiekcie. W przypadku akceptacji wydłużenia czasu pracy po godz. 16:00 lub w dni wolne, osoba wydająca kartę informuje o tym fakcie dowódcę zmiany służby ochrony obiektu. Stosowną informację umieszcza również w na obu egzemplarzach karty zgłoszenia prac na obiekcie.</w:t>
      </w:r>
    </w:p>
    <w:p w14:paraId="0F29A32D" w14:textId="77777777" w:rsidR="000E5115" w:rsidRPr="001C73B4" w:rsidRDefault="000E5115" w:rsidP="000D4781">
      <w:pPr>
        <w:numPr>
          <w:ilvl w:val="0"/>
          <w:numId w:val="45"/>
        </w:numPr>
        <w:suppressAutoHyphens w:val="0"/>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W normalnym trybie pracy do godz. 16:00, pracownik firmy zewnętrznej odpowiedzialny za prawidłową realizację robót, po zakończeniu prac jest zobowiązany do potwierdzenia wykonanych czynności przez koordynatora Umowy lub wyznaczonego pracownika Działu Eksploatacji na drugim egzemplarzu karty zgłoszenie prac na obiekcie oraz zwrócenia identyfikatorów i drugiego egzemplarz karty.</w:t>
      </w:r>
    </w:p>
    <w:p w14:paraId="4B659E1C" w14:textId="77777777" w:rsidR="000E5115" w:rsidRPr="001C73B4" w:rsidRDefault="000E5115" w:rsidP="000D4781">
      <w:pPr>
        <w:numPr>
          <w:ilvl w:val="0"/>
          <w:numId w:val="45"/>
        </w:numPr>
        <w:suppressAutoHyphens w:val="0"/>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Koordynator Umowy lub wyznaczony pracownik Działu Eksploatacji potwierdza zakończenie prac i informuję o tym fakcie dowódcę zmiany służby ochrony obiektu, który wpisuje tą informację do pierwszego egzemplarza karty zgłoszenia prac na obiekcie. </w:t>
      </w:r>
    </w:p>
    <w:p w14:paraId="146F6AD2" w14:textId="77777777" w:rsidR="000E5115" w:rsidRPr="001C73B4" w:rsidRDefault="000E5115" w:rsidP="000D4781">
      <w:pPr>
        <w:numPr>
          <w:ilvl w:val="0"/>
          <w:numId w:val="45"/>
        </w:numPr>
        <w:suppressAutoHyphens w:val="0"/>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W przypadku przedłużenia pracy po godz. 16:00 lub pracy w dni wolne, identyfikatory i drugi egzemplarz karty zgłoszenia prac na obiekcie należy zwrócić na portiernię główną. Potwierdzenie wykonania pracy nastąpi w najbliższym dniu roboczym.</w:t>
      </w:r>
    </w:p>
    <w:p w14:paraId="1161BB2E" w14:textId="77777777" w:rsidR="000E5115" w:rsidRPr="001C73B4" w:rsidRDefault="000E5115" w:rsidP="000D4781">
      <w:pPr>
        <w:numPr>
          <w:ilvl w:val="0"/>
          <w:numId w:val="45"/>
        </w:numPr>
        <w:suppressAutoHyphens w:val="0"/>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Wszelkie zdarzenia niebezpieczne, zauważone potencjalne lub faktyczne zagrożenia itp. należy zgłaszać służbie ochrony obiektu. Niezależnie od tego, należy o nich poinformować koordynatora Umowy lub inną osobę wyznaczoną z Działu Eksploatacji.</w:t>
      </w:r>
    </w:p>
    <w:p w14:paraId="6D5692B9" w14:textId="77777777" w:rsidR="000E5115" w:rsidRPr="001C73B4" w:rsidRDefault="000E5115" w:rsidP="000D4781">
      <w:pPr>
        <w:numPr>
          <w:ilvl w:val="0"/>
          <w:numId w:val="45"/>
        </w:numPr>
        <w:suppressAutoHyphens w:val="0"/>
        <w:spacing w:after="60" w:line="276" w:lineRule="auto"/>
        <w:jc w:val="both"/>
        <w:rPr>
          <w:rFonts w:ascii="Arial" w:eastAsia="Calibri" w:hAnsi="Arial" w:cs="Arial"/>
          <w:sz w:val="22"/>
          <w:szCs w:val="22"/>
          <w:lang w:eastAsia="en-US"/>
        </w:rPr>
      </w:pPr>
      <w:r w:rsidRPr="001C73B4">
        <w:rPr>
          <w:rFonts w:ascii="Arial" w:eastAsia="Calibri" w:hAnsi="Arial" w:cs="Arial"/>
          <w:sz w:val="22"/>
          <w:szCs w:val="22"/>
          <w:lang w:eastAsia="en-US"/>
        </w:rPr>
        <w:t>Nagłe wypadki wiążące się z zagrożeniem życia lub zdrowia należy traktować na zasadach ogólnie obowiązujących - to jest zgłaszać ich zaistnienie pod numer alarmowy 112.</w:t>
      </w:r>
    </w:p>
    <w:p w14:paraId="2D47BA32" w14:textId="77777777" w:rsidR="000E5115" w:rsidRPr="001C73B4" w:rsidRDefault="000E5115" w:rsidP="000E5115">
      <w:pPr>
        <w:spacing w:after="60" w:line="276" w:lineRule="auto"/>
        <w:jc w:val="center"/>
        <w:rPr>
          <w:rFonts w:ascii="Arial" w:eastAsia="Calibri" w:hAnsi="Arial" w:cs="Arial"/>
          <w:b/>
          <w:strike/>
          <w:sz w:val="22"/>
          <w:szCs w:val="22"/>
          <w:lang w:eastAsia="en-US"/>
        </w:rPr>
      </w:pPr>
      <w:r w:rsidRPr="001C73B4">
        <w:rPr>
          <w:rFonts w:ascii="Arial" w:eastAsia="Calibri" w:hAnsi="Arial" w:cs="Arial"/>
          <w:b/>
          <w:sz w:val="22"/>
          <w:szCs w:val="22"/>
          <w:lang w:eastAsia="en-US"/>
        </w:rPr>
        <w:lastRenderedPageBreak/>
        <w:t xml:space="preserve">Firmy nie stosujące się do ww. procedury zostaną usunięte z terenu obiektu przez służbę ochrony. Ewentualne wstrzymanie prac lub wydłużenie czasu ich realizacji zostanie wówczas potraktowane jako zawinione przez ich wykonawcę. </w:t>
      </w:r>
    </w:p>
    <w:p w14:paraId="33BED4B9" w14:textId="77777777" w:rsidR="000E5115" w:rsidRPr="001C73B4" w:rsidRDefault="000E5115" w:rsidP="000E5115">
      <w:pPr>
        <w:spacing w:after="60" w:line="276" w:lineRule="auto"/>
        <w:jc w:val="center"/>
        <w:rPr>
          <w:rFonts w:ascii="Arial" w:eastAsia="Calibri" w:hAnsi="Arial" w:cs="Arial"/>
          <w:b/>
          <w:sz w:val="22"/>
          <w:szCs w:val="22"/>
          <w:lang w:eastAsia="en-US"/>
        </w:rPr>
      </w:pPr>
      <w:r w:rsidRPr="001C73B4">
        <w:rPr>
          <w:rFonts w:ascii="Arial" w:eastAsia="Calibri" w:hAnsi="Arial" w:cs="Arial"/>
          <w:b/>
          <w:sz w:val="22"/>
          <w:szCs w:val="22"/>
          <w:lang w:eastAsia="en-US"/>
        </w:rPr>
        <w:t>Szkolenie informacyjne dla pracowników firm zewnętrznych.</w:t>
      </w:r>
    </w:p>
    <w:p w14:paraId="3AF39EC4" w14:textId="77777777" w:rsidR="000E5115" w:rsidRPr="001C73B4" w:rsidRDefault="000E5115" w:rsidP="000E5115">
      <w:pPr>
        <w:spacing w:after="60" w:line="276" w:lineRule="auto"/>
        <w:jc w:val="center"/>
        <w:rPr>
          <w:rFonts w:ascii="Arial" w:eastAsia="Calibri" w:hAnsi="Arial" w:cs="Arial"/>
          <w:b/>
          <w:sz w:val="22"/>
          <w:szCs w:val="22"/>
          <w:lang w:eastAsia="en-US"/>
        </w:rPr>
      </w:pPr>
    </w:p>
    <w:p w14:paraId="2F1E8BB6" w14:textId="77777777" w:rsidR="000E5115" w:rsidRPr="001C73B4" w:rsidRDefault="000E5115" w:rsidP="000D4781">
      <w:pPr>
        <w:numPr>
          <w:ilvl w:val="0"/>
          <w:numId w:val="47"/>
        </w:numPr>
        <w:suppressAutoHyphens w:val="0"/>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Omówienie spraw związanych z funkcją zarządcy obiektu - Spółkę InwDo oraz funkcją głównego użytkownika - Szpital. im. Marciniaka. </w:t>
      </w:r>
    </w:p>
    <w:p w14:paraId="41E29C09" w14:textId="77777777" w:rsidR="000E5115" w:rsidRPr="001C73B4" w:rsidRDefault="000E5115" w:rsidP="000D4781">
      <w:pPr>
        <w:numPr>
          <w:ilvl w:val="0"/>
          <w:numId w:val="47"/>
        </w:numPr>
        <w:suppressAutoHyphens w:val="0"/>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Omówienie najważniejszych elementów z zakresu obiektu:</w:t>
      </w:r>
    </w:p>
    <w:p w14:paraId="2D88D3B9" w14:textId="77777777" w:rsidR="000E5115" w:rsidRPr="001C73B4" w:rsidRDefault="000E5115" w:rsidP="000D4781">
      <w:pPr>
        <w:numPr>
          <w:ilvl w:val="1"/>
          <w:numId w:val="47"/>
        </w:numPr>
        <w:suppressAutoHyphens w:val="0"/>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Specyfika obiektu, w którym będą prowadzone prace,</w:t>
      </w:r>
    </w:p>
    <w:p w14:paraId="752F1A80" w14:textId="77777777" w:rsidR="000E5115" w:rsidRPr="001C73B4" w:rsidRDefault="000E5115" w:rsidP="000D4781">
      <w:pPr>
        <w:numPr>
          <w:ilvl w:val="1"/>
          <w:numId w:val="47"/>
        </w:numPr>
        <w:suppressAutoHyphens w:val="0"/>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Organizacja robót i prac szczególnie niebezpiecznych (praca w rozdzielniach SN, studzienkach, na dachu),</w:t>
      </w:r>
    </w:p>
    <w:p w14:paraId="2B18867B" w14:textId="77777777" w:rsidR="000E5115" w:rsidRPr="001C73B4" w:rsidRDefault="000E5115" w:rsidP="000D4781">
      <w:pPr>
        <w:numPr>
          <w:ilvl w:val="0"/>
          <w:numId w:val="48"/>
        </w:numPr>
        <w:suppressAutoHyphens w:val="0"/>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Regulamin Obiektu,</w:t>
      </w:r>
    </w:p>
    <w:p w14:paraId="66EBD866" w14:textId="77777777" w:rsidR="000E5115" w:rsidRPr="001C73B4" w:rsidRDefault="000E5115" w:rsidP="000D4781">
      <w:pPr>
        <w:numPr>
          <w:ilvl w:val="1"/>
          <w:numId w:val="47"/>
        </w:numPr>
        <w:suppressAutoHyphens w:val="0"/>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Ochrona obiektu: uprawnienia, lokalizacja </w:t>
      </w:r>
    </w:p>
    <w:p w14:paraId="00D9B858" w14:textId="77777777" w:rsidR="000E5115" w:rsidRPr="001C73B4" w:rsidRDefault="000E5115" w:rsidP="000D4781">
      <w:pPr>
        <w:numPr>
          <w:ilvl w:val="0"/>
          <w:numId w:val="47"/>
        </w:numPr>
        <w:suppressAutoHyphens w:val="0"/>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Podstawowe informacje o obiekcie:</w:t>
      </w:r>
    </w:p>
    <w:p w14:paraId="3B81C20A" w14:textId="77777777" w:rsidR="000E5115" w:rsidRPr="001C73B4" w:rsidRDefault="000E5115" w:rsidP="000D4781">
      <w:pPr>
        <w:numPr>
          <w:ilvl w:val="1"/>
          <w:numId w:val="47"/>
        </w:numPr>
        <w:suppressAutoHyphens w:val="0"/>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Zasady poruszania się po terenie obiektów, przebieg dróg komunikacyjnych i ewakuacyjnych, wejścia i wjazdy wyłazy na dach K-1, K-5, K-8, </w:t>
      </w:r>
    </w:p>
    <w:p w14:paraId="7BFDCAB4" w14:textId="77777777" w:rsidR="000E5115" w:rsidRPr="001C73B4" w:rsidRDefault="000E5115" w:rsidP="000D4781">
      <w:pPr>
        <w:numPr>
          <w:ilvl w:val="1"/>
          <w:numId w:val="47"/>
        </w:numPr>
        <w:suppressAutoHyphens w:val="0"/>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Zaplecze higieniczno-sanitarne i biurowe, miejsca parkowania pojazdów,</w:t>
      </w:r>
    </w:p>
    <w:p w14:paraId="52565539" w14:textId="77777777" w:rsidR="000E5115" w:rsidRPr="001C73B4" w:rsidRDefault="000E5115" w:rsidP="000D4781">
      <w:pPr>
        <w:numPr>
          <w:ilvl w:val="1"/>
          <w:numId w:val="47"/>
        </w:numPr>
        <w:suppressAutoHyphens w:val="0"/>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Miejsca gromadzenia odpadów, </w:t>
      </w:r>
    </w:p>
    <w:p w14:paraId="55105308" w14:textId="77777777" w:rsidR="000E5115" w:rsidRPr="001C73B4" w:rsidRDefault="000E5115" w:rsidP="000D4781">
      <w:pPr>
        <w:numPr>
          <w:ilvl w:val="1"/>
          <w:numId w:val="47"/>
        </w:numPr>
        <w:suppressAutoHyphens w:val="0"/>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Porządek i ład w miejscu prac, </w:t>
      </w:r>
    </w:p>
    <w:p w14:paraId="6E4E4640" w14:textId="77777777" w:rsidR="000E5115" w:rsidRPr="001C73B4" w:rsidRDefault="000E5115" w:rsidP="000D4781">
      <w:pPr>
        <w:numPr>
          <w:ilvl w:val="0"/>
          <w:numId w:val="47"/>
        </w:numPr>
        <w:suppressAutoHyphens w:val="0"/>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Przedstawienie sposobu nadzoru, współpracy i koordynacji prac:</w:t>
      </w:r>
    </w:p>
    <w:p w14:paraId="4BE9F81D" w14:textId="77777777" w:rsidR="000E5115" w:rsidRPr="001C73B4" w:rsidRDefault="000E5115" w:rsidP="000D4781">
      <w:pPr>
        <w:numPr>
          <w:ilvl w:val="1"/>
          <w:numId w:val="47"/>
        </w:numPr>
        <w:suppressAutoHyphens w:val="0"/>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Informacja nt. wystawiających kartę: zakres uprawnień i odpowiedzialności,</w:t>
      </w:r>
    </w:p>
    <w:p w14:paraId="69E05BE8" w14:textId="77777777" w:rsidR="000E5115" w:rsidRPr="001C73B4" w:rsidRDefault="000E5115" w:rsidP="000D4781">
      <w:pPr>
        <w:numPr>
          <w:ilvl w:val="0"/>
          <w:numId w:val="47"/>
        </w:numPr>
        <w:suppressAutoHyphens w:val="0"/>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Elementy Instrukcji Bezpieczeństwa Pożarowego:</w:t>
      </w:r>
    </w:p>
    <w:p w14:paraId="5F32B848" w14:textId="77777777" w:rsidR="000E5115" w:rsidRPr="001C73B4" w:rsidRDefault="000E5115" w:rsidP="000D4781">
      <w:pPr>
        <w:numPr>
          <w:ilvl w:val="1"/>
          <w:numId w:val="47"/>
        </w:numPr>
        <w:suppressAutoHyphens w:val="0"/>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Postępowanie na wypadek pożaru - uruchomienie ROP,</w:t>
      </w:r>
    </w:p>
    <w:p w14:paraId="37D49CAA" w14:textId="77777777" w:rsidR="000E5115" w:rsidRPr="001C73B4" w:rsidRDefault="000E5115" w:rsidP="000D4781">
      <w:pPr>
        <w:numPr>
          <w:ilvl w:val="1"/>
          <w:numId w:val="47"/>
        </w:numPr>
        <w:suppressAutoHyphens w:val="0"/>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Rozmieszczenie, rodzaj, ilość sprzętu p. pożarowego szpitala,</w:t>
      </w:r>
    </w:p>
    <w:p w14:paraId="728AFEEB" w14:textId="77777777" w:rsidR="000E5115" w:rsidRPr="001C73B4" w:rsidRDefault="000E5115" w:rsidP="000D4781">
      <w:pPr>
        <w:numPr>
          <w:ilvl w:val="1"/>
          <w:numId w:val="47"/>
        </w:numPr>
        <w:suppressAutoHyphens w:val="0"/>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 xml:space="preserve">Telefony alarmowe 112, 997, </w:t>
      </w:r>
    </w:p>
    <w:p w14:paraId="5962836B" w14:textId="77777777" w:rsidR="000E5115" w:rsidRPr="001C73B4" w:rsidRDefault="000E5115" w:rsidP="000D4781">
      <w:pPr>
        <w:numPr>
          <w:ilvl w:val="0"/>
          <w:numId w:val="47"/>
        </w:numPr>
        <w:suppressAutoHyphens w:val="0"/>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Charakter prowadzonych prac:</w:t>
      </w:r>
    </w:p>
    <w:p w14:paraId="33587810" w14:textId="77777777" w:rsidR="000E5115" w:rsidRPr="001C73B4" w:rsidRDefault="000E5115" w:rsidP="000D4781">
      <w:pPr>
        <w:numPr>
          <w:ilvl w:val="1"/>
          <w:numId w:val="47"/>
        </w:numPr>
        <w:suppressAutoHyphens w:val="0"/>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Prace związane z zabezpieczeniem czujek pożarowych - zabezpieczenia czujek, informacja ochrona obiektu</w:t>
      </w:r>
    </w:p>
    <w:p w14:paraId="6402CFA2" w14:textId="77777777" w:rsidR="000E5115" w:rsidRPr="001C73B4" w:rsidRDefault="000E5115" w:rsidP="000D4781">
      <w:pPr>
        <w:numPr>
          <w:ilvl w:val="1"/>
          <w:numId w:val="47"/>
        </w:numPr>
        <w:suppressAutoHyphens w:val="0"/>
        <w:spacing w:after="60" w:line="276" w:lineRule="auto"/>
        <w:ind w:hanging="357"/>
        <w:jc w:val="both"/>
        <w:rPr>
          <w:rFonts w:ascii="Arial" w:eastAsia="Calibri" w:hAnsi="Arial" w:cs="Arial"/>
          <w:sz w:val="22"/>
          <w:szCs w:val="22"/>
          <w:lang w:eastAsia="en-US"/>
        </w:rPr>
      </w:pPr>
      <w:r w:rsidRPr="001C73B4">
        <w:rPr>
          <w:rFonts w:ascii="Arial" w:eastAsia="Calibri" w:hAnsi="Arial" w:cs="Arial"/>
          <w:sz w:val="22"/>
          <w:szCs w:val="22"/>
          <w:lang w:eastAsia="en-US"/>
        </w:rPr>
        <w:t>Prace niebezpieczne pożarowo- sposób wykonywania prac, kontrola miejsca pracy i stref do których może się przedostać zagrożenie pożarowe, kontrola po zakończeniu prac - obowiązek ochrona obiektu</w:t>
      </w:r>
    </w:p>
    <w:p w14:paraId="5AE4612D" w14:textId="77777777" w:rsidR="000E5115" w:rsidRPr="001C73B4" w:rsidRDefault="000E5115" w:rsidP="000E5115">
      <w:pPr>
        <w:spacing w:after="60" w:line="276" w:lineRule="auto"/>
        <w:rPr>
          <w:rFonts w:ascii="Arial" w:eastAsia="Calibri" w:hAnsi="Arial" w:cs="Arial"/>
          <w:sz w:val="22"/>
          <w:szCs w:val="22"/>
          <w:u w:val="single"/>
          <w:lang w:eastAsia="en-US"/>
        </w:rPr>
      </w:pPr>
      <w:r w:rsidRPr="001C73B4">
        <w:rPr>
          <w:rFonts w:ascii="Arial" w:eastAsia="Calibri" w:hAnsi="Arial" w:cs="Arial"/>
          <w:sz w:val="22"/>
          <w:szCs w:val="22"/>
          <w:u w:val="single"/>
          <w:lang w:eastAsia="en-US"/>
        </w:rPr>
        <w:t>Potwierdzenie odbycia szkolenia i przyjęcia do stosowania</w:t>
      </w:r>
    </w:p>
    <w:p w14:paraId="0670E7B3" w14:textId="77777777" w:rsidR="000E5115" w:rsidRPr="001C73B4" w:rsidRDefault="000E5115" w:rsidP="000E5115">
      <w:pPr>
        <w:spacing w:after="60" w:line="276" w:lineRule="auto"/>
        <w:rPr>
          <w:rFonts w:ascii="Arial" w:eastAsia="Calibri" w:hAnsi="Arial" w:cs="Arial"/>
          <w:sz w:val="22"/>
          <w:szCs w:val="22"/>
          <w:lang w:eastAsia="en-US"/>
        </w:rPr>
      </w:pPr>
      <w:r w:rsidRPr="001C73B4">
        <w:rPr>
          <w:rFonts w:ascii="Arial" w:eastAsia="Calibri" w:hAnsi="Arial" w:cs="Arial"/>
          <w:sz w:val="22"/>
          <w:szCs w:val="22"/>
          <w:lang w:eastAsia="en-US"/>
        </w:rPr>
        <w:t>Nazwa firmy:………………………………………………………………………………………..</w:t>
      </w:r>
    </w:p>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
        <w:gridCol w:w="489"/>
        <w:gridCol w:w="1260"/>
        <w:gridCol w:w="1844"/>
        <w:gridCol w:w="967"/>
        <w:gridCol w:w="198"/>
        <w:gridCol w:w="597"/>
        <w:gridCol w:w="304"/>
        <w:gridCol w:w="1475"/>
        <w:gridCol w:w="459"/>
        <w:gridCol w:w="252"/>
        <w:gridCol w:w="904"/>
        <w:gridCol w:w="770"/>
        <w:gridCol w:w="15"/>
        <w:gridCol w:w="19"/>
      </w:tblGrid>
      <w:tr w:rsidR="000E5115" w:rsidRPr="001C73B4" w14:paraId="21AB2056" w14:textId="77777777" w:rsidTr="0087549F">
        <w:trPr>
          <w:gridAfter w:val="1"/>
          <w:wAfter w:w="19" w:type="dxa"/>
        </w:trPr>
        <w:tc>
          <w:tcPr>
            <w:tcW w:w="527" w:type="dxa"/>
            <w:gridSpan w:val="2"/>
          </w:tcPr>
          <w:p w14:paraId="3475642B" w14:textId="77777777" w:rsidR="000E5115" w:rsidRPr="001C73B4" w:rsidRDefault="000E5115" w:rsidP="0087549F">
            <w:pPr>
              <w:spacing w:after="60" w:line="276" w:lineRule="auto"/>
              <w:jc w:val="center"/>
              <w:rPr>
                <w:rFonts w:ascii="Arial" w:eastAsia="Calibri" w:hAnsi="Arial" w:cs="Arial"/>
                <w:sz w:val="22"/>
                <w:szCs w:val="22"/>
                <w:lang w:eastAsia="en-US"/>
              </w:rPr>
            </w:pPr>
            <w:r w:rsidRPr="001C73B4">
              <w:rPr>
                <w:rFonts w:ascii="Arial" w:eastAsia="Calibri" w:hAnsi="Arial" w:cs="Arial"/>
                <w:sz w:val="22"/>
                <w:szCs w:val="22"/>
                <w:lang w:eastAsia="en-US"/>
              </w:rPr>
              <w:t>Lp.</w:t>
            </w:r>
          </w:p>
        </w:tc>
        <w:tc>
          <w:tcPr>
            <w:tcW w:w="4269" w:type="dxa"/>
            <w:gridSpan w:val="4"/>
          </w:tcPr>
          <w:p w14:paraId="16908A8F" w14:textId="77777777" w:rsidR="000E5115" w:rsidRPr="001C73B4" w:rsidRDefault="000E5115" w:rsidP="0087549F">
            <w:pPr>
              <w:spacing w:after="60" w:line="276" w:lineRule="auto"/>
              <w:jc w:val="center"/>
              <w:rPr>
                <w:rFonts w:ascii="Arial" w:eastAsia="Calibri" w:hAnsi="Arial" w:cs="Arial"/>
                <w:sz w:val="22"/>
                <w:szCs w:val="22"/>
                <w:lang w:eastAsia="en-US"/>
              </w:rPr>
            </w:pPr>
            <w:r w:rsidRPr="001C73B4">
              <w:rPr>
                <w:rFonts w:ascii="Arial" w:eastAsia="Calibri" w:hAnsi="Arial" w:cs="Arial"/>
                <w:sz w:val="22"/>
                <w:szCs w:val="22"/>
                <w:lang w:eastAsia="en-US"/>
              </w:rPr>
              <w:t xml:space="preserve">Imię i Nazwisko </w:t>
            </w:r>
            <w:r w:rsidRPr="001C73B4">
              <w:rPr>
                <w:rFonts w:ascii="Arial" w:eastAsia="Calibri" w:hAnsi="Arial" w:cs="Arial"/>
                <w:i/>
                <w:sz w:val="22"/>
                <w:szCs w:val="22"/>
                <w:lang w:eastAsia="en-US"/>
              </w:rPr>
              <w:t>(czytelnie)</w:t>
            </w:r>
          </w:p>
        </w:tc>
        <w:tc>
          <w:tcPr>
            <w:tcW w:w="2376" w:type="dxa"/>
            <w:gridSpan w:val="3"/>
          </w:tcPr>
          <w:p w14:paraId="4220479F" w14:textId="77777777" w:rsidR="000E5115" w:rsidRPr="001C73B4" w:rsidRDefault="000E5115" w:rsidP="0087549F">
            <w:pPr>
              <w:spacing w:after="60" w:line="276" w:lineRule="auto"/>
              <w:jc w:val="center"/>
              <w:rPr>
                <w:rFonts w:ascii="Arial" w:eastAsia="Calibri" w:hAnsi="Arial" w:cs="Arial"/>
                <w:sz w:val="22"/>
                <w:szCs w:val="22"/>
                <w:lang w:eastAsia="en-US"/>
              </w:rPr>
            </w:pPr>
            <w:r w:rsidRPr="001C73B4">
              <w:rPr>
                <w:rFonts w:ascii="Arial" w:eastAsia="Calibri" w:hAnsi="Arial" w:cs="Arial"/>
                <w:sz w:val="22"/>
                <w:szCs w:val="22"/>
                <w:lang w:eastAsia="en-US"/>
              </w:rPr>
              <w:t>Data</w:t>
            </w:r>
          </w:p>
        </w:tc>
        <w:tc>
          <w:tcPr>
            <w:tcW w:w="2400" w:type="dxa"/>
            <w:gridSpan w:val="5"/>
          </w:tcPr>
          <w:p w14:paraId="6B687706" w14:textId="77777777" w:rsidR="000E5115" w:rsidRPr="001C73B4" w:rsidRDefault="000E5115" w:rsidP="0087549F">
            <w:pPr>
              <w:spacing w:after="60" w:line="276" w:lineRule="auto"/>
              <w:jc w:val="center"/>
              <w:rPr>
                <w:rFonts w:ascii="Arial" w:eastAsia="Calibri" w:hAnsi="Arial" w:cs="Arial"/>
                <w:sz w:val="22"/>
                <w:szCs w:val="22"/>
                <w:lang w:eastAsia="en-US"/>
              </w:rPr>
            </w:pPr>
            <w:r w:rsidRPr="001C73B4">
              <w:rPr>
                <w:rFonts w:ascii="Arial" w:eastAsia="Calibri" w:hAnsi="Arial" w:cs="Arial"/>
                <w:sz w:val="22"/>
                <w:szCs w:val="22"/>
                <w:lang w:eastAsia="en-US"/>
              </w:rPr>
              <w:t>Podpis</w:t>
            </w:r>
          </w:p>
        </w:tc>
      </w:tr>
      <w:tr w:rsidR="000E5115" w:rsidRPr="001C73B4" w14:paraId="58F30369" w14:textId="77777777" w:rsidTr="0087549F">
        <w:trPr>
          <w:gridAfter w:val="1"/>
          <w:wAfter w:w="19" w:type="dxa"/>
          <w:trHeight w:val="680"/>
        </w:trPr>
        <w:tc>
          <w:tcPr>
            <w:tcW w:w="527" w:type="dxa"/>
            <w:gridSpan w:val="2"/>
          </w:tcPr>
          <w:p w14:paraId="3D044029" w14:textId="77777777" w:rsidR="000E5115" w:rsidRPr="001C73B4" w:rsidRDefault="000E5115" w:rsidP="0087549F">
            <w:pPr>
              <w:spacing w:after="60" w:line="276" w:lineRule="auto"/>
              <w:rPr>
                <w:rFonts w:ascii="Arial" w:eastAsia="Calibri" w:hAnsi="Arial" w:cs="Arial"/>
                <w:sz w:val="22"/>
                <w:szCs w:val="22"/>
                <w:highlight w:val="darkGray"/>
                <w:lang w:eastAsia="en-US"/>
              </w:rPr>
            </w:pPr>
          </w:p>
        </w:tc>
        <w:tc>
          <w:tcPr>
            <w:tcW w:w="4269" w:type="dxa"/>
            <w:gridSpan w:val="4"/>
          </w:tcPr>
          <w:p w14:paraId="671E3238" w14:textId="77777777" w:rsidR="000E5115" w:rsidRPr="001C73B4" w:rsidRDefault="000E5115" w:rsidP="0087549F">
            <w:pPr>
              <w:spacing w:after="60" w:line="276" w:lineRule="auto"/>
              <w:rPr>
                <w:rFonts w:ascii="Arial" w:eastAsia="Calibri" w:hAnsi="Arial" w:cs="Arial"/>
                <w:sz w:val="22"/>
                <w:szCs w:val="22"/>
                <w:highlight w:val="darkGray"/>
                <w:lang w:eastAsia="en-US"/>
              </w:rPr>
            </w:pPr>
          </w:p>
        </w:tc>
        <w:tc>
          <w:tcPr>
            <w:tcW w:w="2376" w:type="dxa"/>
            <w:gridSpan w:val="3"/>
          </w:tcPr>
          <w:p w14:paraId="0C797992" w14:textId="77777777" w:rsidR="000E5115" w:rsidRPr="001C73B4" w:rsidRDefault="000E5115" w:rsidP="0087549F">
            <w:pPr>
              <w:spacing w:after="60" w:line="276" w:lineRule="auto"/>
              <w:rPr>
                <w:rFonts w:ascii="Arial" w:eastAsia="Calibri" w:hAnsi="Arial" w:cs="Arial"/>
                <w:sz w:val="22"/>
                <w:szCs w:val="22"/>
                <w:highlight w:val="darkGray"/>
                <w:lang w:eastAsia="en-US"/>
              </w:rPr>
            </w:pPr>
          </w:p>
        </w:tc>
        <w:tc>
          <w:tcPr>
            <w:tcW w:w="2400" w:type="dxa"/>
            <w:gridSpan w:val="5"/>
          </w:tcPr>
          <w:p w14:paraId="2B3986BE" w14:textId="77777777" w:rsidR="000E5115" w:rsidRPr="001C73B4" w:rsidRDefault="000E5115" w:rsidP="0087549F">
            <w:pPr>
              <w:spacing w:after="60" w:line="276" w:lineRule="auto"/>
              <w:rPr>
                <w:rFonts w:ascii="Arial" w:eastAsia="Calibri" w:hAnsi="Arial" w:cs="Arial"/>
                <w:sz w:val="22"/>
                <w:szCs w:val="22"/>
                <w:highlight w:val="darkGray"/>
                <w:lang w:eastAsia="en-US"/>
              </w:rPr>
            </w:pPr>
          </w:p>
        </w:tc>
      </w:tr>
      <w:tr w:rsidR="000E5115" w:rsidRPr="001C73B4" w14:paraId="6A075A76" w14:textId="77777777" w:rsidTr="0087549F">
        <w:trPr>
          <w:gridAfter w:val="1"/>
          <w:wAfter w:w="19" w:type="dxa"/>
          <w:trHeight w:val="680"/>
        </w:trPr>
        <w:tc>
          <w:tcPr>
            <w:tcW w:w="527" w:type="dxa"/>
            <w:gridSpan w:val="2"/>
          </w:tcPr>
          <w:p w14:paraId="7DD6AB8E" w14:textId="77777777" w:rsidR="000E5115" w:rsidRPr="001C73B4" w:rsidRDefault="000E5115" w:rsidP="0087549F">
            <w:pPr>
              <w:spacing w:after="60" w:line="276" w:lineRule="auto"/>
              <w:rPr>
                <w:rFonts w:ascii="Arial" w:eastAsia="Calibri" w:hAnsi="Arial" w:cs="Arial"/>
                <w:sz w:val="22"/>
                <w:szCs w:val="22"/>
                <w:highlight w:val="darkGray"/>
                <w:lang w:eastAsia="en-US"/>
              </w:rPr>
            </w:pPr>
          </w:p>
        </w:tc>
        <w:tc>
          <w:tcPr>
            <w:tcW w:w="4269" w:type="dxa"/>
            <w:gridSpan w:val="4"/>
          </w:tcPr>
          <w:p w14:paraId="2F8073AD" w14:textId="77777777" w:rsidR="000E5115" w:rsidRPr="001C73B4" w:rsidRDefault="000E5115" w:rsidP="0087549F">
            <w:pPr>
              <w:spacing w:after="60" w:line="276" w:lineRule="auto"/>
              <w:rPr>
                <w:rFonts w:ascii="Arial" w:eastAsia="Calibri" w:hAnsi="Arial" w:cs="Arial"/>
                <w:sz w:val="22"/>
                <w:szCs w:val="22"/>
                <w:highlight w:val="darkGray"/>
                <w:lang w:eastAsia="en-US"/>
              </w:rPr>
            </w:pPr>
          </w:p>
        </w:tc>
        <w:tc>
          <w:tcPr>
            <w:tcW w:w="2376" w:type="dxa"/>
            <w:gridSpan w:val="3"/>
          </w:tcPr>
          <w:p w14:paraId="6DE28EE2" w14:textId="77777777" w:rsidR="000E5115" w:rsidRPr="001C73B4" w:rsidRDefault="000E5115" w:rsidP="0087549F">
            <w:pPr>
              <w:spacing w:after="60" w:line="276" w:lineRule="auto"/>
              <w:rPr>
                <w:rFonts w:ascii="Arial" w:eastAsia="Calibri" w:hAnsi="Arial" w:cs="Arial"/>
                <w:sz w:val="22"/>
                <w:szCs w:val="22"/>
                <w:highlight w:val="darkGray"/>
                <w:lang w:eastAsia="en-US"/>
              </w:rPr>
            </w:pPr>
          </w:p>
        </w:tc>
        <w:tc>
          <w:tcPr>
            <w:tcW w:w="2400" w:type="dxa"/>
            <w:gridSpan w:val="5"/>
          </w:tcPr>
          <w:p w14:paraId="2790688B" w14:textId="77777777" w:rsidR="000E5115" w:rsidRPr="001C73B4" w:rsidRDefault="000E5115" w:rsidP="0087549F">
            <w:pPr>
              <w:spacing w:after="60" w:line="276" w:lineRule="auto"/>
              <w:rPr>
                <w:rFonts w:ascii="Arial" w:eastAsia="Calibri" w:hAnsi="Arial" w:cs="Arial"/>
                <w:sz w:val="22"/>
                <w:szCs w:val="22"/>
                <w:highlight w:val="darkGray"/>
                <w:lang w:eastAsia="en-US"/>
              </w:rPr>
            </w:pPr>
          </w:p>
        </w:tc>
      </w:tr>
      <w:tr w:rsidR="000E5115" w:rsidRPr="001C73B4" w14:paraId="1106716E" w14:textId="77777777" w:rsidTr="0087549F">
        <w:trPr>
          <w:gridAfter w:val="1"/>
          <w:wAfter w:w="19" w:type="dxa"/>
          <w:trHeight w:val="680"/>
        </w:trPr>
        <w:tc>
          <w:tcPr>
            <w:tcW w:w="527" w:type="dxa"/>
            <w:gridSpan w:val="2"/>
          </w:tcPr>
          <w:p w14:paraId="37264306" w14:textId="77777777" w:rsidR="000E5115" w:rsidRPr="001C73B4" w:rsidRDefault="000E5115" w:rsidP="0087549F">
            <w:pPr>
              <w:spacing w:after="60" w:line="276" w:lineRule="auto"/>
              <w:rPr>
                <w:rFonts w:ascii="Arial" w:eastAsia="Calibri" w:hAnsi="Arial" w:cs="Arial"/>
                <w:sz w:val="22"/>
                <w:szCs w:val="22"/>
                <w:highlight w:val="darkGray"/>
                <w:lang w:eastAsia="en-US"/>
              </w:rPr>
            </w:pPr>
          </w:p>
        </w:tc>
        <w:tc>
          <w:tcPr>
            <w:tcW w:w="4269" w:type="dxa"/>
            <w:gridSpan w:val="4"/>
          </w:tcPr>
          <w:p w14:paraId="51E61512" w14:textId="77777777" w:rsidR="000E5115" w:rsidRPr="001C73B4" w:rsidRDefault="000E5115" w:rsidP="0087549F">
            <w:pPr>
              <w:spacing w:after="60" w:line="276" w:lineRule="auto"/>
              <w:rPr>
                <w:rFonts w:ascii="Arial" w:eastAsia="Calibri" w:hAnsi="Arial" w:cs="Arial"/>
                <w:sz w:val="22"/>
                <w:szCs w:val="22"/>
                <w:highlight w:val="darkGray"/>
                <w:lang w:eastAsia="en-US"/>
              </w:rPr>
            </w:pPr>
          </w:p>
        </w:tc>
        <w:tc>
          <w:tcPr>
            <w:tcW w:w="2376" w:type="dxa"/>
            <w:gridSpan w:val="3"/>
          </w:tcPr>
          <w:p w14:paraId="02C32FDB" w14:textId="77777777" w:rsidR="000E5115" w:rsidRPr="001C73B4" w:rsidRDefault="000E5115" w:rsidP="0087549F">
            <w:pPr>
              <w:spacing w:after="60" w:line="276" w:lineRule="auto"/>
              <w:rPr>
                <w:rFonts w:ascii="Arial" w:eastAsia="Calibri" w:hAnsi="Arial" w:cs="Arial"/>
                <w:sz w:val="22"/>
                <w:szCs w:val="22"/>
                <w:highlight w:val="darkGray"/>
                <w:lang w:eastAsia="en-US"/>
              </w:rPr>
            </w:pPr>
          </w:p>
        </w:tc>
        <w:tc>
          <w:tcPr>
            <w:tcW w:w="2400" w:type="dxa"/>
            <w:gridSpan w:val="5"/>
          </w:tcPr>
          <w:p w14:paraId="150F8FA5" w14:textId="77777777" w:rsidR="000E5115" w:rsidRPr="001C73B4" w:rsidRDefault="000E5115" w:rsidP="0087549F">
            <w:pPr>
              <w:spacing w:after="60" w:line="276" w:lineRule="auto"/>
              <w:rPr>
                <w:rFonts w:ascii="Arial" w:eastAsia="Calibri" w:hAnsi="Arial" w:cs="Arial"/>
                <w:sz w:val="22"/>
                <w:szCs w:val="22"/>
                <w:highlight w:val="darkGray"/>
                <w:lang w:eastAsia="en-US"/>
              </w:rPr>
            </w:pPr>
          </w:p>
        </w:tc>
      </w:tr>
      <w:tr w:rsidR="000E5115" w:rsidRPr="001C73B4" w14:paraId="285B661C" w14:textId="77777777" w:rsidTr="0087549F">
        <w:trPr>
          <w:gridAfter w:val="1"/>
          <w:wAfter w:w="19" w:type="dxa"/>
          <w:trHeight w:val="680"/>
        </w:trPr>
        <w:tc>
          <w:tcPr>
            <w:tcW w:w="527" w:type="dxa"/>
            <w:gridSpan w:val="2"/>
          </w:tcPr>
          <w:p w14:paraId="3F3A5430" w14:textId="77777777" w:rsidR="000E5115" w:rsidRPr="001C73B4" w:rsidRDefault="000E5115" w:rsidP="0087549F">
            <w:pPr>
              <w:spacing w:after="60" w:line="276" w:lineRule="auto"/>
              <w:rPr>
                <w:rFonts w:ascii="Arial" w:eastAsia="Calibri" w:hAnsi="Arial" w:cs="Arial"/>
                <w:sz w:val="22"/>
                <w:szCs w:val="22"/>
                <w:highlight w:val="darkGray"/>
                <w:lang w:eastAsia="en-US"/>
              </w:rPr>
            </w:pPr>
          </w:p>
        </w:tc>
        <w:tc>
          <w:tcPr>
            <w:tcW w:w="4269" w:type="dxa"/>
            <w:gridSpan w:val="4"/>
          </w:tcPr>
          <w:p w14:paraId="3BBC9D5D" w14:textId="77777777" w:rsidR="000E5115" w:rsidRPr="001C73B4" w:rsidRDefault="000E5115" w:rsidP="0087549F">
            <w:pPr>
              <w:spacing w:after="60" w:line="276" w:lineRule="auto"/>
              <w:rPr>
                <w:rFonts w:ascii="Arial" w:eastAsia="Calibri" w:hAnsi="Arial" w:cs="Arial"/>
                <w:sz w:val="22"/>
                <w:szCs w:val="22"/>
                <w:highlight w:val="darkGray"/>
                <w:lang w:eastAsia="en-US"/>
              </w:rPr>
            </w:pPr>
          </w:p>
        </w:tc>
        <w:tc>
          <w:tcPr>
            <w:tcW w:w="2376" w:type="dxa"/>
            <w:gridSpan w:val="3"/>
          </w:tcPr>
          <w:p w14:paraId="4DEDD027" w14:textId="77777777" w:rsidR="000E5115" w:rsidRPr="001C73B4" w:rsidRDefault="000E5115" w:rsidP="0087549F">
            <w:pPr>
              <w:spacing w:after="60" w:line="276" w:lineRule="auto"/>
              <w:rPr>
                <w:rFonts w:ascii="Arial" w:eastAsia="Calibri" w:hAnsi="Arial" w:cs="Arial"/>
                <w:sz w:val="22"/>
                <w:szCs w:val="22"/>
                <w:highlight w:val="darkGray"/>
                <w:lang w:eastAsia="en-US"/>
              </w:rPr>
            </w:pPr>
          </w:p>
        </w:tc>
        <w:tc>
          <w:tcPr>
            <w:tcW w:w="2400" w:type="dxa"/>
            <w:gridSpan w:val="5"/>
          </w:tcPr>
          <w:p w14:paraId="37573A11" w14:textId="77777777" w:rsidR="000E5115" w:rsidRPr="001C73B4" w:rsidRDefault="000E5115" w:rsidP="0087549F">
            <w:pPr>
              <w:spacing w:after="60" w:line="276" w:lineRule="auto"/>
              <w:rPr>
                <w:rFonts w:ascii="Arial" w:eastAsia="Calibri" w:hAnsi="Arial" w:cs="Arial"/>
                <w:sz w:val="22"/>
                <w:szCs w:val="22"/>
                <w:highlight w:val="darkGray"/>
                <w:lang w:eastAsia="en-US"/>
              </w:rPr>
            </w:pPr>
          </w:p>
        </w:tc>
      </w:tr>
      <w:tr w:rsidR="000E5115" w:rsidRPr="001C73B4" w14:paraId="0FF99BB9" w14:textId="77777777" w:rsidTr="0087549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420"/>
          <w:jc w:val="center"/>
        </w:trPr>
        <w:tc>
          <w:tcPr>
            <w:tcW w:w="9553" w:type="dxa"/>
            <w:gridSpan w:val="14"/>
            <w:tcBorders>
              <w:top w:val="nil"/>
              <w:left w:val="nil"/>
              <w:bottom w:val="nil"/>
              <w:right w:val="nil"/>
            </w:tcBorders>
            <w:noWrap/>
            <w:vAlign w:val="bottom"/>
            <w:hideMark/>
          </w:tcPr>
          <w:p w14:paraId="55690208" w14:textId="77777777" w:rsidR="000E5115" w:rsidRPr="001C73B4" w:rsidRDefault="000E5115" w:rsidP="0087549F">
            <w:pPr>
              <w:spacing w:after="60" w:line="276" w:lineRule="auto"/>
              <w:rPr>
                <w:rFonts w:ascii="Arial" w:hAnsi="Arial" w:cs="Arial"/>
                <w:b/>
                <w:bCs/>
                <w:sz w:val="22"/>
                <w:szCs w:val="22"/>
              </w:rPr>
            </w:pPr>
          </w:p>
          <w:p w14:paraId="387FE026" w14:textId="77777777" w:rsidR="000E5115" w:rsidRPr="001C73B4" w:rsidRDefault="000E5115" w:rsidP="0087549F">
            <w:pPr>
              <w:spacing w:after="60" w:line="276" w:lineRule="auto"/>
              <w:rPr>
                <w:rFonts w:ascii="Arial" w:hAnsi="Arial" w:cs="Arial"/>
                <w:b/>
                <w:bCs/>
                <w:sz w:val="22"/>
                <w:szCs w:val="22"/>
              </w:rPr>
            </w:pPr>
          </w:p>
          <w:p w14:paraId="1CC6D338" w14:textId="77777777" w:rsidR="000E5115" w:rsidRDefault="000E5115" w:rsidP="0087549F">
            <w:pPr>
              <w:spacing w:after="60" w:line="276" w:lineRule="auto"/>
              <w:jc w:val="center"/>
              <w:rPr>
                <w:rFonts w:ascii="Arial" w:hAnsi="Arial" w:cs="Arial"/>
                <w:b/>
                <w:bCs/>
                <w:sz w:val="22"/>
                <w:szCs w:val="22"/>
              </w:rPr>
            </w:pPr>
          </w:p>
          <w:p w14:paraId="12A1D4C7" w14:textId="77777777" w:rsidR="000E5115" w:rsidRPr="001C73B4" w:rsidRDefault="000E5115" w:rsidP="0087549F">
            <w:pPr>
              <w:spacing w:after="60" w:line="276" w:lineRule="auto"/>
              <w:jc w:val="center"/>
              <w:rPr>
                <w:rFonts w:ascii="Arial" w:hAnsi="Arial" w:cs="Arial"/>
                <w:b/>
                <w:bCs/>
                <w:sz w:val="22"/>
                <w:szCs w:val="22"/>
              </w:rPr>
            </w:pPr>
            <w:r w:rsidRPr="001C73B4">
              <w:rPr>
                <w:rFonts w:ascii="Arial" w:hAnsi="Arial" w:cs="Arial"/>
                <w:b/>
                <w:bCs/>
                <w:sz w:val="22"/>
                <w:szCs w:val="22"/>
              </w:rPr>
              <w:t>KARTA ZGŁOSZENIA PRAC NA OBIEKCIE</w:t>
            </w:r>
          </w:p>
          <w:p w14:paraId="656C8A11" w14:textId="77777777" w:rsidR="000E5115" w:rsidRPr="001C73B4" w:rsidRDefault="000E5115" w:rsidP="0087549F">
            <w:pPr>
              <w:spacing w:after="60" w:line="276" w:lineRule="auto"/>
              <w:jc w:val="center"/>
              <w:rPr>
                <w:rFonts w:ascii="Arial" w:hAnsi="Arial" w:cs="Arial"/>
                <w:b/>
                <w:bCs/>
                <w:sz w:val="22"/>
                <w:szCs w:val="22"/>
              </w:rPr>
            </w:pPr>
          </w:p>
        </w:tc>
      </w:tr>
      <w:tr w:rsidR="000E5115" w:rsidRPr="001C73B4" w14:paraId="3F0B6CF9" w14:textId="77777777" w:rsidTr="0087549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gridAfter w:val="2"/>
          <w:wBefore w:w="38" w:type="dxa"/>
          <w:wAfter w:w="34" w:type="dxa"/>
          <w:trHeight w:val="649"/>
          <w:jc w:val="center"/>
        </w:trPr>
        <w:tc>
          <w:tcPr>
            <w:tcW w:w="1749" w:type="dxa"/>
            <w:gridSpan w:val="2"/>
            <w:tcBorders>
              <w:top w:val="single" w:sz="4" w:space="0" w:color="auto"/>
              <w:left w:val="single" w:sz="4" w:space="0" w:color="auto"/>
              <w:bottom w:val="single" w:sz="4" w:space="0" w:color="auto"/>
              <w:right w:val="single" w:sz="4" w:space="0" w:color="auto"/>
            </w:tcBorders>
            <w:noWrap/>
            <w:vAlign w:val="center"/>
            <w:hideMark/>
          </w:tcPr>
          <w:p w14:paraId="75D7D11C" w14:textId="77777777" w:rsidR="000E5115" w:rsidRPr="001C73B4" w:rsidRDefault="000E5115" w:rsidP="0087549F">
            <w:pPr>
              <w:spacing w:after="60" w:line="276" w:lineRule="auto"/>
              <w:jc w:val="center"/>
              <w:rPr>
                <w:rFonts w:ascii="Arial" w:hAnsi="Arial" w:cs="Arial"/>
                <w:sz w:val="22"/>
                <w:szCs w:val="22"/>
              </w:rPr>
            </w:pPr>
            <w:r w:rsidRPr="001C73B4">
              <w:rPr>
                <w:rFonts w:ascii="Arial" w:hAnsi="Arial" w:cs="Arial"/>
                <w:sz w:val="22"/>
                <w:szCs w:val="22"/>
              </w:rPr>
              <w:t>Nazwa Wykonawcy:</w:t>
            </w:r>
          </w:p>
        </w:tc>
        <w:tc>
          <w:tcPr>
            <w:tcW w:w="3910" w:type="dxa"/>
            <w:gridSpan w:val="5"/>
            <w:tcBorders>
              <w:top w:val="single" w:sz="4" w:space="0" w:color="auto"/>
              <w:left w:val="nil"/>
              <w:bottom w:val="single" w:sz="4" w:space="0" w:color="auto"/>
              <w:right w:val="single" w:sz="4" w:space="0" w:color="auto"/>
            </w:tcBorders>
            <w:noWrap/>
            <w:vAlign w:val="center"/>
            <w:hideMark/>
          </w:tcPr>
          <w:p w14:paraId="737E1542" w14:textId="77777777" w:rsidR="000E5115" w:rsidRPr="001C73B4" w:rsidRDefault="000E5115" w:rsidP="0087549F">
            <w:pPr>
              <w:spacing w:after="60" w:line="276" w:lineRule="auto"/>
              <w:jc w:val="center"/>
              <w:rPr>
                <w:rFonts w:ascii="Arial" w:hAnsi="Arial" w:cs="Arial"/>
                <w:sz w:val="22"/>
                <w:szCs w:val="22"/>
              </w:rPr>
            </w:pPr>
            <w:r w:rsidRPr="001C73B4">
              <w:rPr>
                <w:rFonts w:ascii="Arial" w:hAnsi="Arial" w:cs="Arial"/>
                <w:sz w:val="22"/>
                <w:szCs w:val="22"/>
              </w:rPr>
              <w:t> </w:t>
            </w:r>
          </w:p>
        </w:tc>
        <w:tc>
          <w:tcPr>
            <w:tcW w:w="2186" w:type="dxa"/>
            <w:gridSpan w:val="3"/>
            <w:tcBorders>
              <w:top w:val="single" w:sz="4" w:space="0" w:color="auto"/>
              <w:left w:val="nil"/>
              <w:bottom w:val="single" w:sz="4" w:space="0" w:color="auto"/>
              <w:right w:val="single" w:sz="4" w:space="0" w:color="000000"/>
            </w:tcBorders>
            <w:vAlign w:val="center"/>
            <w:hideMark/>
          </w:tcPr>
          <w:p w14:paraId="47026901" w14:textId="77777777" w:rsidR="000E5115" w:rsidRPr="001C73B4" w:rsidRDefault="000E5115" w:rsidP="0087549F">
            <w:pPr>
              <w:spacing w:after="60" w:line="276" w:lineRule="auto"/>
              <w:jc w:val="center"/>
              <w:rPr>
                <w:rFonts w:ascii="Arial" w:hAnsi="Arial" w:cs="Arial"/>
                <w:sz w:val="22"/>
                <w:szCs w:val="22"/>
              </w:rPr>
            </w:pPr>
            <w:r w:rsidRPr="001C73B4">
              <w:rPr>
                <w:rFonts w:ascii="Arial" w:hAnsi="Arial" w:cs="Arial"/>
                <w:sz w:val="22"/>
                <w:szCs w:val="22"/>
              </w:rPr>
              <w:t xml:space="preserve">Zlecający: </w:t>
            </w:r>
            <w:r w:rsidRPr="001C73B4">
              <w:rPr>
                <w:rFonts w:ascii="Arial" w:hAnsi="Arial" w:cs="Arial"/>
                <w:sz w:val="22"/>
                <w:szCs w:val="22"/>
              </w:rPr>
              <w:br/>
              <w:t>Data zgłoszenia:</w:t>
            </w:r>
          </w:p>
        </w:tc>
        <w:tc>
          <w:tcPr>
            <w:tcW w:w="1674" w:type="dxa"/>
            <w:gridSpan w:val="2"/>
            <w:tcBorders>
              <w:top w:val="single" w:sz="4" w:space="0" w:color="auto"/>
              <w:left w:val="nil"/>
              <w:bottom w:val="single" w:sz="4" w:space="0" w:color="auto"/>
              <w:right w:val="single" w:sz="4" w:space="0" w:color="auto"/>
            </w:tcBorders>
            <w:noWrap/>
            <w:vAlign w:val="center"/>
            <w:hideMark/>
          </w:tcPr>
          <w:p w14:paraId="42833816" w14:textId="77777777" w:rsidR="000E5115" w:rsidRPr="001C73B4" w:rsidRDefault="000E5115" w:rsidP="0087549F">
            <w:pPr>
              <w:spacing w:after="60" w:line="276" w:lineRule="auto"/>
              <w:jc w:val="center"/>
              <w:rPr>
                <w:rFonts w:ascii="Arial" w:hAnsi="Arial" w:cs="Arial"/>
                <w:sz w:val="22"/>
                <w:szCs w:val="22"/>
              </w:rPr>
            </w:pPr>
            <w:r w:rsidRPr="001C73B4">
              <w:rPr>
                <w:rFonts w:ascii="Arial" w:hAnsi="Arial" w:cs="Arial"/>
                <w:sz w:val="22"/>
                <w:szCs w:val="22"/>
              </w:rPr>
              <w:t> </w:t>
            </w:r>
          </w:p>
        </w:tc>
      </w:tr>
      <w:tr w:rsidR="000E5115" w:rsidRPr="001C73B4" w14:paraId="0100C60E" w14:textId="77777777" w:rsidTr="0087549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1749" w:type="dxa"/>
            <w:gridSpan w:val="2"/>
            <w:tcBorders>
              <w:top w:val="nil"/>
              <w:left w:val="nil"/>
              <w:bottom w:val="nil"/>
              <w:right w:val="nil"/>
            </w:tcBorders>
            <w:noWrap/>
            <w:vAlign w:val="bottom"/>
            <w:hideMark/>
          </w:tcPr>
          <w:p w14:paraId="34606326" w14:textId="77777777" w:rsidR="000E5115" w:rsidRPr="001C73B4" w:rsidRDefault="000E5115" w:rsidP="0087549F">
            <w:pPr>
              <w:spacing w:after="60" w:line="276" w:lineRule="auto"/>
              <w:jc w:val="center"/>
              <w:rPr>
                <w:rFonts w:ascii="Arial" w:hAnsi="Arial" w:cs="Arial"/>
                <w:sz w:val="22"/>
                <w:szCs w:val="22"/>
              </w:rPr>
            </w:pPr>
          </w:p>
        </w:tc>
        <w:tc>
          <w:tcPr>
            <w:tcW w:w="1844" w:type="dxa"/>
            <w:tcBorders>
              <w:top w:val="nil"/>
              <w:left w:val="nil"/>
              <w:bottom w:val="nil"/>
              <w:right w:val="nil"/>
            </w:tcBorders>
            <w:noWrap/>
            <w:vAlign w:val="bottom"/>
            <w:hideMark/>
          </w:tcPr>
          <w:p w14:paraId="70C888B6" w14:textId="77777777" w:rsidR="000E5115" w:rsidRPr="001C73B4" w:rsidRDefault="000E5115" w:rsidP="0087549F">
            <w:pPr>
              <w:spacing w:after="60" w:line="276" w:lineRule="auto"/>
              <w:rPr>
                <w:rFonts w:ascii="Arial" w:hAnsi="Arial" w:cs="Arial"/>
                <w:sz w:val="22"/>
                <w:szCs w:val="22"/>
              </w:rPr>
            </w:pPr>
          </w:p>
        </w:tc>
        <w:tc>
          <w:tcPr>
            <w:tcW w:w="967" w:type="dxa"/>
            <w:tcBorders>
              <w:top w:val="nil"/>
              <w:left w:val="nil"/>
              <w:bottom w:val="nil"/>
              <w:right w:val="nil"/>
            </w:tcBorders>
            <w:noWrap/>
            <w:vAlign w:val="bottom"/>
            <w:hideMark/>
          </w:tcPr>
          <w:p w14:paraId="58319B23" w14:textId="77777777" w:rsidR="000E5115" w:rsidRPr="001C73B4" w:rsidRDefault="000E5115" w:rsidP="0087549F">
            <w:pPr>
              <w:spacing w:after="60" w:line="276" w:lineRule="auto"/>
              <w:rPr>
                <w:rFonts w:ascii="Arial" w:hAnsi="Arial" w:cs="Arial"/>
                <w:sz w:val="22"/>
                <w:szCs w:val="22"/>
              </w:rPr>
            </w:pPr>
          </w:p>
        </w:tc>
        <w:tc>
          <w:tcPr>
            <w:tcW w:w="795" w:type="dxa"/>
            <w:gridSpan w:val="2"/>
            <w:tcBorders>
              <w:top w:val="nil"/>
              <w:left w:val="nil"/>
              <w:bottom w:val="nil"/>
              <w:right w:val="nil"/>
            </w:tcBorders>
            <w:noWrap/>
            <w:vAlign w:val="bottom"/>
            <w:hideMark/>
          </w:tcPr>
          <w:p w14:paraId="021972A6" w14:textId="77777777" w:rsidR="000E5115" w:rsidRPr="001C73B4" w:rsidRDefault="000E5115" w:rsidP="0087549F">
            <w:pPr>
              <w:spacing w:after="60" w:line="276" w:lineRule="auto"/>
              <w:rPr>
                <w:rFonts w:ascii="Arial" w:hAnsi="Arial" w:cs="Arial"/>
                <w:sz w:val="22"/>
                <w:szCs w:val="22"/>
              </w:rPr>
            </w:pPr>
          </w:p>
        </w:tc>
        <w:tc>
          <w:tcPr>
            <w:tcW w:w="304" w:type="dxa"/>
            <w:tcBorders>
              <w:top w:val="nil"/>
              <w:left w:val="nil"/>
              <w:bottom w:val="nil"/>
              <w:right w:val="nil"/>
            </w:tcBorders>
            <w:noWrap/>
            <w:vAlign w:val="bottom"/>
            <w:hideMark/>
          </w:tcPr>
          <w:p w14:paraId="254FF11F" w14:textId="77777777" w:rsidR="000E5115" w:rsidRPr="001C73B4" w:rsidRDefault="000E5115" w:rsidP="0087549F">
            <w:pPr>
              <w:spacing w:after="60" w:line="276" w:lineRule="auto"/>
              <w:rPr>
                <w:rFonts w:ascii="Arial" w:hAnsi="Arial" w:cs="Arial"/>
                <w:sz w:val="22"/>
                <w:szCs w:val="22"/>
              </w:rPr>
            </w:pPr>
          </w:p>
        </w:tc>
        <w:tc>
          <w:tcPr>
            <w:tcW w:w="1934" w:type="dxa"/>
            <w:gridSpan w:val="2"/>
            <w:tcBorders>
              <w:top w:val="nil"/>
              <w:left w:val="nil"/>
              <w:bottom w:val="nil"/>
              <w:right w:val="nil"/>
            </w:tcBorders>
            <w:noWrap/>
            <w:vAlign w:val="bottom"/>
            <w:hideMark/>
          </w:tcPr>
          <w:p w14:paraId="06E1E931" w14:textId="77777777" w:rsidR="000E5115" w:rsidRPr="001C73B4" w:rsidRDefault="000E5115" w:rsidP="0087549F">
            <w:pPr>
              <w:spacing w:after="60" w:line="276" w:lineRule="auto"/>
              <w:rPr>
                <w:rFonts w:ascii="Arial" w:hAnsi="Arial" w:cs="Arial"/>
                <w:sz w:val="22"/>
                <w:szCs w:val="22"/>
              </w:rPr>
            </w:pPr>
          </w:p>
        </w:tc>
        <w:tc>
          <w:tcPr>
            <w:tcW w:w="1156" w:type="dxa"/>
            <w:gridSpan w:val="2"/>
            <w:tcBorders>
              <w:top w:val="nil"/>
              <w:left w:val="nil"/>
              <w:bottom w:val="nil"/>
              <w:right w:val="nil"/>
            </w:tcBorders>
            <w:noWrap/>
            <w:vAlign w:val="bottom"/>
            <w:hideMark/>
          </w:tcPr>
          <w:p w14:paraId="23BBA663" w14:textId="77777777" w:rsidR="000E5115" w:rsidRPr="001C73B4" w:rsidRDefault="000E5115" w:rsidP="0087549F">
            <w:pPr>
              <w:spacing w:after="60" w:line="276" w:lineRule="auto"/>
              <w:rPr>
                <w:rFonts w:ascii="Arial" w:hAnsi="Arial" w:cs="Arial"/>
                <w:sz w:val="22"/>
                <w:szCs w:val="22"/>
              </w:rPr>
            </w:pPr>
          </w:p>
        </w:tc>
        <w:tc>
          <w:tcPr>
            <w:tcW w:w="804" w:type="dxa"/>
            <w:gridSpan w:val="3"/>
            <w:tcBorders>
              <w:top w:val="nil"/>
              <w:left w:val="nil"/>
              <w:bottom w:val="nil"/>
              <w:right w:val="nil"/>
            </w:tcBorders>
            <w:noWrap/>
            <w:vAlign w:val="bottom"/>
            <w:hideMark/>
          </w:tcPr>
          <w:p w14:paraId="70EAF688" w14:textId="77777777" w:rsidR="000E5115" w:rsidRPr="001C73B4" w:rsidRDefault="000E5115" w:rsidP="0087549F">
            <w:pPr>
              <w:spacing w:after="60" w:line="276" w:lineRule="auto"/>
              <w:rPr>
                <w:rFonts w:ascii="Arial" w:hAnsi="Arial" w:cs="Arial"/>
                <w:sz w:val="22"/>
                <w:szCs w:val="22"/>
              </w:rPr>
            </w:pPr>
          </w:p>
        </w:tc>
      </w:tr>
      <w:tr w:rsidR="000E5115" w:rsidRPr="001C73B4" w14:paraId="4F649ABD" w14:textId="77777777" w:rsidTr="0087549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1500"/>
          <w:jc w:val="center"/>
        </w:trPr>
        <w:tc>
          <w:tcPr>
            <w:tcW w:w="9553" w:type="dxa"/>
            <w:gridSpan w:val="14"/>
            <w:tcBorders>
              <w:top w:val="single" w:sz="4" w:space="0" w:color="auto"/>
              <w:left w:val="single" w:sz="4" w:space="0" w:color="auto"/>
              <w:bottom w:val="single" w:sz="4" w:space="0" w:color="auto"/>
              <w:right w:val="single" w:sz="4" w:space="0" w:color="auto"/>
            </w:tcBorders>
            <w:noWrap/>
            <w:hideMark/>
          </w:tcPr>
          <w:p w14:paraId="15BACA4D" w14:textId="77777777" w:rsidR="000E5115" w:rsidRPr="001C73B4" w:rsidRDefault="000E5115" w:rsidP="0087549F">
            <w:pPr>
              <w:spacing w:after="60" w:line="276" w:lineRule="auto"/>
              <w:rPr>
                <w:rFonts w:ascii="Arial" w:hAnsi="Arial" w:cs="Arial"/>
                <w:sz w:val="22"/>
                <w:szCs w:val="22"/>
              </w:rPr>
            </w:pPr>
            <w:r w:rsidRPr="001C73B4">
              <w:rPr>
                <w:rFonts w:ascii="Arial" w:hAnsi="Arial" w:cs="Arial"/>
                <w:sz w:val="22"/>
                <w:szCs w:val="22"/>
              </w:rPr>
              <w:t>Opis realizowanych prac:</w:t>
            </w:r>
          </w:p>
          <w:p w14:paraId="39EF9CD4" w14:textId="77777777" w:rsidR="000E5115" w:rsidRPr="001C73B4" w:rsidRDefault="000E5115" w:rsidP="0087549F">
            <w:pPr>
              <w:spacing w:after="60" w:line="276" w:lineRule="auto"/>
              <w:rPr>
                <w:rFonts w:ascii="Arial" w:hAnsi="Arial" w:cs="Arial"/>
                <w:sz w:val="22"/>
                <w:szCs w:val="22"/>
              </w:rPr>
            </w:pPr>
          </w:p>
          <w:p w14:paraId="3860407A" w14:textId="77777777" w:rsidR="000E5115" w:rsidRPr="001C73B4" w:rsidRDefault="000E5115" w:rsidP="0087549F">
            <w:pPr>
              <w:spacing w:after="60" w:line="276" w:lineRule="auto"/>
              <w:rPr>
                <w:rFonts w:ascii="Arial" w:hAnsi="Arial" w:cs="Arial"/>
                <w:sz w:val="22"/>
                <w:szCs w:val="22"/>
              </w:rPr>
            </w:pPr>
          </w:p>
          <w:p w14:paraId="5F96672E" w14:textId="77777777" w:rsidR="000E5115" w:rsidRPr="001C73B4" w:rsidRDefault="000E5115" w:rsidP="0087549F">
            <w:pPr>
              <w:spacing w:after="60" w:line="276" w:lineRule="auto"/>
              <w:rPr>
                <w:rFonts w:ascii="Arial" w:hAnsi="Arial" w:cs="Arial"/>
                <w:sz w:val="22"/>
                <w:szCs w:val="22"/>
              </w:rPr>
            </w:pPr>
          </w:p>
          <w:p w14:paraId="280127E7" w14:textId="77777777" w:rsidR="000E5115" w:rsidRPr="001C73B4" w:rsidRDefault="000E5115" w:rsidP="0087549F">
            <w:pPr>
              <w:spacing w:after="60" w:line="276" w:lineRule="auto"/>
              <w:rPr>
                <w:rFonts w:ascii="Arial" w:hAnsi="Arial" w:cs="Arial"/>
                <w:sz w:val="22"/>
                <w:szCs w:val="22"/>
              </w:rPr>
            </w:pPr>
          </w:p>
        </w:tc>
      </w:tr>
      <w:tr w:rsidR="000E5115" w:rsidRPr="001C73B4" w14:paraId="642B239D" w14:textId="77777777" w:rsidTr="0087549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1500"/>
          <w:jc w:val="center"/>
        </w:trPr>
        <w:tc>
          <w:tcPr>
            <w:tcW w:w="9553" w:type="dxa"/>
            <w:gridSpan w:val="14"/>
            <w:tcBorders>
              <w:top w:val="single" w:sz="4" w:space="0" w:color="auto"/>
              <w:left w:val="single" w:sz="4" w:space="0" w:color="auto"/>
              <w:bottom w:val="single" w:sz="4" w:space="0" w:color="auto"/>
              <w:right w:val="single" w:sz="4" w:space="0" w:color="auto"/>
            </w:tcBorders>
            <w:noWrap/>
            <w:hideMark/>
          </w:tcPr>
          <w:p w14:paraId="61912BFC" w14:textId="77777777" w:rsidR="000E5115" w:rsidRPr="001C73B4" w:rsidRDefault="000E5115" w:rsidP="0087549F">
            <w:pPr>
              <w:spacing w:after="60" w:line="276" w:lineRule="auto"/>
              <w:rPr>
                <w:rFonts w:ascii="Arial" w:hAnsi="Arial" w:cs="Arial"/>
                <w:sz w:val="22"/>
                <w:szCs w:val="22"/>
              </w:rPr>
            </w:pPr>
            <w:r w:rsidRPr="001C73B4">
              <w:rPr>
                <w:rFonts w:ascii="Arial" w:hAnsi="Arial" w:cs="Arial"/>
                <w:sz w:val="22"/>
                <w:szCs w:val="22"/>
              </w:rPr>
              <w:t>Lokalizacja realizowanych prac ( Oddział/ Dach /Segment):</w:t>
            </w:r>
          </w:p>
          <w:p w14:paraId="19514EE5" w14:textId="77777777" w:rsidR="000E5115" w:rsidRPr="001C73B4" w:rsidRDefault="000E5115" w:rsidP="0087549F">
            <w:pPr>
              <w:spacing w:after="60" w:line="276" w:lineRule="auto"/>
              <w:rPr>
                <w:rFonts w:ascii="Arial" w:hAnsi="Arial" w:cs="Arial"/>
                <w:sz w:val="22"/>
                <w:szCs w:val="22"/>
              </w:rPr>
            </w:pPr>
          </w:p>
          <w:p w14:paraId="5F4C73B1" w14:textId="77777777" w:rsidR="000E5115" w:rsidRPr="001C73B4" w:rsidRDefault="000E5115" w:rsidP="0087549F">
            <w:pPr>
              <w:spacing w:after="60" w:line="276" w:lineRule="auto"/>
              <w:rPr>
                <w:rFonts w:ascii="Arial" w:hAnsi="Arial" w:cs="Arial"/>
                <w:sz w:val="22"/>
                <w:szCs w:val="22"/>
              </w:rPr>
            </w:pPr>
          </w:p>
          <w:p w14:paraId="12FF389A" w14:textId="77777777" w:rsidR="000E5115" w:rsidRPr="001C73B4" w:rsidRDefault="000E5115" w:rsidP="0087549F">
            <w:pPr>
              <w:spacing w:after="60" w:line="276" w:lineRule="auto"/>
              <w:rPr>
                <w:rFonts w:ascii="Arial" w:hAnsi="Arial" w:cs="Arial"/>
                <w:sz w:val="22"/>
                <w:szCs w:val="22"/>
              </w:rPr>
            </w:pPr>
          </w:p>
        </w:tc>
      </w:tr>
      <w:tr w:rsidR="000E5115" w:rsidRPr="001C73B4" w14:paraId="6221FEBF" w14:textId="77777777" w:rsidTr="0087549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1545"/>
          <w:jc w:val="center"/>
        </w:trPr>
        <w:tc>
          <w:tcPr>
            <w:tcW w:w="9553" w:type="dxa"/>
            <w:gridSpan w:val="14"/>
            <w:tcBorders>
              <w:top w:val="single" w:sz="4" w:space="0" w:color="auto"/>
              <w:left w:val="single" w:sz="4" w:space="0" w:color="auto"/>
              <w:bottom w:val="single" w:sz="4" w:space="0" w:color="auto"/>
              <w:right w:val="single" w:sz="4" w:space="0" w:color="000000"/>
            </w:tcBorders>
            <w:hideMark/>
          </w:tcPr>
          <w:p w14:paraId="66023CA9" w14:textId="77777777" w:rsidR="000E5115" w:rsidRPr="001C73B4" w:rsidRDefault="000E5115" w:rsidP="0087549F">
            <w:pPr>
              <w:spacing w:after="60" w:line="276" w:lineRule="auto"/>
              <w:rPr>
                <w:rFonts w:ascii="Arial" w:hAnsi="Arial" w:cs="Arial"/>
                <w:sz w:val="22"/>
                <w:szCs w:val="22"/>
              </w:rPr>
            </w:pPr>
            <w:r w:rsidRPr="001C73B4">
              <w:rPr>
                <w:rFonts w:ascii="Arial" w:hAnsi="Arial" w:cs="Arial"/>
                <w:sz w:val="22"/>
                <w:szCs w:val="22"/>
              </w:rPr>
              <w:t>Wymagane czynności przygotowawcze:</w:t>
            </w:r>
            <w:r w:rsidRPr="001C73B4">
              <w:rPr>
                <w:rFonts w:ascii="Arial" w:hAnsi="Arial" w:cs="Arial"/>
                <w:sz w:val="22"/>
                <w:szCs w:val="22"/>
              </w:rPr>
              <w:br/>
              <w:t xml:space="preserve">InwDo: </w:t>
            </w:r>
          </w:p>
          <w:p w14:paraId="7EDE1E8B" w14:textId="77777777" w:rsidR="000E5115" w:rsidRPr="001C73B4" w:rsidRDefault="000E5115" w:rsidP="0087549F">
            <w:pPr>
              <w:spacing w:after="60" w:line="276" w:lineRule="auto"/>
              <w:rPr>
                <w:rFonts w:ascii="Arial" w:hAnsi="Arial" w:cs="Arial"/>
                <w:sz w:val="22"/>
                <w:szCs w:val="22"/>
              </w:rPr>
            </w:pPr>
          </w:p>
          <w:p w14:paraId="2A46C411" w14:textId="77777777" w:rsidR="000E5115" w:rsidRPr="001C73B4" w:rsidRDefault="000E5115" w:rsidP="0087549F">
            <w:pPr>
              <w:spacing w:after="60" w:line="276" w:lineRule="auto"/>
              <w:rPr>
                <w:rFonts w:ascii="Arial" w:hAnsi="Arial" w:cs="Arial"/>
                <w:sz w:val="22"/>
                <w:szCs w:val="22"/>
              </w:rPr>
            </w:pPr>
          </w:p>
          <w:p w14:paraId="77DC8688" w14:textId="77777777" w:rsidR="000E5115" w:rsidRPr="001C73B4" w:rsidRDefault="000E5115" w:rsidP="0087549F">
            <w:pPr>
              <w:spacing w:after="60" w:line="276" w:lineRule="auto"/>
              <w:rPr>
                <w:rFonts w:ascii="Arial" w:hAnsi="Arial" w:cs="Arial"/>
                <w:sz w:val="22"/>
                <w:szCs w:val="22"/>
              </w:rPr>
            </w:pPr>
            <w:r w:rsidRPr="001C73B4">
              <w:rPr>
                <w:rFonts w:ascii="Arial" w:hAnsi="Arial" w:cs="Arial"/>
                <w:sz w:val="22"/>
                <w:szCs w:val="22"/>
              </w:rPr>
              <w:br/>
            </w:r>
          </w:p>
        </w:tc>
      </w:tr>
      <w:tr w:rsidR="000E5115" w:rsidRPr="001C73B4" w14:paraId="3D70FD0B" w14:textId="77777777" w:rsidTr="0087549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1290"/>
          <w:jc w:val="center"/>
        </w:trPr>
        <w:tc>
          <w:tcPr>
            <w:tcW w:w="9553" w:type="dxa"/>
            <w:gridSpan w:val="14"/>
            <w:tcBorders>
              <w:top w:val="single" w:sz="4" w:space="0" w:color="auto"/>
              <w:left w:val="single" w:sz="4" w:space="0" w:color="auto"/>
              <w:bottom w:val="single" w:sz="4" w:space="0" w:color="auto"/>
              <w:right w:val="single" w:sz="4" w:space="0" w:color="auto"/>
            </w:tcBorders>
            <w:noWrap/>
            <w:hideMark/>
          </w:tcPr>
          <w:p w14:paraId="4D36E297" w14:textId="77777777" w:rsidR="000E5115" w:rsidRPr="001C73B4" w:rsidRDefault="000E5115" w:rsidP="0087549F">
            <w:pPr>
              <w:spacing w:after="60" w:line="276" w:lineRule="auto"/>
              <w:rPr>
                <w:rFonts w:ascii="Arial" w:hAnsi="Arial" w:cs="Arial"/>
                <w:sz w:val="22"/>
                <w:szCs w:val="22"/>
              </w:rPr>
            </w:pPr>
            <w:r w:rsidRPr="001C73B4">
              <w:rPr>
                <w:rFonts w:ascii="Arial" w:hAnsi="Arial" w:cs="Arial"/>
                <w:sz w:val="22"/>
                <w:szCs w:val="22"/>
              </w:rPr>
              <w:t>Wymagane czynności kontrolne po wykonaniu prac:</w:t>
            </w:r>
          </w:p>
          <w:p w14:paraId="4D9FA8B3" w14:textId="77777777" w:rsidR="000E5115" w:rsidRPr="001C73B4" w:rsidRDefault="000E5115" w:rsidP="0087549F">
            <w:pPr>
              <w:spacing w:after="60" w:line="276" w:lineRule="auto"/>
              <w:rPr>
                <w:rFonts w:ascii="Arial" w:hAnsi="Arial" w:cs="Arial"/>
                <w:sz w:val="22"/>
                <w:szCs w:val="22"/>
              </w:rPr>
            </w:pPr>
          </w:p>
          <w:p w14:paraId="0117BFCF" w14:textId="77777777" w:rsidR="000E5115" w:rsidRPr="001C73B4" w:rsidRDefault="000E5115" w:rsidP="0087549F">
            <w:pPr>
              <w:spacing w:after="60" w:line="276" w:lineRule="auto"/>
              <w:rPr>
                <w:rFonts w:ascii="Arial" w:hAnsi="Arial" w:cs="Arial"/>
                <w:sz w:val="22"/>
                <w:szCs w:val="22"/>
              </w:rPr>
            </w:pPr>
          </w:p>
          <w:p w14:paraId="07262771" w14:textId="77777777" w:rsidR="000E5115" w:rsidRPr="001C73B4" w:rsidRDefault="000E5115" w:rsidP="0087549F">
            <w:pPr>
              <w:spacing w:after="60" w:line="276" w:lineRule="auto"/>
              <w:rPr>
                <w:rFonts w:ascii="Arial" w:hAnsi="Arial" w:cs="Arial"/>
                <w:sz w:val="22"/>
                <w:szCs w:val="22"/>
              </w:rPr>
            </w:pPr>
          </w:p>
          <w:p w14:paraId="5DC3D937" w14:textId="77777777" w:rsidR="000E5115" w:rsidRPr="001C73B4" w:rsidRDefault="000E5115" w:rsidP="0087549F">
            <w:pPr>
              <w:spacing w:after="60" w:line="276" w:lineRule="auto"/>
              <w:rPr>
                <w:rFonts w:ascii="Arial" w:hAnsi="Arial" w:cs="Arial"/>
                <w:sz w:val="22"/>
                <w:szCs w:val="22"/>
              </w:rPr>
            </w:pPr>
          </w:p>
        </w:tc>
      </w:tr>
      <w:tr w:rsidR="000E5115" w:rsidRPr="001C73B4" w14:paraId="5F65270E" w14:textId="77777777" w:rsidTr="0087549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1749" w:type="dxa"/>
            <w:gridSpan w:val="2"/>
            <w:tcBorders>
              <w:top w:val="nil"/>
              <w:left w:val="nil"/>
              <w:bottom w:val="nil"/>
              <w:right w:val="nil"/>
            </w:tcBorders>
            <w:noWrap/>
            <w:vAlign w:val="bottom"/>
            <w:hideMark/>
          </w:tcPr>
          <w:p w14:paraId="32A859ED" w14:textId="77777777" w:rsidR="000E5115" w:rsidRPr="001C73B4" w:rsidRDefault="000E5115" w:rsidP="0087549F">
            <w:pPr>
              <w:spacing w:after="60" w:line="276" w:lineRule="auto"/>
              <w:rPr>
                <w:rFonts w:ascii="Arial" w:hAnsi="Arial" w:cs="Arial"/>
                <w:sz w:val="22"/>
                <w:szCs w:val="22"/>
                <w:highlight w:val="darkGray"/>
              </w:rPr>
            </w:pPr>
          </w:p>
        </w:tc>
        <w:tc>
          <w:tcPr>
            <w:tcW w:w="1844" w:type="dxa"/>
            <w:tcBorders>
              <w:top w:val="nil"/>
              <w:left w:val="nil"/>
              <w:bottom w:val="nil"/>
              <w:right w:val="nil"/>
            </w:tcBorders>
            <w:noWrap/>
            <w:vAlign w:val="bottom"/>
            <w:hideMark/>
          </w:tcPr>
          <w:p w14:paraId="7F8EA525" w14:textId="77777777" w:rsidR="000E5115" w:rsidRPr="001C73B4" w:rsidRDefault="000E5115" w:rsidP="0087549F">
            <w:pPr>
              <w:spacing w:after="60" w:line="276" w:lineRule="auto"/>
              <w:rPr>
                <w:rFonts w:ascii="Arial" w:hAnsi="Arial" w:cs="Arial"/>
                <w:sz w:val="22"/>
                <w:szCs w:val="22"/>
                <w:highlight w:val="darkGray"/>
              </w:rPr>
            </w:pPr>
          </w:p>
        </w:tc>
        <w:tc>
          <w:tcPr>
            <w:tcW w:w="967" w:type="dxa"/>
            <w:tcBorders>
              <w:top w:val="nil"/>
              <w:left w:val="nil"/>
              <w:bottom w:val="nil"/>
              <w:right w:val="nil"/>
            </w:tcBorders>
            <w:noWrap/>
            <w:vAlign w:val="bottom"/>
            <w:hideMark/>
          </w:tcPr>
          <w:p w14:paraId="1E628AA8" w14:textId="77777777" w:rsidR="000E5115" w:rsidRPr="001C73B4" w:rsidRDefault="000E5115" w:rsidP="0087549F">
            <w:pPr>
              <w:spacing w:after="60" w:line="276" w:lineRule="auto"/>
              <w:rPr>
                <w:rFonts w:ascii="Arial" w:hAnsi="Arial" w:cs="Arial"/>
                <w:sz w:val="22"/>
                <w:szCs w:val="22"/>
                <w:highlight w:val="darkGray"/>
              </w:rPr>
            </w:pPr>
          </w:p>
        </w:tc>
        <w:tc>
          <w:tcPr>
            <w:tcW w:w="795" w:type="dxa"/>
            <w:gridSpan w:val="2"/>
            <w:tcBorders>
              <w:top w:val="nil"/>
              <w:left w:val="nil"/>
              <w:bottom w:val="nil"/>
              <w:right w:val="nil"/>
            </w:tcBorders>
            <w:noWrap/>
            <w:vAlign w:val="bottom"/>
            <w:hideMark/>
          </w:tcPr>
          <w:p w14:paraId="456E1F94" w14:textId="77777777" w:rsidR="000E5115" w:rsidRPr="001C73B4" w:rsidRDefault="000E5115" w:rsidP="0087549F">
            <w:pPr>
              <w:spacing w:after="60" w:line="276" w:lineRule="auto"/>
              <w:rPr>
                <w:rFonts w:ascii="Arial" w:hAnsi="Arial" w:cs="Arial"/>
                <w:sz w:val="22"/>
                <w:szCs w:val="22"/>
                <w:highlight w:val="darkGray"/>
              </w:rPr>
            </w:pPr>
          </w:p>
        </w:tc>
        <w:tc>
          <w:tcPr>
            <w:tcW w:w="304" w:type="dxa"/>
            <w:tcBorders>
              <w:top w:val="nil"/>
              <w:left w:val="nil"/>
              <w:bottom w:val="nil"/>
              <w:right w:val="nil"/>
            </w:tcBorders>
            <w:noWrap/>
            <w:vAlign w:val="bottom"/>
            <w:hideMark/>
          </w:tcPr>
          <w:p w14:paraId="2CBE54B9" w14:textId="77777777" w:rsidR="000E5115" w:rsidRPr="001C73B4" w:rsidRDefault="000E5115" w:rsidP="0087549F">
            <w:pPr>
              <w:spacing w:after="60" w:line="276" w:lineRule="auto"/>
              <w:rPr>
                <w:rFonts w:ascii="Arial" w:hAnsi="Arial" w:cs="Arial"/>
                <w:sz w:val="22"/>
                <w:szCs w:val="22"/>
                <w:highlight w:val="darkGray"/>
              </w:rPr>
            </w:pPr>
          </w:p>
        </w:tc>
        <w:tc>
          <w:tcPr>
            <w:tcW w:w="1934" w:type="dxa"/>
            <w:gridSpan w:val="2"/>
            <w:tcBorders>
              <w:top w:val="nil"/>
              <w:left w:val="nil"/>
              <w:bottom w:val="nil"/>
              <w:right w:val="nil"/>
            </w:tcBorders>
            <w:noWrap/>
            <w:vAlign w:val="bottom"/>
            <w:hideMark/>
          </w:tcPr>
          <w:p w14:paraId="1CC4FC86" w14:textId="77777777" w:rsidR="000E5115" w:rsidRPr="001C73B4" w:rsidRDefault="000E5115" w:rsidP="0087549F">
            <w:pPr>
              <w:spacing w:after="60" w:line="276" w:lineRule="auto"/>
              <w:rPr>
                <w:rFonts w:ascii="Arial" w:hAnsi="Arial" w:cs="Arial"/>
                <w:sz w:val="22"/>
                <w:szCs w:val="22"/>
                <w:highlight w:val="darkGray"/>
              </w:rPr>
            </w:pPr>
          </w:p>
        </w:tc>
        <w:tc>
          <w:tcPr>
            <w:tcW w:w="1156" w:type="dxa"/>
            <w:gridSpan w:val="2"/>
            <w:tcBorders>
              <w:top w:val="nil"/>
              <w:left w:val="nil"/>
              <w:bottom w:val="nil"/>
              <w:right w:val="nil"/>
            </w:tcBorders>
            <w:noWrap/>
            <w:vAlign w:val="bottom"/>
            <w:hideMark/>
          </w:tcPr>
          <w:p w14:paraId="4C1866D0" w14:textId="77777777" w:rsidR="000E5115" w:rsidRPr="001C73B4" w:rsidRDefault="000E5115" w:rsidP="0087549F">
            <w:pPr>
              <w:spacing w:after="60" w:line="276" w:lineRule="auto"/>
              <w:rPr>
                <w:rFonts w:ascii="Arial" w:hAnsi="Arial" w:cs="Arial"/>
                <w:sz w:val="22"/>
                <w:szCs w:val="22"/>
                <w:highlight w:val="darkGray"/>
              </w:rPr>
            </w:pPr>
          </w:p>
        </w:tc>
        <w:tc>
          <w:tcPr>
            <w:tcW w:w="804" w:type="dxa"/>
            <w:gridSpan w:val="3"/>
            <w:tcBorders>
              <w:top w:val="nil"/>
              <w:left w:val="nil"/>
              <w:bottom w:val="nil"/>
              <w:right w:val="nil"/>
            </w:tcBorders>
            <w:noWrap/>
            <w:vAlign w:val="bottom"/>
            <w:hideMark/>
          </w:tcPr>
          <w:p w14:paraId="5F2D1400" w14:textId="77777777" w:rsidR="000E5115" w:rsidRPr="001C73B4" w:rsidRDefault="000E5115" w:rsidP="0087549F">
            <w:pPr>
              <w:spacing w:after="60" w:line="276" w:lineRule="auto"/>
              <w:rPr>
                <w:rFonts w:ascii="Arial" w:hAnsi="Arial" w:cs="Arial"/>
                <w:sz w:val="22"/>
                <w:szCs w:val="22"/>
                <w:highlight w:val="darkGray"/>
              </w:rPr>
            </w:pPr>
          </w:p>
        </w:tc>
      </w:tr>
      <w:tr w:rsidR="000E5115" w:rsidRPr="001C73B4" w14:paraId="745651BD" w14:textId="77777777" w:rsidTr="0087549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443"/>
          <w:jc w:val="center"/>
        </w:trPr>
        <w:tc>
          <w:tcPr>
            <w:tcW w:w="3593" w:type="dxa"/>
            <w:gridSpan w:val="3"/>
            <w:tcBorders>
              <w:top w:val="nil"/>
              <w:left w:val="nil"/>
              <w:bottom w:val="nil"/>
              <w:right w:val="nil"/>
            </w:tcBorders>
            <w:noWrap/>
            <w:vAlign w:val="center"/>
            <w:hideMark/>
          </w:tcPr>
          <w:p w14:paraId="469822DF" w14:textId="77777777" w:rsidR="000E5115" w:rsidRPr="001C73B4" w:rsidRDefault="000E5115" w:rsidP="0087549F">
            <w:pPr>
              <w:spacing w:after="60" w:line="276" w:lineRule="auto"/>
              <w:rPr>
                <w:rFonts w:ascii="Arial" w:hAnsi="Arial" w:cs="Arial"/>
                <w:sz w:val="22"/>
                <w:szCs w:val="22"/>
              </w:rPr>
            </w:pPr>
            <w:r w:rsidRPr="001C73B4">
              <w:rPr>
                <w:rFonts w:ascii="Arial" w:hAnsi="Arial" w:cs="Arial"/>
                <w:sz w:val="22"/>
                <w:szCs w:val="22"/>
              </w:rPr>
              <w:t>Osoba nadzorująca - Wykonawca:</w:t>
            </w:r>
          </w:p>
        </w:tc>
        <w:tc>
          <w:tcPr>
            <w:tcW w:w="5960" w:type="dxa"/>
            <w:gridSpan w:val="11"/>
            <w:tcBorders>
              <w:top w:val="single" w:sz="4" w:space="0" w:color="auto"/>
              <w:left w:val="single" w:sz="4" w:space="0" w:color="auto"/>
              <w:bottom w:val="single" w:sz="4" w:space="0" w:color="auto"/>
              <w:right w:val="single" w:sz="4" w:space="0" w:color="auto"/>
            </w:tcBorders>
            <w:noWrap/>
            <w:vAlign w:val="center"/>
            <w:hideMark/>
          </w:tcPr>
          <w:p w14:paraId="557E963C" w14:textId="77777777" w:rsidR="000E5115" w:rsidRPr="001C73B4" w:rsidRDefault="000E5115" w:rsidP="0087549F">
            <w:pPr>
              <w:spacing w:after="60" w:line="276" w:lineRule="auto"/>
              <w:jc w:val="center"/>
              <w:rPr>
                <w:rFonts w:ascii="Arial" w:hAnsi="Arial" w:cs="Arial"/>
                <w:sz w:val="22"/>
                <w:szCs w:val="22"/>
              </w:rPr>
            </w:pPr>
            <w:r w:rsidRPr="001C73B4">
              <w:rPr>
                <w:rFonts w:ascii="Arial" w:hAnsi="Arial" w:cs="Arial"/>
                <w:sz w:val="22"/>
                <w:szCs w:val="22"/>
              </w:rPr>
              <w:t xml:space="preserve">                      nr tel.</w:t>
            </w:r>
          </w:p>
        </w:tc>
      </w:tr>
      <w:tr w:rsidR="000E5115" w:rsidRPr="001C73B4" w14:paraId="3FD9BE64" w14:textId="77777777" w:rsidTr="0087549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1749" w:type="dxa"/>
            <w:gridSpan w:val="2"/>
            <w:tcBorders>
              <w:top w:val="nil"/>
              <w:left w:val="nil"/>
              <w:bottom w:val="nil"/>
              <w:right w:val="nil"/>
            </w:tcBorders>
            <w:noWrap/>
            <w:vAlign w:val="center"/>
            <w:hideMark/>
          </w:tcPr>
          <w:p w14:paraId="2E8AA69D" w14:textId="77777777" w:rsidR="000E5115" w:rsidRPr="001C73B4" w:rsidRDefault="000E5115" w:rsidP="0087549F">
            <w:pPr>
              <w:spacing w:after="60" w:line="276" w:lineRule="auto"/>
              <w:jc w:val="right"/>
              <w:rPr>
                <w:rFonts w:ascii="Arial" w:hAnsi="Arial" w:cs="Arial"/>
                <w:sz w:val="22"/>
                <w:szCs w:val="22"/>
              </w:rPr>
            </w:pPr>
            <w:r w:rsidRPr="001C73B4">
              <w:rPr>
                <w:rFonts w:ascii="Arial" w:hAnsi="Arial" w:cs="Arial"/>
                <w:sz w:val="22"/>
                <w:szCs w:val="22"/>
              </w:rPr>
              <w:t xml:space="preserve">ilość osób </w:t>
            </w:r>
          </w:p>
        </w:tc>
        <w:tc>
          <w:tcPr>
            <w:tcW w:w="1844" w:type="dxa"/>
            <w:tcBorders>
              <w:top w:val="single" w:sz="4" w:space="0" w:color="auto"/>
              <w:left w:val="single" w:sz="4" w:space="0" w:color="auto"/>
              <w:bottom w:val="single" w:sz="4" w:space="0" w:color="auto"/>
              <w:right w:val="single" w:sz="4" w:space="0" w:color="auto"/>
            </w:tcBorders>
            <w:noWrap/>
            <w:vAlign w:val="center"/>
            <w:hideMark/>
          </w:tcPr>
          <w:p w14:paraId="18269EB1" w14:textId="77777777" w:rsidR="000E5115" w:rsidRPr="001C73B4" w:rsidRDefault="000E5115" w:rsidP="0087549F">
            <w:pPr>
              <w:spacing w:after="60" w:line="276" w:lineRule="auto"/>
              <w:rPr>
                <w:rFonts w:ascii="Arial" w:hAnsi="Arial" w:cs="Arial"/>
                <w:sz w:val="22"/>
                <w:szCs w:val="22"/>
              </w:rPr>
            </w:pPr>
            <w:r w:rsidRPr="001C73B4">
              <w:rPr>
                <w:rFonts w:ascii="Arial" w:hAnsi="Arial" w:cs="Arial"/>
                <w:sz w:val="22"/>
                <w:szCs w:val="22"/>
              </w:rPr>
              <w:t> </w:t>
            </w:r>
          </w:p>
        </w:tc>
        <w:tc>
          <w:tcPr>
            <w:tcW w:w="967" w:type="dxa"/>
            <w:tcBorders>
              <w:top w:val="nil"/>
              <w:left w:val="nil"/>
              <w:bottom w:val="nil"/>
              <w:right w:val="nil"/>
            </w:tcBorders>
            <w:noWrap/>
            <w:vAlign w:val="center"/>
            <w:hideMark/>
          </w:tcPr>
          <w:p w14:paraId="1CA2B4FC" w14:textId="77777777" w:rsidR="000E5115" w:rsidRPr="001C73B4" w:rsidRDefault="000E5115" w:rsidP="0087549F">
            <w:pPr>
              <w:spacing w:after="60" w:line="276" w:lineRule="auto"/>
              <w:rPr>
                <w:rFonts w:ascii="Arial" w:hAnsi="Arial" w:cs="Arial"/>
                <w:sz w:val="22"/>
                <w:szCs w:val="22"/>
              </w:rPr>
            </w:pPr>
          </w:p>
        </w:tc>
        <w:tc>
          <w:tcPr>
            <w:tcW w:w="795" w:type="dxa"/>
            <w:gridSpan w:val="2"/>
            <w:tcBorders>
              <w:top w:val="nil"/>
              <w:left w:val="nil"/>
              <w:bottom w:val="nil"/>
              <w:right w:val="nil"/>
            </w:tcBorders>
            <w:noWrap/>
            <w:vAlign w:val="center"/>
            <w:hideMark/>
          </w:tcPr>
          <w:p w14:paraId="2905E25E" w14:textId="77777777" w:rsidR="000E5115" w:rsidRPr="001C73B4" w:rsidRDefault="000E5115" w:rsidP="0087549F">
            <w:pPr>
              <w:spacing w:after="60" w:line="276" w:lineRule="auto"/>
              <w:rPr>
                <w:rFonts w:ascii="Arial" w:hAnsi="Arial" w:cs="Arial"/>
                <w:sz w:val="22"/>
                <w:szCs w:val="22"/>
              </w:rPr>
            </w:pPr>
          </w:p>
        </w:tc>
        <w:tc>
          <w:tcPr>
            <w:tcW w:w="304" w:type="dxa"/>
            <w:tcBorders>
              <w:top w:val="nil"/>
              <w:left w:val="nil"/>
              <w:bottom w:val="nil"/>
              <w:right w:val="nil"/>
            </w:tcBorders>
            <w:noWrap/>
            <w:vAlign w:val="center"/>
            <w:hideMark/>
          </w:tcPr>
          <w:p w14:paraId="61C9FA2D" w14:textId="77777777" w:rsidR="000E5115" w:rsidRPr="001C73B4" w:rsidRDefault="000E5115" w:rsidP="0087549F">
            <w:pPr>
              <w:spacing w:after="60" w:line="276" w:lineRule="auto"/>
              <w:rPr>
                <w:rFonts w:ascii="Arial" w:hAnsi="Arial" w:cs="Arial"/>
                <w:sz w:val="22"/>
                <w:szCs w:val="22"/>
              </w:rPr>
            </w:pPr>
          </w:p>
        </w:tc>
        <w:tc>
          <w:tcPr>
            <w:tcW w:w="1934" w:type="dxa"/>
            <w:gridSpan w:val="2"/>
            <w:tcBorders>
              <w:top w:val="nil"/>
              <w:left w:val="nil"/>
              <w:bottom w:val="nil"/>
              <w:right w:val="nil"/>
            </w:tcBorders>
            <w:noWrap/>
            <w:vAlign w:val="center"/>
            <w:hideMark/>
          </w:tcPr>
          <w:p w14:paraId="1C8F7BDF" w14:textId="77777777" w:rsidR="000E5115" w:rsidRPr="001C73B4" w:rsidRDefault="000E5115" w:rsidP="0087549F">
            <w:pPr>
              <w:spacing w:after="60" w:line="276" w:lineRule="auto"/>
              <w:rPr>
                <w:rFonts w:ascii="Arial" w:hAnsi="Arial" w:cs="Arial"/>
                <w:sz w:val="22"/>
                <w:szCs w:val="22"/>
              </w:rPr>
            </w:pPr>
          </w:p>
        </w:tc>
        <w:tc>
          <w:tcPr>
            <w:tcW w:w="1156" w:type="dxa"/>
            <w:gridSpan w:val="2"/>
            <w:tcBorders>
              <w:top w:val="nil"/>
              <w:left w:val="nil"/>
              <w:bottom w:val="nil"/>
              <w:right w:val="nil"/>
            </w:tcBorders>
            <w:noWrap/>
            <w:vAlign w:val="center"/>
            <w:hideMark/>
          </w:tcPr>
          <w:p w14:paraId="478FE697" w14:textId="77777777" w:rsidR="000E5115" w:rsidRPr="001C73B4" w:rsidRDefault="000E5115" w:rsidP="0087549F">
            <w:pPr>
              <w:spacing w:after="60" w:line="276" w:lineRule="auto"/>
              <w:rPr>
                <w:rFonts w:ascii="Arial" w:hAnsi="Arial" w:cs="Arial"/>
                <w:sz w:val="22"/>
                <w:szCs w:val="22"/>
              </w:rPr>
            </w:pPr>
          </w:p>
        </w:tc>
        <w:tc>
          <w:tcPr>
            <w:tcW w:w="804" w:type="dxa"/>
            <w:gridSpan w:val="3"/>
            <w:tcBorders>
              <w:top w:val="nil"/>
              <w:left w:val="nil"/>
              <w:bottom w:val="nil"/>
              <w:right w:val="nil"/>
            </w:tcBorders>
            <w:noWrap/>
            <w:vAlign w:val="center"/>
            <w:hideMark/>
          </w:tcPr>
          <w:p w14:paraId="768DFAC1" w14:textId="77777777" w:rsidR="000E5115" w:rsidRPr="001C73B4" w:rsidRDefault="000E5115" w:rsidP="0087549F">
            <w:pPr>
              <w:spacing w:after="60" w:line="276" w:lineRule="auto"/>
              <w:rPr>
                <w:rFonts w:ascii="Arial" w:hAnsi="Arial" w:cs="Arial"/>
                <w:sz w:val="22"/>
                <w:szCs w:val="22"/>
              </w:rPr>
            </w:pPr>
          </w:p>
        </w:tc>
      </w:tr>
      <w:tr w:rsidR="000E5115" w:rsidRPr="001C73B4" w14:paraId="5E2C8B62" w14:textId="77777777" w:rsidTr="0087549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447"/>
          <w:jc w:val="center"/>
        </w:trPr>
        <w:tc>
          <w:tcPr>
            <w:tcW w:w="3593" w:type="dxa"/>
            <w:gridSpan w:val="3"/>
            <w:tcBorders>
              <w:top w:val="nil"/>
              <w:left w:val="nil"/>
              <w:bottom w:val="nil"/>
              <w:right w:val="nil"/>
            </w:tcBorders>
            <w:noWrap/>
            <w:vAlign w:val="center"/>
            <w:hideMark/>
          </w:tcPr>
          <w:p w14:paraId="1F69DAF8" w14:textId="77777777" w:rsidR="000E5115" w:rsidRPr="001C73B4" w:rsidRDefault="000E5115" w:rsidP="0087549F">
            <w:pPr>
              <w:spacing w:after="60" w:line="276" w:lineRule="auto"/>
              <w:rPr>
                <w:rFonts w:ascii="Arial" w:hAnsi="Arial" w:cs="Arial"/>
                <w:sz w:val="22"/>
                <w:szCs w:val="22"/>
              </w:rPr>
            </w:pPr>
            <w:r w:rsidRPr="001C73B4">
              <w:rPr>
                <w:rFonts w:ascii="Arial" w:hAnsi="Arial" w:cs="Arial"/>
                <w:sz w:val="22"/>
                <w:szCs w:val="22"/>
              </w:rPr>
              <w:t>Osoba nadzorująca - InwDo:</w:t>
            </w:r>
          </w:p>
        </w:tc>
        <w:tc>
          <w:tcPr>
            <w:tcW w:w="5960" w:type="dxa"/>
            <w:gridSpan w:val="11"/>
            <w:tcBorders>
              <w:top w:val="single" w:sz="4" w:space="0" w:color="auto"/>
              <w:left w:val="single" w:sz="4" w:space="0" w:color="auto"/>
              <w:bottom w:val="single" w:sz="4" w:space="0" w:color="auto"/>
              <w:right w:val="single" w:sz="4" w:space="0" w:color="auto"/>
            </w:tcBorders>
            <w:noWrap/>
            <w:vAlign w:val="center"/>
            <w:hideMark/>
          </w:tcPr>
          <w:p w14:paraId="3B02315D" w14:textId="77777777" w:rsidR="000E5115" w:rsidRPr="001C73B4" w:rsidRDefault="000E5115" w:rsidP="0087549F">
            <w:pPr>
              <w:spacing w:after="60" w:line="276" w:lineRule="auto"/>
              <w:jc w:val="center"/>
              <w:rPr>
                <w:rFonts w:ascii="Arial" w:hAnsi="Arial" w:cs="Arial"/>
                <w:sz w:val="22"/>
                <w:szCs w:val="22"/>
              </w:rPr>
            </w:pPr>
            <w:r w:rsidRPr="001C73B4">
              <w:rPr>
                <w:rFonts w:ascii="Arial" w:hAnsi="Arial" w:cs="Arial"/>
                <w:sz w:val="22"/>
                <w:szCs w:val="22"/>
              </w:rPr>
              <w:t xml:space="preserve">                      nr tel.</w:t>
            </w:r>
          </w:p>
        </w:tc>
      </w:tr>
      <w:tr w:rsidR="000E5115" w:rsidRPr="001C73B4" w14:paraId="2C7DD1A5" w14:textId="77777777" w:rsidTr="0087549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1749" w:type="dxa"/>
            <w:gridSpan w:val="2"/>
            <w:tcBorders>
              <w:top w:val="nil"/>
              <w:left w:val="nil"/>
              <w:bottom w:val="nil"/>
              <w:right w:val="nil"/>
            </w:tcBorders>
            <w:noWrap/>
            <w:vAlign w:val="bottom"/>
            <w:hideMark/>
          </w:tcPr>
          <w:p w14:paraId="6DEC1D31" w14:textId="77777777" w:rsidR="000E5115" w:rsidRPr="001C73B4" w:rsidRDefault="000E5115" w:rsidP="0087549F">
            <w:pPr>
              <w:spacing w:after="60" w:line="276" w:lineRule="auto"/>
              <w:jc w:val="center"/>
              <w:rPr>
                <w:rFonts w:ascii="Arial" w:hAnsi="Arial" w:cs="Arial"/>
                <w:sz w:val="22"/>
                <w:szCs w:val="22"/>
              </w:rPr>
            </w:pPr>
          </w:p>
        </w:tc>
        <w:tc>
          <w:tcPr>
            <w:tcW w:w="1844" w:type="dxa"/>
            <w:tcBorders>
              <w:top w:val="nil"/>
              <w:left w:val="nil"/>
              <w:bottom w:val="nil"/>
              <w:right w:val="nil"/>
            </w:tcBorders>
            <w:noWrap/>
            <w:vAlign w:val="bottom"/>
            <w:hideMark/>
          </w:tcPr>
          <w:p w14:paraId="1628E4E7" w14:textId="77777777" w:rsidR="000E5115" w:rsidRPr="001C73B4" w:rsidRDefault="000E5115" w:rsidP="0087549F">
            <w:pPr>
              <w:spacing w:after="60" w:line="276" w:lineRule="auto"/>
              <w:rPr>
                <w:rFonts w:ascii="Arial" w:hAnsi="Arial" w:cs="Arial"/>
                <w:sz w:val="22"/>
                <w:szCs w:val="22"/>
              </w:rPr>
            </w:pPr>
          </w:p>
        </w:tc>
        <w:tc>
          <w:tcPr>
            <w:tcW w:w="967" w:type="dxa"/>
            <w:tcBorders>
              <w:top w:val="nil"/>
              <w:left w:val="nil"/>
              <w:bottom w:val="nil"/>
              <w:right w:val="nil"/>
            </w:tcBorders>
            <w:noWrap/>
            <w:vAlign w:val="bottom"/>
            <w:hideMark/>
          </w:tcPr>
          <w:p w14:paraId="39E22E63" w14:textId="77777777" w:rsidR="000E5115" w:rsidRPr="001C73B4" w:rsidRDefault="000E5115" w:rsidP="0087549F">
            <w:pPr>
              <w:spacing w:after="60" w:line="276" w:lineRule="auto"/>
              <w:rPr>
                <w:rFonts w:ascii="Arial" w:hAnsi="Arial" w:cs="Arial"/>
                <w:sz w:val="22"/>
                <w:szCs w:val="22"/>
              </w:rPr>
            </w:pPr>
          </w:p>
        </w:tc>
        <w:tc>
          <w:tcPr>
            <w:tcW w:w="795" w:type="dxa"/>
            <w:gridSpan w:val="2"/>
            <w:tcBorders>
              <w:top w:val="nil"/>
              <w:left w:val="nil"/>
              <w:bottom w:val="nil"/>
              <w:right w:val="nil"/>
            </w:tcBorders>
            <w:noWrap/>
            <w:vAlign w:val="bottom"/>
            <w:hideMark/>
          </w:tcPr>
          <w:p w14:paraId="351A55D8" w14:textId="77777777" w:rsidR="000E5115" w:rsidRPr="001C73B4" w:rsidRDefault="000E5115" w:rsidP="0087549F">
            <w:pPr>
              <w:spacing w:after="60" w:line="276" w:lineRule="auto"/>
              <w:rPr>
                <w:rFonts w:ascii="Arial" w:hAnsi="Arial" w:cs="Arial"/>
                <w:sz w:val="22"/>
                <w:szCs w:val="22"/>
              </w:rPr>
            </w:pPr>
          </w:p>
        </w:tc>
        <w:tc>
          <w:tcPr>
            <w:tcW w:w="304" w:type="dxa"/>
            <w:tcBorders>
              <w:top w:val="nil"/>
              <w:left w:val="nil"/>
              <w:bottom w:val="nil"/>
              <w:right w:val="nil"/>
            </w:tcBorders>
            <w:noWrap/>
            <w:vAlign w:val="bottom"/>
            <w:hideMark/>
          </w:tcPr>
          <w:p w14:paraId="4E5C1D0E" w14:textId="77777777" w:rsidR="000E5115" w:rsidRPr="001C73B4" w:rsidRDefault="000E5115" w:rsidP="0087549F">
            <w:pPr>
              <w:spacing w:after="60" w:line="276" w:lineRule="auto"/>
              <w:rPr>
                <w:rFonts w:ascii="Arial" w:hAnsi="Arial" w:cs="Arial"/>
                <w:sz w:val="22"/>
                <w:szCs w:val="22"/>
              </w:rPr>
            </w:pPr>
          </w:p>
        </w:tc>
        <w:tc>
          <w:tcPr>
            <w:tcW w:w="1934" w:type="dxa"/>
            <w:gridSpan w:val="2"/>
            <w:tcBorders>
              <w:top w:val="nil"/>
              <w:left w:val="nil"/>
              <w:bottom w:val="nil"/>
              <w:right w:val="nil"/>
            </w:tcBorders>
            <w:noWrap/>
            <w:vAlign w:val="bottom"/>
            <w:hideMark/>
          </w:tcPr>
          <w:p w14:paraId="3ED376E8" w14:textId="77777777" w:rsidR="000E5115" w:rsidRPr="001C73B4" w:rsidRDefault="000E5115" w:rsidP="0087549F">
            <w:pPr>
              <w:spacing w:after="60" w:line="276" w:lineRule="auto"/>
              <w:rPr>
                <w:rFonts w:ascii="Arial" w:hAnsi="Arial" w:cs="Arial"/>
                <w:sz w:val="22"/>
                <w:szCs w:val="22"/>
              </w:rPr>
            </w:pPr>
          </w:p>
        </w:tc>
        <w:tc>
          <w:tcPr>
            <w:tcW w:w="1156" w:type="dxa"/>
            <w:gridSpan w:val="2"/>
            <w:tcBorders>
              <w:top w:val="nil"/>
              <w:left w:val="nil"/>
              <w:bottom w:val="nil"/>
              <w:right w:val="nil"/>
            </w:tcBorders>
            <w:noWrap/>
            <w:vAlign w:val="bottom"/>
            <w:hideMark/>
          </w:tcPr>
          <w:p w14:paraId="51856D6F" w14:textId="77777777" w:rsidR="000E5115" w:rsidRPr="001C73B4" w:rsidRDefault="000E5115" w:rsidP="0087549F">
            <w:pPr>
              <w:spacing w:after="60" w:line="276" w:lineRule="auto"/>
              <w:rPr>
                <w:rFonts w:ascii="Arial" w:hAnsi="Arial" w:cs="Arial"/>
                <w:sz w:val="22"/>
                <w:szCs w:val="22"/>
              </w:rPr>
            </w:pPr>
          </w:p>
        </w:tc>
        <w:tc>
          <w:tcPr>
            <w:tcW w:w="804" w:type="dxa"/>
            <w:gridSpan w:val="3"/>
            <w:tcBorders>
              <w:top w:val="nil"/>
              <w:left w:val="nil"/>
              <w:bottom w:val="nil"/>
              <w:right w:val="nil"/>
            </w:tcBorders>
            <w:noWrap/>
            <w:vAlign w:val="bottom"/>
            <w:hideMark/>
          </w:tcPr>
          <w:p w14:paraId="06C41C49" w14:textId="77777777" w:rsidR="000E5115" w:rsidRPr="001C73B4" w:rsidRDefault="000E5115" w:rsidP="0087549F">
            <w:pPr>
              <w:spacing w:after="60" w:line="276" w:lineRule="auto"/>
              <w:rPr>
                <w:rFonts w:ascii="Arial" w:hAnsi="Arial" w:cs="Arial"/>
                <w:sz w:val="22"/>
                <w:szCs w:val="22"/>
              </w:rPr>
            </w:pPr>
          </w:p>
        </w:tc>
      </w:tr>
      <w:tr w:rsidR="000E5115" w:rsidRPr="001C73B4" w14:paraId="2ADD681E" w14:textId="77777777" w:rsidTr="0087549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447"/>
          <w:jc w:val="center"/>
        </w:trPr>
        <w:tc>
          <w:tcPr>
            <w:tcW w:w="3593" w:type="dxa"/>
            <w:gridSpan w:val="3"/>
            <w:tcBorders>
              <w:top w:val="nil"/>
              <w:left w:val="nil"/>
              <w:bottom w:val="nil"/>
              <w:right w:val="nil"/>
            </w:tcBorders>
            <w:noWrap/>
            <w:vAlign w:val="center"/>
            <w:hideMark/>
          </w:tcPr>
          <w:p w14:paraId="71E07876" w14:textId="77777777" w:rsidR="000E5115" w:rsidRPr="001C73B4" w:rsidRDefault="000E5115" w:rsidP="0087549F">
            <w:pPr>
              <w:spacing w:after="60" w:line="276" w:lineRule="auto"/>
              <w:rPr>
                <w:rFonts w:ascii="Arial" w:hAnsi="Arial" w:cs="Arial"/>
                <w:sz w:val="22"/>
                <w:szCs w:val="22"/>
              </w:rPr>
            </w:pPr>
            <w:r w:rsidRPr="001C73B4">
              <w:rPr>
                <w:rFonts w:ascii="Arial" w:hAnsi="Arial" w:cs="Arial"/>
                <w:sz w:val="22"/>
                <w:szCs w:val="22"/>
              </w:rPr>
              <w:t>Termin rozpoczęcia prac:</w:t>
            </w:r>
          </w:p>
        </w:tc>
        <w:tc>
          <w:tcPr>
            <w:tcW w:w="5960" w:type="dxa"/>
            <w:gridSpan w:val="11"/>
            <w:tcBorders>
              <w:top w:val="single" w:sz="4" w:space="0" w:color="auto"/>
              <w:left w:val="single" w:sz="4" w:space="0" w:color="auto"/>
              <w:bottom w:val="single" w:sz="4" w:space="0" w:color="auto"/>
              <w:right w:val="single" w:sz="4" w:space="0" w:color="auto"/>
            </w:tcBorders>
            <w:noWrap/>
            <w:vAlign w:val="center"/>
            <w:hideMark/>
          </w:tcPr>
          <w:p w14:paraId="4B7A38AF" w14:textId="77777777" w:rsidR="000E5115" w:rsidRPr="001C73B4" w:rsidRDefault="000E5115" w:rsidP="0087549F">
            <w:pPr>
              <w:spacing w:after="60" w:line="276" w:lineRule="auto"/>
              <w:jc w:val="center"/>
              <w:rPr>
                <w:rFonts w:ascii="Arial" w:hAnsi="Arial" w:cs="Arial"/>
                <w:sz w:val="22"/>
                <w:szCs w:val="22"/>
              </w:rPr>
            </w:pPr>
            <w:r w:rsidRPr="001C73B4">
              <w:rPr>
                <w:rFonts w:ascii="Arial" w:hAnsi="Arial" w:cs="Arial"/>
                <w:sz w:val="22"/>
                <w:szCs w:val="22"/>
              </w:rPr>
              <w:t> </w:t>
            </w:r>
          </w:p>
        </w:tc>
      </w:tr>
      <w:tr w:rsidR="000E5115" w:rsidRPr="001C73B4" w14:paraId="31499297" w14:textId="77777777" w:rsidTr="0087549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1749" w:type="dxa"/>
            <w:gridSpan w:val="2"/>
            <w:tcBorders>
              <w:top w:val="nil"/>
              <w:left w:val="nil"/>
              <w:bottom w:val="nil"/>
              <w:right w:val="nil"/>
            </w:tcBorders>
            <w:noWrap/>
            <w:vAlign w:val="bottom"/>
            <w:hideMark/>
          </w:tcPr>
          <w:p w14:paraId="0AF018E0" w14:textId="77777777" w:rsidR="000E5115" w:rsidRPr="001C73B4" w:rsidRDefault="000E5115" w:rsidP="0087549F">
            <w:pPr>
              <w:spacing w:after="60" w:line="276" w:lineRule="auto"/>
              <w:jc w:val="center"/>
              <w:rPr>
                <w:rFonts w:ascii="Arial" w:hAnsi="Arial" w:cs="Arial"/>
                <w:sz w:val="22"/>
                <w:szCs w:val="22"/>
              </w:rPr>
            </w:pPr>
          </w:p>
        </w:tc>
        <w:tc>
          <w:tcPr>
            <w:tcW w:w="1844" w:type="dxa"/>
            <w:tcBorders>
              <w:top w:val="nil"/>
              <w:left w:val="nil"/>
              <w:bottom w:val="nil"/>
              <w:right w:val="nil"/>
            </w:tcBorders>
            <w:noWrap/>
            <w:vAlign w:val="bottom"/>
            <w:hideMark/>
          </w:tcPr>
          <w:p w14:paraId="37F6F1E9" w14:textId="77777777" w:rsidR="000E5115" w:rsidRPr="001C73B4" w:rsidRDefault="000E5115" w:rsidP="0087549F">
            <w:pPr>
              <w:spacing w:after="60" w:line="276" w:lineRule="auto"/>
              <w:rPr>
                <w:rFonts w:ascii="Arial" w:hAnsi="Arial" w:cs="Arial"/>
                <w:sz w:val="22"/>
                <w:szCs w:val="22"/>
              </w:rPr>
            </w:pPr>
          </w:p>
        </w:tc>
        <w:tc>
          <w:tcPr>
            <w:tcW w:w="967" w:type="dxa"/>
            <w:tcBorders>
              <w:top w:val="nil"/>
              <w:left w:val="nil"/>
              <w:bottom w:val="nil"/>
              <w:right w:val="nil"/>
            </w:tcBorders>
            <w:noWrap/>
            <w:vAlign w:val="bottom"/>
            <w:hideMark/>
          </w:tcPr>
          <w:p w14:paraId="17AB5BC0" w14:textId="77777777" w:rsidR="000E5115" w:rsidRPr="001C73B4" w:rsidRDefault="000E5115" w:rsidP="0087549F">
            <w:pPr>
              <w:spacing w:after="60" w:line="276" w:lineRule="auto"/>
              <w:rPr>
                <w:rFonts w:ascii="Arial" w:hAnsi="Arial" w:cs="Arial"/>
                <w:sz w:val="22"/>
                <w:szCs w:val="22"/>
              </w:rPr>
            </w:pPr>
          </w:p>
        </w:tc>
        <w:tc>
          <w:tcPr>
            <w:tcW w:w="795" w:type="dxa"/>
            <w:gridSpan w:val="2"/>
            <w:tcBorders>
              <w:top w:val="nil"/>
              <w:left w:val="nil"/>
              <w:bottom w:val="nil"/>
              <w:right w:val="nil"/>
            </w:tcBorders>
            <w:noWrap/>
            <w:vAlign w:val="bottom"/>
            <w:hideMark/>
          </w:tcPr>
          <w:p w14:paraId="23EBA201" w14:textId="77777777" w:rsidR="000E5115" w:rsidRPr="001C73B4" w:rsidRDefault="000E5115" w:rsidP="0087549F">
            <w:pPr>
              <w:spacing w:after="60" w:line="276" w:lineRule="auto"/>
              <w:rPr>
                <w:rFonts w:ascii="Arial" w:hAnsi="Arial" w:cs="Arial"/>
                <w:sz w:val="22"/>
                <w:szCs w:val="22"/>
              </w:rPr>
            </w:pPr>
          </w:p>
        </w:tc>
        <w:tc>
          <w:tcPr>
            <w:tcW w:w="304" w:type="dxa"/>
            <w:tcBorders>
              <w:top w:val="nil"/>
              <w:left w:val="nil"/>
              <w:bottom w:val="nil"/>
              <w:right w:val="nil"/>
            </w:tcBorders>
            <w:noWrap/>
            <w:vAlign w:val="bottom"/>
            <w:hideMark/>
          </w:tcPr>
          <w:p w14:paraId="21B2BE42" w14:textId="77777777" w:rsidR="000E5115" w:rsidRPr="001C73B4" w:rsidRDefault="000E5115" w:rsidP="0087549F">
            <w:pPr>
              <w:spacing w:after="60" w:line="276" w:lineRule="auto"/>
              <w:rPr>
                <w:rFonts w:ascii="Arial" w:hAnsi="Arial" w:cs="Arial"/>
                <w:sz w:val="22"/>
                <w:szCs w:val="22"/>
              </w:rPr>
            </w:pPr>
          </w:p>
        </w:tc>
        <w:tc>
          <w:tcPr>
            <w:tcW w:w="1934" w:type="dxa"/>
            <w:gridSpan w:val="2"/>
            <w:tcBorders>
              <w:top w:val="nil"/>
              <w:left w:val="nil"/>
              <w:bottom w:val="nil"/>
              <w:right w:val="nil"/>
            </w:tcBorders>
            <w:noWrap/>
            <w:vAlign w:val="bottom"/>
            <w:hideMark/>
          </w:tcPr>
          <w:p w14:paraId="61399ECD" w14:textId="77777777" w:rsidR="000E5115" w:rsidRPr="001C73B4" w:rsidRDefault="000E5115" w:rsidP="0087549F">
            <w:pPr>
              <w:spacing w:after="60" w:line="276" w:lineRule="auto"/>
              <w:rPr>
                <w:rFonts w:ascii="Arial" w:hAnsi="Arial" w:cs="Arial"/>
                <w:sz w:val="22"/>
                <w:szCs w:val="22"/>
              </w:rPr>
            </w:pPr>
          </w:p>
        </w:tc>
        <w:tc>
          <w:tcPr>
            <w:tcW w:w="1156" w:type="dxa"/>
            <w:gridSpan w:val="2"/>
            <w:tcBorders>
              <w:top w:val="nil"/>
              <w:left w:val="nil"/>
              <w:bottom w:val="nil"/>
              <w:right w:val="nil"/>
            </w:tcBorders>
            <w:noWrap/>
            <w:vAlign w:val="bottom"/>
            <w:hideMark/>
          </w:tcPr>
          <w:p w14:paraId="7A8DFA7B" w14:textId="77777777" w:rsidR="000E5115" w:rsidRPr="001C73B4" w:rsidRDefault="000E5115" w:rsidP="0087549F">
            <w:pPr>
              <w:spacing w:after="60" w:line="276" w:lineRule="auto"/>
              <w:rPr>
                <w:rFonts w:ascii="Arial" w:hAnsi="Arial" w:cs="Arial"/>
                <w:sz w:val="22"/>
                <w:szCs w:val="22"/>
              </w:rPr>
            </w:pPr>
          </w:p>
        </w:tc>
        <w:tc>
          <w:tcPr>
            <w:tcW w:w="804" w:type="dxa"/>
            <w:gridSpan w:val="3"/>
            <w:tcBorders>
              <w:top w:val="nil"/>
              <w:left w:val="nil"/>
              <w:bottom w:val="nil"/>
              <w:right w:val="nil"/>
            </w:tcBorders>
            <w:noWrap/>
            <w:vAlign w:val="bottom"/>
            <w:hideMark/>
          </w:tcPr>
          <w:p w14:paraId="33CF42FC" w14:textId="77777777" w:rsidR="000E5115" w:rsidRPr="001C73B4" w:rsidRDefault="000E5115" w:rsidP="0087549F">
            <w:pPr>
              <w:spacing w:after="60" w:line="276" w:lineRule="auto"/>
              <w:rPr>
                <w:rFonts w:ascii="Arial" w:hAnsi="Arial" w:cs="Arial"/>
                <w:sz w:val="22"/>
                <w:szCs w:val="22"/>
              </w:rPr>
            </w:pPr>
          </w:p>
        </w:tc>
      </w:tr>
      <w:tr w:rsidR="000E5115" w:rsidRPr="001C73B4" w14:paraId="62677BA1" w14:textId="77777777" w:rsidTr="0087549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447"/>
          <w:jc w:val="center"/>
        </w:trPr>
        <w:tc>
          <w:tcPr>
            <w:tcW w:w="3593" w:type="dxa"/>
            <w:gridSpan w:val="3"/>
            <w:tcBorders>
              <w:top w:val="nil"/>
              <w:left w:val="nil"/>
              <w:bottom w:val="nil"/>
              <w:right w:val="nil"/>
            </w:tcBorders>
            <w:noWrap/>
            <w:vAlign w:val="center"/>
            <w:hideMark/>
          </w:tcPr>
          <w:p w14:paraId="6E898AE9" w14:textId="77777777" w:rsidR="000E5115" w:rsidRPr="001C73B4" w:rsidRDefault="000E5115" w:rsidP="0087549F">
            <w:pPr>
              <w:spacing w:after="60" w:line="276" w:lineRule="auto"/>
              <w:rPr>
                <w:rFonts w:ascii="Arial" w:hAnsi="Arial" w:cs="Arial"/>
                <w:sz w:val="22"/>
                <w:szCs w:val="22"/>
              </w:rPr>
            </w:pPr>
            <w:r w:rsidRPr="001C73B4">
              <w:rPr>
                <w:rFonts w:ascii="Arial" w:hAnsi="Arial" w:cs="Arial"/>
                <w:sz w:val="22"/>
                <w:szCs w:val="22"/>
              </w:rPr>
              <w:t>Planowany termin zakończenia prac:</w:t>
            </w:r>
          </w:p>
        </w:tc>
        <w:tc>
          <w:tcPr>
            <w:tcW w:w="5960" w:type="dxa"/>
            <w:gridSpan w:val="11"/>
            <w:tcBorders>
              <w:top w:val="single" w:sz="4" w:space="0" w:color="auto"/>
              <w:left w:val="single" w:sz="4" w:space="0" w:color="auto"/>
              <w:bottom w:val="single" w:sz="4" w:space="0" w:color="auto"/>
              <w:right w:val="single" w:sz="4" w:space="0" w:color="auto"/>
            </w:tcBorders>
            <w:noWrap/>
            <w:vAlign w:val="center"/>
            <w:hideMark/>
          </w:tcPr>
          <w:p w14:paraId="2DA3079A" w14:textId="77777777" w:rsidR="000E5115" w:rsidRPr="001C73B4" w:rsidRDefault="000E5115" w:rsidP="0087549F">
            <w:pPr>
              <w:spacing w:after="60" w:line="276" w:lineRule="auto"/>
              <w:jc w:val="center"/>
              <w:rPr>
                <w:rFonts w:ascii="Arial" w:hAnsi="Arial" w:cs="Arial"/>
                <w:sz w:val="22"/>
                <w:szCs w:val="22"/>
              </w:rPr>
            </w:pPr>
            <w:r w:rsidRPr="001C73B4">
              <w:rPr>
                <w:rFonts w:ascii="Arial" w:hAnsi="Arial" w:cs="Arial"/>
                <w:sz w:val="22"/>
                <w:szCs w:val="22"/>
              </w:rPr>
              <w:t> </w:t>
            </w:r>
          </w:p>
        </w:tc>
      </w:tr>
      <w:tr w:rsidR="000E5115" w:rsidRPr="001C73B4" w14:paraId="055F00E4" w14:textId="77777777" w:rsidTr="0087549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1749" w:type="dxa"/>
            <w:gridSpan w:val="2"/>
            <w:tcBorders>
              <w:top w:val="nil"/>
              <w:left w:val="nil"/>
              <w:bottom w:val="nil"/>
              <w:right w:val="nil"/>
            </w:tcBorders>
            <w:noWrap/>
            <w:vAlign w:val="bottom"/>
            <w:hideMark/>
          </w:tcPr>
          <w:p w14:paraId="36FEC3C7" w14:textId="77777777" w:rsidR="000E5115" w:rsidRPr="001C73B4" w:rsidRDefault="000E5115" w:rsidP="0087549F">
            <w:pPr>
              <w:spacing w:after="60" w:line="276" w:lineRule="auto"/>
              <w:jc w:val="center"/>
              <w:rPr>
                <w:rFonts w:ascii="Arial" w:hAnsi="Arial" w:cs="Arial"/>
                <w:sz w:val="22"/>
                <w:szCs w:val="22"/>
              </w:rPr>
            </w:pPr>
          </w:p>
        </w:tc>
        <w:tc>
          <w:tcPr>
            <w:tcW w:w="1844" w:type="dxa"/>
            <w:tcBorders>
              <w:top w:val="nil"/>
              <w:left w:val="nil"/>
              <w:bottom w:val="nil"/>
              <w:right w:val="nil"/>
            </w:tcBorders>
            <w:noWrap/>
            <w:vAlign w:val="bottom"/>
            <w:hideMark/>
          </w:tcPr>
          <w:p w14:paraId="66A97F89" w14:textId="77777777" w:rsidR="000E5115" w:rsidRPr="001C73B4" w:rsidRDefault="000E5115" w:rsidP="0087549F">
            <w:pPr>
              <w:spacing w:after="60" w:line="276" w:lineRule="auto"/>
              <w:rPr>
                <w:rFonts w:ascii="Arial" w:hAnsi="Arial" w:cs="Arial"/>
                <w:sz w:val="22"/>
                <w:szCs w:val="22"/>
              </w:rPr>
            </w:pPr>
          </w:p>
        </w:tc>
        <w:tc>
          <w:tcPr>
            <w:tcW w:w="967" w:type="dxa"/>
            <w:tcBorders>
              <w:top w:val="nil"/>
              <w:left w:val="nil"/>
              <w:bottom w:val="nil"/>
              <w:right w:val="nil"/>
            </w:tcBorders>
            <w:noWrap/>
            <w:vAlign w:val="bottom"/>
            <w:hideMark/>
          </w:tcPr>
          <w:p w14:paraId="0F8E873C" w14:textId="77777777" w:rsidR="000E5115" w:rsidRPr="001C73B4" w:rsidRDefault="000E5115" w:rsidP="0087549F">
            <w:pPr>
              <w:spacing w:after="60" w:line="276" w:lineRule="auto"/>
              <w:rPr>
                <w:rFonts w:ascii="Arial" w:hAnsi="Arial" w:cs="Arial"/>
                <w:sz w:val="22"/>
                <w:szCs w:val="22"/>
              </w:rPr>
            </w:pPr>
          </w:p>
        </w:tc>
        <w:tc>
          <w:tcPr>
            <w:tcW w:w="795" w:type="dxa"/>
            <w:gridSpan w:val="2"/>
            <w:tcBorders>
              <w:top w:val="nil"/>
              <w:left w:val="nil"/>
              <w:bottom w:val="nil"/>
              <w:right w:val="nil"/>
            </w:tcBorders>
            <w:noWrap/>
            <w:vAlign w:val="bottom"/>
            <w:hideMark/>
          </w:tcPr>
          <w:p w14:paraId="69E6C1D1" w14:textId="77777777" w:rsidR="000E5115" w:rsidRPr="001C73B4" w:rsidRDefault="000E5115" w:rsidP="0087549F">
            <w:pPr>
              <w:spacing w:after="60" w:line="276" w:lineRule="auto"/>
              <w:rPr>
                <w:rFonts w:ascii="Arial" w:hAnsi="Arial" w:cs="Arial"/>
                <w:sz w:val="22"/>
                <w:szCs w:val="22"/>
              </w:rPr>
            </w:pPr>
          </w:p>
        </w:tc>
        <w:tc>
          <w:tcPr>
            <w:tcW w:w="304" w:type="dxa"/>
            <w:tcBorders>
              <w:top w:val="nil"/>
              <w:left w:val="nil"/>
              <w:bottom w:val="nil"/>
              <w:right w:val="nil"/>
            </w:tcBorders>
            <w:noWrap/>
            <w:vAlign w:val="bottom"/>
            <w:hideMark/>
          </w:tcPr>
          <w:p w14:paraId="54A65188" w14:textId="77777777" w:rsidR="000E5115" w:rsidRPr="001C73B4" w:rsidRDefault="000E5115" w:rsidP="0087549F">
            <w:pPr>
              <w:spacing w:after="60" w:line="276" w:lineRule="auto"/>
              <w:rPr>
                <w:rFonts w:ascii="Arial" w:hAnsi="Arial" w:cs="Arial"/>
                <w:sz w:val="22"/>
                <w:szCs w:val="22"/>
              </w:rPr>
            </w:pPr>
          </w:p>
        </w:tc>
        <w:tc>
          <w:tcPr>
            <w:tcW w:w="1934" w:type="dxa"/>
            <w:gridSpan w:val="2"/>
            <w:tcBorders>
              <w:top w:val="nil"/>
              <w:left w:val="nil"/>
              <w:bottom w:val="nil"/>
              <w:right w:val="nil"/>
            </w:tcBorders>
            <w:noWrap/>
            <w:vAlign w:val="bottom"/>
            <w:hideMark/>
          </w:tcPr>
          <w:p w14:paraId="0B92A9BF" w14:textId="77777777" w:rsidR="000E5115" w:rsidRPr="001C73B4" w:rsidRDefault="000E5115" w:rsidP="0087549F">
            <w:pPr>
              <w:spacing w:after="60" w:line="276" w:lineRule="auto"/>
              <w:rPr>
                <w:rFonts w:ascii="Arial" w:hAnsi="Arial" w:cs="Arial"/>
                <w:sz w:val="22"/>
                <w:szCs w:val="22"/>
              </w:rPr>
            </w:pPr>
          </w:p>
        </w:tc>
        <w:tc>
          <w:tcPr>
            <w:tcW w:w="1156" w:type="dxa"/>
            <w:gridSpan w:val="2"/>
            <w:tcBorders>
              <w:top w:val="nil"/>
              <w:left w:val="nil"/>
              <w:bottom w:val="nil"/>
              <w:right w:val="nil"/>
            </w:tcBorders>
            <w:noWrap/>
            <w:vAlign w:val="bottom"/>
            <w:hideMark/>
          </w:tcPr>
          <w:p w14:paraId="1486C7FA" w14:textId="77777777" w:rsidR="000E5115" w:rsidRPr="001C73B4" w:rsidRDefault="000E5115" w:rsidP="0087549F">
            <w:pPr>
              <w:spacing w:after="60" w:line="276" w:lineRule="auto"/>
              <w:rPr>
                <w:rFonts w:ascii="Arial" w:hAnsi="Arial" w:cs="Arial"/>
                <w:sz w:val="22"/>
                <w:szCs w:val="22"/>
              </w:rPr>
            </w:pPr>
          </w:p>
        </w:tc>
        <w:tc>
          <w:tcPr>
            <w:tcW w:w="804" w:type="dxa"/>
            <w:gridSpan w:val="3"/>
            <w:tcBorders>
              <w:top w:val="nil"/>
              <w:left w:val="nil"/>
              <w:bottom w:val="nil"/>
              <w:right w:val="nil"/>
            </w:tcBorders>
            <w:noWrap/>
            <w:vAlign w:val="bottom"/>
            <w:hideMark/>
          </w:tcPr>
          <w:p w14:paraId="11B26F28" w14:textId="77777777" w:rsidR="000E5115" w:rsidRPr="001C73B4" w:rsidRDefault="000E5115" w:rsidP="0087549F">
            <w:pPr>
              <w:spacing w:after="60" w:line="276" w:lineRule="auto"/>
              <w:rPr>
                <w:rFonts w:ascii="Arial" w:hAnsi="Arial" w:cs="Arial"/>
                <w:sz w:val="22"/>
                <w:szCs w:val="22"/>
              </w:rPr>
            </w:pPr>
          </w:p>
        </w:tc>
      </w:tr>
      <w:tr w:rsidR="000E5115" w:rsidRPr="001C73B4" w14:paraId="3032A97D" w14:textId="77777777" w:rsidTr="0087549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447"/>
          <w:jc w:val="center"/>
        </w:trPr>
        <w:tc>
          <w:tcPr>
            <w:tcW w:w="3593" w:type="dxa"/>
            <w:gridSpan w:val="3"/>
            <w:tcBorders>
              <w:top w:val="nil"/>
              <w:left w:val="nil"/>
              <w:bottom w:val="nil"/>
              <w:right w:val="nil"/>
            </w:tcBorders>
            <w:noWrap/>
            <w:vAlign w:val="center"/>
            <w:hideMark/>
          </w:tcPr>
          <w:p w14:paraId="28B1D683" w14:textId="77777777" w:rsidR="000E5115" w:rsidRPr="001C73B4" w:rsidRDefault="000E5115" w:rsidP="0087549F">
            <w:pPr>
              <w:spacing w:after="60" w:line="276" w:lineRule="auto"/>
              <w:rPr>
                <w:rFonts w:ascii="Arial" w:hAnsi="Arial" w:cs="Arial"/>
                <w:sz w:val="22"/>
                <w:szCs w:val="22"/>
              </w:rPr>
            </w:pPr>
            <w:r w:rsidRPr="001C73B4">
              <w:rPr>
                <w:rFonts w:ascii="Arial" w:hAnsi="Arial" w:cs="Arial"/>
                <w:sz w:val="22"/>
                <w:szCs w:val="22"/>
              </w:rPr>
              <w:t>Potwierdzenie zakończenia prac:</w:t>
            </w:r>
          </w:p>
        </w:tc>
        <w:tc>
          <w:tcPr>
            <w:tcW w:w="5960" w:type="dxa"/>
            <w:gridSpan w:val="11"/>
            <w:tcBorders>
              <w:top w:val="single" w:sz="4" w:space="0" w:color="auto"/>
              <w:left w:val="single" w:sz="4" w:space="0" w:color="auto"/>
              <w:bottom w:val="single" w:sz="4" w:space="0" w:color="auto"/>
              <w:right w:val="single" w:sz="4" w:space="0" w:color="000000"/>
            </w:tcBorders>
            <w:noWrap/>
            <w:vAlign w:val="bottom"/>
            <w:hideMark/>
          </w:tcPr>
          <w:p w14:paraId="497F3575" w14:textId="77777777" w:rsidR="000E5115" w:rsidRPr="001C73B4" w:rsidRDefault="000E5115" w:rsidP="0087549F">
            <w:pPr>
              <w:spacing w:after="60" w:line="276" w:lineRule="auto"/>
              <w:rPr>
                <w:rFonts w:ascii="Arial" w:hAnsi="Arial" w:cs="Arial"/>
                <w:sz w:val="22"/>
                <w:szCs w:val="22"/>
              </w:rPr>
            </w:pPr>
            <w:r w:rsidRPr="001C73B4">
              <w:rPr>
                <w:rFonts w:ascii="Arial" w:hAnsi="Arial" w:cs="Arial"/>
                <w:sz w:val="22"/>
                <w:szCs w:val="22"/>
              </w:rPr>
              <w:t> </w:t>
            </w:r>
          </w:p>
        </w:tc>
      </w:tr>
      <w:tr w:rsidR="000E5115" w:rsidRPr="001C73B4" w14:paraId="73D05B70" w14:textId="77777777" w:rsidTr="0087549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1749" w:type="dxa"/>
            <w:gridSpan w:val="2"/>
            <w:tcBorders>
              <w:top w:val="nil"/>
              <w:left w:val="nil"/>
              <w:bottom w:val="nil"/>
              <w:right w:val="nil"/>
            </w:tcBorders>
            <w:noWrap/>
            <w:vAlign w:val="bottom"/>
            <w:hideMark/>
          </w:tcPr>
          <w:p w14:paraId="229CEE0A" w14:textId="77777777" w:rsidR="000E5115" w:rsidRPr="001C73B4" w:rsidRDefault="000E5115" w:rsidP="0087549F">
            <w:pPr>
              <w:spacing w:after="60" w:line="276" w:lineRule="auto"/>
              <w:rPr>
                <w:rFonts w:ascii="Arial" w:hAnsi="Arial" w:cs="Arial"/>
                <w:sz w:val="22"/>
                <w:szCs w:val="22"/>
              </w:rPr>
            </w:pPr>
          </w:p>
        </w:tc>
        <w:tc>
          <w:tcPr>
            <w:tcW w:w="1844" w:type="dxa"/>
            <w:tcBorders>
              <w:top w:val="nil"/>
              <w:left w:val="nil"/>
              <w:bottom w:val="nil"/>
              <w:right w:val="nil"/>
            </w:tcBorders>
            <w:noWrap/>
            <w:vAlign w:val="bottom"/>
            <w:hideMark/>
          </w:tcPr>
          <w:p w14:paraId="7964B000" w14:textId="77777777" w:rsidR="000E5115" w:rsidRPr="001C73B4" w:rsidRDefault="000E5115" w:rsidP="0087549F">
            <w:pPr>
              <w:spacing w:after="60" w:line="276" w:lineRule="auto"/>
              <w:rPr>
                <w:rFonts w:ascii="Arial" w:hAnsi="Arial" w:cs="Arial"/>
                <w:sz w:val="22"/>
                <w:szCs w:val="22"/>
              </w:rPr>
            </w:pPr>
          </w:p>
        </w:tc>
        <w:tc>
          <w:tcPr>
            <w:tcW w:w="967" w:type="dxa"/>
            <w:tcBorders>
              <w:top w:val="nil"/>
              <w:left w:val="nil"/>
              <w:bottom w:val="nil"/>
              <w:right w:val="nil"/>
            </w:tcBorders>
            <w:noWrap/>
            <w:vAlign w:val="bottom"/>
            <w:hideMark/>
          </w:tcPr>
          <w:p w14:paraId="26C0DCF3" w14:textId="77777777" w:rsidR="000E5115" w:rsidRPr="001C73B4" w:rsidRDefault="000E5115" w:rsidP="0087549F">
            <w:pPr>
              <w:spacing w:after="60" w:line="276" w:lineRule="auto"/>
              <w:rPr>
                <w:rFonts w:ascii="Arial" w:hAnsi="Arial" w:cs="Arial"/>
                <w:sz w:val="22"/>
                <w:szCs w:val="22"/>
              </w:rPr>
            </w:pPr>
          </w:p>
        </w:tc>
        <w:tc>
          <w:tcPr>
            <w:tcW w:w="795" w:type="dxa"/>
            <w:gridSpan w:val="2"/>
            <w:tcBorders>
              <w:top w:val="nil"/>
              <w:left w:val="nil"/>
              <w:bottom w:val="nil"/>
              <w:right w:val="nil"/>
            </w:tcBorders>
            <w:noWrap/>
            <w:vAlign w:val="bottom"/>
            <w:hideMark/>
          </w:tcPr>
          <w:p w14:paraId="4FE90DF3" w14:textId="77777777" w:rsidR="000E5115" w:rsidRPr="001C73B4" w:rsidRDefault="000E5115" w:rsidP="0087549F">
            <w:pPr>
              <w:spacing w:after="60" w:line="276" w:lineRule="auto"/>
              <w:rPr>
                <w:rFonts w:ascii="Arial" w:hAnsi="Arial" w:cs="Arial"/>
                <w:sz w:val="22"/>
                <w:szCs w:val="22"/>
              </w:rPr>
            </w:pPr>
          </w:p>
        </w:tc>
        <w:tc>
          <w:tcPr>
            <w:tcW w:w="304" w:type="dxa"/>
            <w:tcBorders>
              <w:top w:val="nil"/>
              <w:left w:val="nil"/>
              <w:bottom w:val="nil"/>
              <w:right w:val="nil"/>
            </w:tcBorders>
            <w:noWrap/>
            <w:vAlign w:val="bottom"/>
            <w:hideMark/>
          </w:tcPr>
          <w:p w14:paraId="3AC8FB8B" w14:textId="77777777" w:rsidR="000E5115" w:rsidRPr="001C73B4" w:rsidRDefault="000E5115" w:rsidP="0087549F">
            <w:pPr>
              <w:spacing w:after="60" w:line="276" w:lineRule="auto"/>
              <w:rPr>
                <w:rFonts w:ascii="Arial" w:hAnsi="Arial" w:cs="Arial"/>
                <w:sz w:val="22"/>
                <w:szCs w:val="22"/>
              </w:rPr>
            </w:pPr>
          </w:p>
        </w:tc>
        <w:tc>
          <w:tcPr>
            <w:tcW w:w="1934" w:type="dxa"/>
            <w:gridSpan w:val="2"/>
            <w:tcBorders>
              <w:top w:val="nil"/>
              <w:left w:val="nil"/>
              <w:bottom w:val="nil"/>
              <w:right w:val="nil"/>
            </w:tcBorders>
            <w:noWrap/>
            <w:vAlign w:val="bottom"/>
            <w:hideMark/>
          </w:tcPr>
          <w:p w14:paraId="4B66DC49" w14:textId="77777777" w:rsidR="000E5115" w:rsidRPr="001C73B4" w:rsidRDefault="000E5115" w:rsidP="0087549F">
            <w:pPr>
              <w:spacing w:after="60" w:line="276" w:lineRule="auto"/>
              <w:rPr>
                <w:rFonts w:ascii="Arial" w:hAnsi="Arial" w:cs="Arial"/>
                <w:sz w:val="22"/>
                <w:szCs w:val="22"/>
              </w:rPr>
            </w:pPr>
          </w:p>
        </w:tc>
        <w:tc>
          <w:tcPr>
            <w:tcW w:w="1156" w:type="dxa"/>
            <w:gridSpan w:val="2"/>
            <w:tcBorders>
              <w:top w:val="nil"/>
              <w:left w:val="nil"/>
              <w:bottom w:val="nil"/>
              <w:right w:val="nil"/>
            </w:tcBorders>
            <w:noWrap/>
            <w:vAlign w:val="bottom"/>
            <w:hideMark/>
          </w:tcPr>
          <w:p w14:paraId="441DBFBA" w14:textId="77777777" w:rsidR="000E5115" w:rsidRPr="001C73B4" w:rsidRDefault="000E5115" w:rsidP="0087549F">
            <w:pPr>
              <w:spacing w:after="60" w:line="276" w:lineRule="auto"/>
              <w:rPr>
                <w:rFonts w:ascii="Arial" w:hAnsi="Arial" w:cs="Arial"/>
                <w:sz w:val="22"/>
                <w:szCs w:val="22"/>
              </w:rPr>
            </w:pPr>
          </w:p>
        </w:tc>
        <w:tc>
          <w:tcPr>
            <w:tcW w:w="804" w:type="dxa"/>
            <w:gridSpan w:val="3"/>
            <w:tcBorders>
              <w:top w:val="nil"/>
              <w:left w:val="nil"/>
              <w:bottom w:val="nil"/>
              <w:right w:val="nil"/>
            </w:tcBorders>
            <w:noWrap/>
            <w:vAlign w:val="bottom"/>
            <w:hideMark/>
          </w:tcPr>
          <w:p w14:paraId="445108EE" w14:textId="77777777" w:rsidR="000E5115" w:rsidRPr="001C73B4" w:rsidRDefault="000E5115" w:rsidP="0087549F">
            <w:pPr>
              <w:spacing w:after="60" w:line="276" w:lineRule="auto"/>
              <w:rPr>
                <w:rFonts w:ascii="Arial" w:hAnsi="Arial" w:cs="Arial"/>
                <w:sz w:val="22"/>
                <w:szCs w:val="22"/>
              </w:rPr>
            </w:pPr>
          </w:p>
        </w:tc>
      </w:tr>
      <w:tr w:rsidR="000E5115" w:rsidRPr="001C73B4" w14:paraId="769419ED" w14:textId="77777777" w:rsidTr="0087549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3593" w:type="dxa"/>
            <w:gridSpan w:val="3"/>
            <w:tcBorders>
              <w:top w:val="nil"/>
              <w:left w:val="nil"/>
              <w:bottom w:val="nil"/>
              <w:right w:val="nil"/>
            </w:tcBorders>
            <w:noWrap/>
            <w:vAlign w:val="bottom"/>
            <w:hideMark/>
          </w:tcPr>
          <w:p w14:paraId="1B50D4BF" w14:textId="77777777" w:rsidR="000E5115" w:rsidRPr="001C73B4" w:rsidRDefault="000E5115" w:rsidP="0087549F">
            <w:pPr>
              <w:spacing w:after="60" w:line="276" w:lineRule="auto"/>
              <w:rPr>
                <w:rFonts w:ascii="Arial" w:hAnsi="Arial" w:cs="Arial"/>
                <w:sz w:val="22"/>
                <w:szCs w:val="22"/>
              </w:rPr>
            </w:pPr>
            <w:r w:rsidRPr="001C73B4">
              <w:rPr>
                <w:rFonts w:ascii="Arial" w:hAnsi="Arial" w:cs="Arial"/>
                <w:sz w:val="22"/>
                <w:szCs w:val="22"/>
              </w:rPr>
              <w:t>Prace pożarowo niebezpieczne</w:t>
            </w:r>
          </w:p>
        </w:tc>
        <w:tc>
          <w:tcPr>
            <w:tcW w:w="967" w:type="dxa"/>
            <w:tcBorders>
              <w:top w:val="single" w:sz="4" w:space="0" w:color="auto"/>
              <w:left w:val="single" w:sz="4" w:space="0" w:color="auto"/>
              <w:bottom w:val="nil"/>
              <w:right w:val="single" w:sz="4" w:space="0" w:color="auto"/>
            </w:tcBorders>
            <w:noWrap/>
            <w:vAlign w:val="bottom"/>
            <w:hideMark/>
          </w:tcPr>
          <w:p w14:paraId="06FE5D03" w14:textId="77777777" w:rsidR="000E5115" w:rsidRPr="001C73B4" w:rsidRDefault="000E5115" w:rsidP="0087549F">
            <w:pPr>
              <w:spacing w:after="60" w:line="276" w:lineRule="auto"/>
              <w:rPr>
                <w:rFonts w:ascii="Arial" w:hAnsi="Arial" w:cs="Arial"/>
                <w:sz w:val="22"/>
                <w:szCs w:val="22"/>
              </w:rPr>
            </w:pPr>
            <w:r w:rsidRPr="001C73B4">
              <w:rPr>
                <w:rFonts w:ascii="Arial" w:hAnsi="Arial" w:cs="Arial"/>
                <w:sz w:val="22"/>
                <w:szCs w:val="22"/>
              </w:rPr>
              <w:t> </w:t>
            </w:r>
          </w:p>
        </w:tc>
        <w:tc>
          <w:tcPr>
            <w:tcW w:w="795" w:type="dxa"/>
            <w:gridSpan w:val="2"/>
            <w:tcBorders>
              <w:top w:val="nil"/>
              <w:left w:val="nil"/>
              <w:bottom w:val="nil"/>
              <w:right w:val="nil"/>
            </w:tcBorders>
            <w:noWrap/>
            <w:vAlign w:val="center"/>
            <w:hideMark/>
          </w:tcPr>
          <w:p w14:paraId="6742E35A" w14:textId="77777777" w:rsidR="000E5115" w:rsidRPr="001C73B4" w:rsidRDefault="000E5115" w:rsidP="0087549F">
            <w:pPr>
              <w:spacing w:after="60" w:line="276" w:lineRule="auto"/>
              <w:jc w:val="center"/>
              <w:rPr>
                <w:rFonts w:ascii="Arial" w:hAnsi="Arial" w:cs="Arial"/>
                <w:sz w:val="22"/>
                <w:szCs w:val="22"/>
              </w:rPr>
            </w:pPr>
            <w:r w:rsidRPr="001C73B4">
              <w:rPr>
                <w:rFonts w:ascii="Arial" w:hAnsi="Arial" w:cs="Arial"/>
                <w:sz w:val="22"/>
                <w:szCs w:val="22"/>
              </w:rPr>
              <w:t>Tak</w:t>
            </w:r>
          </w:p>
        </w:tc>
        <w:tc>
          <w:tcPr>
            <w:tcW w:w="2238" w:type="dxa"/>
            <w:gridSpan w:val="3"/>
            <w:tcBorders>
              <w:top w:val="nil"/>
              <w:left w:val="nil"/>
              <w:bottom w:val="nil"/>
              <w:right w:val="nil"/>
            </w:tcBorders>
            <w:noWrap/>
            <w:vAlign w:val="bottom"/>
            <w:hideMark/>
          </w:tcPr>
          <w:p w14:paraId="0C18D46E" w14:textId="77777777" w:rsidR="000E5115" w:rsidRPr="001C73B4" w:rsidRDefault="000E5115" w:rsidP="0087549F">
            <w:pPr>
              <w:spacing w:after="60" w:line="276" w:lineRule="auto"/>
              <w:rPr>
                <w:rFonts w:ascii="Arial" w:hAnsi="Arial" w:cs="Arial"/>
                <w:sz w:val="22"/>
                <w:szCs w:val="22"/>
              </w:rPr>
            </w:pPr>
            <w:r w:rsidRPr="001C73B4">
              <w:rPr>
                <w:rFonts w:ascii="Arial" w:hAnsi="Arial" w:cs="Arial"/>
                <w:sz w:val="22"/>
                <w:szCs w:val="22"/>
              </w:rPr>
              <w:t>(dodatkowa dok.)</w:t>
            </w:r>
          </w:p>
        </w:tc>
        <w:tc>
          <w:tcPr>
            <w:tcW w:w="1156" w:type="dxa"/>
            <w:gridSpan w:val="2"/>
            <w:tcBorders>
              <w:top w:val="single" w:sz="4" w:space="0" w:color="auto"/>
              <w:left w:val="single" w:sz="4" w:space="0" w:color="auto"/>
              <w:bottom w:val="nil"/>
              <w:right w:val="single" w:sz="4" w:space="0" w:color="auto"/>
            </w:tcBorders>
            <w:noWrap/>
            <w:vAlign w:val="bottom"/>
            <w:hideMark/>
          </w:tcPr>
          <w:p w14:paraId="2F9A468B" w14:textId="77777777" w:rsidR="000E5115" w:rsidRPr="001C73B4" w:rsidRDefault="000E5115" w:rsidP="0087549F">
            <w:pPr>
              <w:spacing w:after="60" w:line="276" w:lineRule="auto"/>
              <w:rPr>
                <w:rFonts w:ascii="Arial" w:hAnsi="Arial" w:cs="Arial"/>
                <w:sz w:val="22"/>
                <w:szCs w:val="22"/>
              </w:rPr>
            </w:pPr>
            <w:r w:rsidRPr="001C73B4">
              <w:rPr>
                <w:rFonts w:ascii="Arial" w:hAnsi="Arial" w:cs="Arial"/>
                <w:sz w:val="22"/>
                <w:szCs w:val="22"/>
              </w:rPr>
              <w:t> </w:t>
            </w:r>
          </w:p>
        </w:tc>
        <w:tc>
          <w:tcPr>
            <w:tcW w:w="804" w:type="dxa"/>
            <w:gridSpan w:val="3"/>
            <w:tcBorders>
              <w:top w:val="nil"/>
              <w:left w:val="nil"/>
              <w:bottom w:val="nil"/>
              <w:right w:val="nil"/>
            </w:tcBorders>
            <w:noWrap/>
            <w:vAlign w:val="center"/>
            <w:hideMark/>
          </w:tcPr>
          <w:p w14:paraId="4C912061" w14:textId="77777777" w:rsidR="000E5115" w:rsidRPr="001C73B4" w:rsidRDefault="000E5115" w:rsidP="0087549F">
            <w:pPr>
              <w:spacing w:after="60" w:line="276" w:lineRule="auto"/>
              <w:rPr>
                <w:rFonts w:ascii="Arial" w:hAnsi="Arial" w:cs="Arial"/>
                <w:sz w:val="22"/>
                <w:szCs w:val="22"/>
              </w:rPr>
            </w:pPr>
            <w:r w:rsidRPr="001C73B4">
              <w:rPr>
                <w:rFonts w:ascii="Arial" w:hAnsi="Arial" w:cs="Arial"/>
                <w:sz w:val="22"/>
                <w:szCs w:val="22"/>
              </w:rPr>
              <w:t xml:space="preserve">     Nie</w:t>
            </w:r>
          </w:p>
        </w:tc>
      </w:tr>
      <w:tr w:rsidR="000E5115" w:rsidRPr="001C73B4" w14:paraId="5F01FF5D" w14:textId="77777777" w:rsidTr="0087549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1749" w:type="dxa"/>
            <w:gridSpan w:val="2"/>
            <w:tcBorders>
              <w:top w:val="nil"/>
              <w:left w:val="nil"/>
              <w:bottom w:val="nil"/>
              <w:right w:val="nil"/>
            </w:tcBorders>
            <w:noWrap/>
            <w:vAlign w:val="bottom"/>
            <w:hideMark/>
          </w:tcPr>
          <w:p w14:paraId="2AB3A07F" w14:textId="77777777" w:rsidR="000E5115" w:rsidRPr="001C73B4" w:rsidRDefault="000E5115" w:rsidP="0087549F">
            <w:pPr>
              <w:spacing w:after="60" w:line="276" w:lineRule="auto"/>
              <w:rPr>
                <w:rFonts w:ascii="Arial" w:hAnsi="Arial" w:cs="Arial"/>
                <w:sz w:val="22"/>
                <w:szCs w:val="22"/>
              </w:rPr>
            </w:pPr>
          </w:p>
        </w:tc>
        <w:tc>
          <w:tcPr>
            <w:tcW w:w="1844" w:type="dxa"/>
            <w:tcBorders>
              <w:top w:val="nil"/>
              <w:left w:val="nil"/>
              <w:bottom w:val="nil"/>
              <w:right w:val="nil"/>
            </w:tcBorders>
            <w:noWrap/>
            <w:hideMark/>
          </w:tcPr>
          <w:p w14:paraId="4820E44E" w14:textId="77777777" w:rsidR="000E5115" w:rsidRPr="001C73B4" w:rsidRDefault="000E5115" w:rsidP="0087549F">
            <w:pPr>
              <w:spacing w:after="60" w:line="276" w:lineRule="auto"/>
              <w:rPr>
                <w:rFonts w:ascii="Arial" w:hAnsi="Arial" w:cs="Arial"/>
                <w:sz w:val="22"/>
                <w:szCs w:val="22"/>
              </w:rPr>
            </w:pPr>
          </w:p>
        </w:tc>
        <w:tc>
          <w:tcPr>
            <w:tcW w:w="967" w:type="dxa"/>
            <w:tcBorders>
              <w:top w:val="single" w:sz="4" w:space="0" w:color="auto"/>
              <w:left w:val="nil"/>
              <w:bottom w:val="nil"/>
              <w:right w:val="nil"/>
            </w:tcBorders>
            <w:noWrap/>
            <w:hideMark/>
          </w:tcPr>
          <w:p w14:paraId="30E358B5" w14:textId="77777777" w:rsidR="000E5115" w:rsidRPr="001C73B4" w:rsidRDefault="000E5115" w:rsidP="0087549F">
            <w:pPr>
              <w:spacing w:after="60" w:line="276" w:lineRule="auto"/>
              <w:rPr>
                <w:rFonts w:ascii="Arial" w:hAnsi="Arial" w:cs="Arial"/>
                <w:sz w:val="22"/>
                <w:szCs w:val="22"/>
              </w:rPr>
            </w:pPr>
            <w:r w:rsidRPr="001C73B4">
              <w:rPr>
                <w:rFonts w:ascii="Arial" w:hAnsi="Arial" w:cs="Arial"/>
                <w:sz w:val="22"/>
                <w:szCs w:val="22"/>
              </w:rPr>
              <w:t> </w:t>
            </w:r>
          </w:p>
        </w:tc>
        <w:tc>
          <w:tcPr>
            <w:tcW w:w="795" w:type="dxa"/>
            <w:gridSpan w:val="2"/>
            <w:tcBorders>
              <w:top w:val="nil"/>
              <w:left w:val="nil"/>
              <w:bottom w:val="nil"/>
              <w:right w:val="nil"/>
            </w:tcBorders>
            <w:noWrap/>
            <w:hideMark/>
          </w:tcPr>
          <w:p w14:paraId="1CCEDF76" w14:textId="77777777" w:rsidR="000E5115" w:rsidRPr="001C73B4" w:rsidRDefault="000E5115" w:rsidP="0087549F">
            <w:pPr>
              <w:spacing w:after="60" w:line="276" w:lineRule="auto"/>
              <w:rPr>
                <w:rFonts w:ascii="Arial" w:hAnsi="Arial" w:cs="Arial"/>
                <w:sz w:val="22"/>
                <w:szCs w:val="22"/>
              </w:rPr>
            </w:pPr>
          </w:p>
        </w:tc>
        <w:tc>
          <w:tcPr>
            <w:tcW w:w="304" w:type="dxa"/>
            <w:tcBorders>
              <w:top w:val="nil"/>
              <w:left w:val="nil"/>
              <w:bottom w:val="nil"/>
              <w:right w:val="nil"/>
            </w:tcBorders>
            <w:noWrap/>
            <w:hideMark/>
          </w:tcPr>
          <w:p w14:paraId="475F8530" w14:textId="77777777" w:rsidR="000E5115" w:rsidRPr="001C73B4" w:rsidRDefault="000E5115" w:rsidP="0087549F">
            <w:pPr>
              <w:spacing w:after="60" w:line="276" w:lineRule="auto"/>
              <w:rPr>
                <w:rFonts w:ascii="Arial" w:hAnsi="Arial" w:cs="Arial"/>
                <w:sz w:val="22"/>
                <w:szCs w:val="22"/>
              </w:rPr>
            </w:pPr>
          </w:p>
        </w:tc>
        <w:tc>
          <w:tcPr>
            <w:tcW w:w="1934" w:type="dxa"/>
            <w:gridSpan w:val="2"/>
            <w:tcBorders>
              <w:top w:val="nil"/>
              <w:left w:val="nil"/>
              <w:bottom w:val="nil"/>
              <w:right w:val="nil"/>
            </w:tcBorders>
            <w:noWrap/>
            <w:hideMark/>
          </w:tcPr>
          <w:p w14:paraId="36855BAE" w14:textId="77777777" w:rsidR="000E5115" w:rsidRPr="001C73B4" w:rsidRDefault="000E5115" w:rsidP="0087549F">
            <w:pPr>
              <w:spacing w:after="60" w:line="276" w:lineRule="auto"/>
              <w:rPr>
                <w:rFonts w:ascii="Arial" w:hAnsi="Arial" w:cs="Arial"/>
                <w:sz w:val="22"/>
                <w:szCs w:val="22"/>
              </w:rPr>
            </w:pPr>
          </w:p>
        </w:tc>
        <w:tc>
          <w:tcPr>
            <w:tcW w:w="1156" w:type="dxa"/>
            <w:gridSpan w:val="2"/>
            <w:tcBorders>
              <w:top w:val="single" w:sz="4" w:space="0" w:color="auto"/>
              <w:left w:val="nil"/>
              <w:bottom w:val="nil"/>
              <w:right w:val="nil"/>
            </w:tcBorders>
            <w:noWrap/>
            <w:hideMark/>
          </w:tcPr>
          <w:p w14:paraId="351AE280" w14:textId="77777777" w:rsidR="000E5115" w:rsidRPr="001C73B4" w:rsidRDefault="000E5115" w:rsidP="0087549F">
            <w:pPr>
              <w:spacing w:after="60" w:line="276" w:lineRule="auto"/>
              <w:rPr>
                <w:rFonts w:ascii="Arial" w:hAnsi="Arial" w:cs="Arial"/>
                <w:sz w:val="22"/>
                <w:szCs w:val="22"/>
              </w:rPr>
            </w:pPr>
            <w:r w:rsidRPr="001C73B4">
              <w:rPr>
                <w:rFonts w:ascii="Arial" w:hAnsi="Arial" w:cs="Arial"/>
                <w:sz w:val="22"/>
                <w:szCs w:val="22"/>
              </w:rPr>
              <w:t> </w:t>
            </w:r>
          </w:p>
        </w:tc>
        <w:tc>
          <w:tcPr>
            <w:tcW w:w="804" w:type="dxa"/>
            <w:gridSpan w:val="3"/>
            <w:tcBorders>
              <w:top w:val="nil"/>
              <w:left w:val="nil"/>
              <w:bottom w:val="nil"/>
              <w:right w:val="nil"/>
            </w:tcBorders>
            <w:noWrap/>
            <w:hideMark/>
          </w:tcPr>
          <w:p w14:paraId="63701C7E" w14:textId="77777777" w:rsidR="000E5115" w:rsidRPr="001C73B4" w:rsidRDefault="000E5115" w:rsidP="0087549F">
            <w:pPr>
              <w:spacing w:after="60" w:line="276" w:lineRule="auto"/>
              <w:rPr>
                <w:rFonts w:ascii="Arial" w:hAnsi="Arial" w:cs="Arial"/>
                <w:sz w:val="22"/>
                <w:szCs w:val="22"/>
              </w:rPr>
            </w:pPr>
          </w:p>
        </w:tc>
      </w:tr>
      <w:tr w:rsidR="000E5115" w:rsidRPr="001C73B4" w14:paraId="7D477412" w14:textId="77777777" w:rsidTr="0087549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3593" w:type="dxa"/>
            <w:gridSpan w:val="3"/>
            <w:tcBorders>
              <w:top w:val="nil"/>
              <w:left w:val="nil"/>
              <w:bottom w:val="nil"/>
              <w:right w:val="nil"/>
            </w:tcBorders>
            <w:noWrap/>
            <w:hideMark/>
          </w:tcPr>
          <w:p w14:paraId="6AAE7AB5" w14:textId="77777777" w:rsidR="000E5115" w:rsidRPr="001C73B4" w:rsidRDefault="000E5115" w:rsidP="0087549F">
            <w:pPr>
              <w:spacing w:after="60" w:line="276" w:lineRule="auto"/>
              <w:rPr>
                <w:rFonts w:ascii="Arial" w:hAnsi="Arial" w:cs="Arial"/>
                <w:sz w:val="22"/>
                <w:szCs w:val="22"/>
              </w:rPr>
            </w:pPr>
            <w:r w:rsidRPr="001C73B4">
              <w:rPr>
                <w:rFonts w:ascii="Arial" w:hAnsi="Arial" w:cs="Arial"/>
                <w:sz w:val="22"/>
                <w:szCs w:val="22"/>
              </w:rPr>
              <w:t>Konieczność zabezpieczenia czujek</w:t>
            </w:r>
          </w:p>
        </w:tc>
        <w:tc>
          <w:tcPr>
            <w:tcW w:w="967" w:type="dxa"/>
            <w:tcBorders>
              <w:top w:val="single" w:sz="4" w:space="0" w:color="auto"/>
              <w:left w:val="single" w:sz="4" w:space="0" w:color="auto"/>
              <w:bottom w:val="single" w:sz="4" w:space="0" w:color="auto"/>
              <w:right w:val="single" w:sz="4" w:space="0" w:color="auto"/>
            </w:tcBorders>
            <w:noWrap/>
            <w:hideMark/>
          </w:tcPr>
          <w:p w14:paraId="42A66F7C" w14:textId="77777777" w:rsidR="000E5115" w:rsidRPr="001C73B4" w:rsidRDefault="000E5115" w:rsidP="0087549F">
            <w:pPr>
              <w:spacing w:after="60" w:line="276" w:lineRule="auto"/>
              <w:rPr>
                <w:rFonts w:ascii="Arial" w:hAnsi="Arial" w:cs="Arial"/>
                <w:sz w:val="22"/>
                <w:szCs w:val="22"/>
              </w:rPr>
            </w:pPr>
            <w:r w:rsidRPr="001C73B4">
              <w:rPr>
                <w:rFonts w:ascii="Arial" w:hAnsi="Arial" w:cs="Arial"/>
                <w:sz w:val="22"/>
                <w:szCs w:val="22"/>
              </w:rPr>
              <w:t> </w:t>
            </w:r>
          </w:p>
        </w:tc>
        <w:tc>
          <w:tcPr>
            <w:tcW w:w="795" w:type="dxa"/>
            <w:gridSpan w:val="2"/>
            <w:tcBorders>
              <w:top w:val="nil"/>
              <w:left w:val="nil"/>
              <w:bottom w:val="nil"/>
              <w:right w:val="nil"/>
            </w:tcBorders>
            <w:noWrap/>
            <w:vAlign w:val="center"/>
            <w:hideMark/>
          </w:tcPr>
          <w:p w14:paraId="060FB9F3" w14:textId="77777777" w:rsidR="000E5115" w:rsidRPr="001C73B4" w:rsidRDefault="000E5115" w:rsidP="0087549F">
            <w:pPr>
              <w:spacing w:after="60" w:line="276" w:lineRule="auto"/>
              <w:jc w:val="center"/>
              <w:rPr>
                <w:rFonts w:ascii="Arial" w:hAnsi="Arial" w:cs="Arial"/>
                <w:sz w:val="22"/>
                <w:szCs w:val="22"/>
              </w:rPr>
            </w:pPr>
            <w:r w:rsidRPr="001C73B4">
              <w:rPr>
                <w:rFonts w:ascii="Arial" w:hAnsi="Arial" w:cs="Arial"/>
                <w:sz w:val="22"/>
                <w:szCs w:val="22"/>
              </w:rPr>
              <w:t>Tak</w:t>
            </w:r>
          </w:p>
        </w:tc>
        <w:tc>
          <w:tcPr>
            <w:tcW w:w="304" w:type="dxa"/>
            <w:tcBorders>
              <w:top w:val="nil"/>
              <w:left w:val="nil"/>
              <w:bottom w:val="nil"/>
              <w:right w:val="nil"/>
            </w:tcBorders>
            <w:noWrap/>
            <w:hideMark/>
          </w:tcPr>
          <w:p w14:paraId="245D40D9" w14:textId="77777777" w:rsidR="000E5115" w:rsidRPr="001C73B4" w:rsidRDefault="000E5115" w:rsidP="0087549F">
            <w:pPr>
              <w:spacing w:after="60" w:line="276" w:lineRule="auto"/>
              <w:jc w:val="center"/>
              <w:rPr>
                <w:rFonts w:ascii="Arial" w:hAnsi="Arial" w:cs="Arial"/>
                <w:sz w:val="22"/>
                <w:szCs w:val="22"/>
              </w:rPr>
            </w:pPr>
          </w:p>
        </w:tc>
        <w:tc>
          <w:tcPr>
            <w:tcW w:w="1934" w:type="dxa"/>
            <w:gridSpan w:val="2"/>
            <w:tcBorders>
              <w:top w:val="nil"/>
              <w:left w:val="nil"/>
              <w:bottom w:val="nil"/>
              <w:right w:val="nil"/>
            </w:tcBorders>
            <w:noWrap/>
            <w:hideMark/>
          </w:tcPr>
          <w:p w14:paraId="288D86B2" w14:textId="77777777" w:rsidR="000E5115" w:rsidRPr="001C73B4" w:rsidRDefault="000E5115" w:rsidP="0087549F">
            <w:pPr>
              <w:spacing w:after="60" w:line="276" w:lineRule="auto"/>
              <w:rPr>
                <w:rFonts w:ascii="Arial" w:hAnsi="Arial" w:cs="Arial"/>
                <w:sz w:val="22"/>
                <w:szCs w:val="22"/>
              </w:rPr>
            </w:pPr>
          </w:p>
        </w:tc>
        <w:tc>
          <w:tcPr>
            <w:tcW w:w="1156" w:type="dxa"/>
            <w:gridSpan w:val="2"/>
            <w:tcBorders>
              <w:top w:val="single" w:sz="4" w:space="0" w:color="auto"/>
              <w:left w:val="single" w:sz="4" w:space="0" w:color="auto"/>
              <w:bottom w:val="nil"/>
              <w:right w:val="single" w:sz="4" w:space="0" w:color="auto"/>
            </w:tcBorders>
            <w:noWrap/>
            <w:hideMark/>
          </w:tcPr>
          <w:p w14:paraId="5875278A" w14:textId="77777777" w:rsidR="000E5115" w:rsidRPr="001C73B4" w:rsidRDefault="000E5115" w:rsidP="0087549F">
            <w:pPr>
              <w:spacing w:after="60" w:line="276" w:lineRule="auto"/>
              <w:rPr>
                <w:rFonts w:ascii="Arial" w:hAnsi="Arial" w:cs="Arial"/>
                <w:sz w:val="22"/>
                <w:szCs w:val="22"/>
              </w:rPr>
            </w:pPr>
            <w:r w:rsidRPr="001C73B4">
              <w:rPr>
                <w:rFonts w:ascii="Arial" w:hAnsi="Arial" w:cs="Arial"/>
                <w:sz w:val="22"/>
                <w:szCs w:val="22"/>
              </w:rPr>
              <w:t> </w:t>
            </w:r>
          </w:p>
        </w:tc>
        <w:tc>
          <w:tcPr>
            <w:tcW w:w="804" w:type="dxa"/>
            <w:gridSpan w:val="3"/>
            <w:tcBorders>
              <w:top w:val="nil"/>
              <w:left w:val="nil"/>
              <w:bottom w:val="nil"/>
              <w:right w:val="nil"/>
            </w:tcBorders>
            <w:noWrap/>
            <w:hideMark/>
          </w:tcPr>
          <w:p w14:paraId="217AC0E9" w14:textId="77777777" w:rsidR="000E5115" w:rsidRPr="001C73B4" w:rsidRDefault="000E5115" w:rsidP="0087549F">
            <w:pPr>
              <w:spacing w:after="60" w:line="276" w:lineRule="auto"/>
              <w:rPr>
                <w:rFonts w:ascii="Arial" w:hAnsi="Arial" w:cs="Arial"/>
                <w:sz w:val="22"/>
                <w:szCs w:val="22"/>
              </w:rPr>
            </w:pPr>
            <w:r w:rsidRPr="001C73B4">
              <w:rPr>
                <w:rFonts w:ascii="Arial" w:hAnsi="Arial" w:cs="Arial"/>
                <w:sz w:val="22"/>
                <w:szCs w:val="22"/>
              </w:rPr>
              <w:t xml:space="preserve">     Nie</w:t>
            </w:r>
          </w:p>
        </w:tc>
      </w:tr>
      <w:tr w:rsidR="000E5115" w:rsidRPr="001C73B4" w14:paraId="182255BD" w14:textId="77777777" w:rsidTr="0087549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300"/>
          <w:jc w:val="center"/>
        </w:trPr>
        <w:tc>
          <w:tcPr>
            <w:tcW w:w="1749" w:type="dxa"/>
            <w:gridSpan w:val="2"/>
            <w:tcBorders>
              <w:top w:val="nil"/>
              <w:left w:val="nil"/>
              <w:bottom w:val="nil"/>
              <w:right w:val="nil"/>
            </w:tcBorders>
            <w:noWrap/>
            <w:hideMark/>
          </w:tcPr>
          <w:p w14:paraId="393CD70B" w14:textId="77777777" w:rsidR="000E5115" w:rsidRPr="001C73B4" w:rsidRDefault="000E5115" w:rsidP="0087549F">
            <w:pPr>
              <w:spacing w:after="60" w:line="276" w:lineRule="auto"/>
              <w:rPr>
                <w:rFonts w:ascii="Arial" w:hAnsi="Arial" w:cs="Arial"/>
                <w:sz w:val="22"/>
                <w:szCs w:val="22"/>
              </w:rPr>
            </w:pPr>
          </w:p>
        </w:tc>
        <w:tc>
          <w:tcPr>
            <w:tcW w:w="1844" w:type="dxa"/>
            <w:tcBorders>
              <w:top w:val="nil"/>
              <w:left w:val="nil"/>
              <w:bottom w:val="nil"/>
              <w:right w:val="nil"/>
            </w:tcBorders>
            <w:noWrap/>
            <w:hideMark/>
          </w:tcPr>
          <w:p w14:paraId="6E128840" w14:textId="77777777" w:rsidR="000E5115" w:rsidRPr="001C73B4" w:rsidRDefault="000E5115" w:rsidP="0087549F">
            <w:pPr>
              <w:spacing w:after="60" w:line="276" w:lineRule="auto"/>
              <w:rPr>
                <w:rFonts w:ascii="Arial" w:hAnsi="Arial" w:cs="Arial"/>
                <w:sz w:val="22"/>
                <w:szCs w:val="22"/>
              </w:rPr>
            </w:pPr>
          </w:p>
        </w:tc>
        <w:tc>
          <w:tcPr>
            <w:tcW w:w="967" w:type="dxa"/>
            <w:tcBorders>
              <w:top w:val="nil"/>
              <w:left w:val="nil"/>
              <w:bottom w:val="nil"/>
              <w:right w:val="nil"/>
            </w:tcBorders>
            <w:noWrap/>
            <w:hideMark/>
          </w:tcPr>
          <w:p w14:paraId="5801F57C" w14:textId="77777777" w:rsidR="000E5115" w:rsidRPr="001C73B4" w:rsidRDefault="000E5115" w:rsidP="0087549F">
            <w:pPr>
              <w:spacing w:after="60" w:line="276" w:lineRule="auto"/>
              <w:rPr>
                <w:rFonts w:ascii="Arial" w:hAnsi="Arial" w:cs="Arial"/>
                <w:sz w:val="22"/>
                <w:szCs w:val="22"/>
              </w:rPr>
            </w:pPr>
            <w:r w:rsidRPr="001C73B4">
              <w:rPr>
                <w:rFonts w:ascii="Arial" w:hAnsi="Arial" w:cs="Arial"/>
                <w:sz w:val="22"/>
                <w:szCs w:val="22"/>
              </w:rPr>
              <w:t> </w:t>
            </w:r>
          </w:p>
        </w:tc>
        <w:tc>
          <w:tcPr>
            <w:tcW w:w="795" w:type="dxa"/>
            <w:gridSpan w:val="2"/>
            <w:tcBorders>
              <w:top w:val="nil"/>
              <w:left w:val="nil"/>
              <w:bottom w:val="nil"/>
              <w:right w:val="nil"/>
            </w:tcBorders>
            <w:noWrap/>
            <w:hideMark/>
          </w:tcPr>
          <w:p w14:paraId="5E338829" w14:textId="77777777" w:rsidR="000E5115" w:rsidRPr="001C73B4" w:rsidRDefault="000E5115" w:rsidP="0087549F">
            <w:pPr>
              <w:spacing w:after="60" w:line="276" w:lineRule="auto"/>
              <w:rPr>
                <w:rFonts w:ascii="Arial" w:hAnsi="Arial" w:cs="Arial"/>
                <w:sz w:val="22"/>
                <w:szCs w:val="22"/>
              </w:rPr>
            </w:pPr>
          </w:p>
        </w:tc>
        <w:tc>
          <w:tcPr>
            <w:tcW w:w="304" w:type="dxa"/>
            <w:tcBorders>
              <w:top w:val="nil"/>
              <w:left w:val="nil"/>
              <w:bottom w:val="nil"/>
              <w:right w:val="nil"/>
            </w:tcBorders>
            <w:noWrap/>
            <w:hideMark/>
          </w:tcPr>
          <w:p w14:paraId="79FB7F3B" w14:textId="77777777" w:rsidR="000E5115" w:rsidRPr="001C73B4" w:rsidRDefault="000E5115" w:rsidP="0087549F">
            <w:pPr>
              <w:spacing w:after="60" w:line="276" w:lineRule="auto"/>
              <w:rPr>
                <w:rFonts w:ascii="Arial" w:hAnsi="Arial" w:cs="Arial"/>
                <w:sz w:val="22"/>
                <w:szCs w:val="22"/>
              </w:rPr>
            </w:pPr>
          </w:p>
        </w:tc>
        <w:tc>
          <w:tcPr>
            <w:tcW w:w="1934" w:type="dxa"/>
            <w:gridSpan w:val="2"/>
            <w:tcBorders>
              <w:top w:val="nil"/>
              <w:left w:val="nil"/>
              <w:bottom w:val="nil"/>
              <w:right w:val="nil"/>
            </w:tcBorders>
            <w:noWrap/>
            <w:hideMark/>
          </w:tcPr>
          <w:p w14:paraId="404D01AE" w14:textId="77777777" w:rsidR="000E5115" w:rsidRPr="001C73B4" w:rsidRDefault="000E5115" w:rsidP="0087549F">
            <w:pPr>
              <w:spacing w:after="60" w:line="276" w:lineRule="auto"/>
              <w:rPr>
                <w:rFonts w:ascii="Arial" w:hAnsi="Arial" w:cs="Arial"/>
                <w:sz w:val="22"/>
                <w:szCs w:val="22"/>
              </w:rPr>
            </w:pPr>
          </w:p>
        </w:tc>
        <w:tc>
          <w:tcPr>
            <w:tcW w:w="1156" w:type="dxa"/>
            <w:gridSpan w:val="2"/>
            <w:tcBorders>
              <w:top w:val="single" w:sz="4" w:space="0" w:color="auto"/>
              <w:left w:val="nil"/>
              <w:bottom w:val="nil"/>
              <w:right w:val="nil"/>
            </w:tcBorders>
            <w:noWrap/>
            <w:hideMark/>
          </w:tcPr>
          <w:p w14:paraId="654644CE" w14:textId="77777777" w:rsidR="000E5115" w:rsidRPr="001C73B4" w:rsidRDefault="000E5115" w:rsidP="0087549F">
            <w:pPr>
              <w:spacing w:after="60" w:line="276" w:lineRule="auto"/>
              <w:rPr>
                <w:rFonts w:ascii="Arial" w:hAnsi="Arial" w:cs="Arial"/>
                <w:sz w:val="22"/>
                <w:szCs w:val="22"/>
              </w:rPr>
            </w:pPr>
            <w:r w:rsidRPr="001C73B4">
              <w:rPr>
                <w:rFonts w:ascii="Arial" w:hAnsi="Arial" w:cs="Arial"/>
                <w:sz w:val="22"/>
                <w:szCs w:val="22"/>
              </w:rPr>
              <w:t> </w:t>
            </w:r>
          </w:p>
        </w:tc>
        <w:tc>
          <w:tcPr>
            <w:tcW w:w="804" w:type="dxa"/>
            <w:gridSpan w:val="3"/>
            <w:tcBorders>
              <w:top w:val="nil"/>
              <w:left w:val="nil"/>
              <w:bottom w:val="nil"/>
              <w:right w:val="nil"/>
            </w:tcBorders>
            <w:noWrap/>
            <w:hideMark/>
          </w:tcPr>
          <w:p w14:paraId="53CA6F72" w14:textId="77777777" w:rsidR="000E5115" w:rsidRPr="001C73B4" w:rsidRDefault="000E5115" w:rsidP="0087549F">
            <w:pPr>
              <w:spacing w:after="60" w:line="276" w:lineRule="auto"/>
              <w:rPr>
                <w:rFonts w:ascii="Arial" w:hAnsi="Arial" w:cs="Arial"/>
                <w:sz w:val="22"/>
                <w:szCs w:val="22"/>
              </w:rPr>
            </w:pPr>
          </w:p>
        </w:tc>
      </w:tr>
    </w:tbl>
    <w:p w14:paraId="783FE7A8" w14:textId="77777777" w:rsidR="000E5115" w:rsidRPr="001C73B4" w:rsidRDefault="000E5115" w:rsidP="000E5115">
      <w:pPr>
        <w:spacing w:after="60" w:line="276" w:lineRule="auto"/>
        <w:rPr>
          <w:rFonts w:ascii="Arial" w:eastAsia="Calibri" w:hAnsi="Arial" w:cs="Arial"/>
          <w:sz w:val="22"/>
          <w:szCs w:val="22"/>
          <w:lang w:eastAsia="en-US"/>
        </w:rPr>
      </w:pPr>
    </w:p>
    <w:tbl>
      <w:tblPr>
        <w:tblW w:w="5035" w:type="pct"/>
        <w:jc w:val="center"/>
        <w:tblLayout w:type="fixed"/>
        <w:tblCellMar>
          <w:left w:w="70" w:type="dxa"/>
          <w:right w:w="70" w:type="dxa"/>
        </w:tblCellMar>
        <w:tblLook w:val="04A0" w:firstRow="1" w:lastRow="0" w:firstColumn="1" w:lastColumn="0" w:noHBand="0" w:noVBand="1"/>
      </w:tblPr>
      <w:tblGrid>
        <w:gridCol w:w="9695"/>
      </w:tblGrid>
      <w:tr w:rsidR="000E5115" w:rsidRPr="001C73B4" w14:paraId="13AFC3AB" w14:textId="77777777" w:rsidTr="0087549F">
        <w:trPr>
          <w:trHeight w:val="313"/>
          <w:jc w:val="center"/>
        </w:trPr>
        <w:tc>
          <w:tcPr>
            <w:tcW w:w="5000" w:type="pct"/>
            <w:vMerge w:val="restart"/>
            <w:tcBorders>
              <w:top w:val="single" w:sz="4" w:space="0" w:color="auto"/>
              <w:left w:val="single" w:sz="4" w:space="0" w:color="auto"/>
              <w:bottom w:val="single" w:sz="4" w:space="0" w:color="000000"/>
              <w:right w:val="single" w:sz="4" w:space="0" w:color="000000"/>
            </w:tcBorders>
            <w:noWrap/>
            <w:hideMark/>
          </w:tcPr>
          <w:p w14:paraId="46A71A7B" w14:textId="77777777" w:rsidR="000E5115" w:rsidRPr="001C73B4" w:rsidRDefault="000E5115" w:rsidP="0087549F">
            <w:pPr>
              <w:spacing w:after="60" w:line="276" w:lineRule="auto"/>
              <w:rPr>
                <w:rFonts w:ascii="Arial" w:hAnsi="Arial" w:cs="Arial"/>
                <w:sz w:val="22"/>
                <w:szCs w:val="22"/>
              </w:rPr>
            </w:pPr>
            <w:r w:rsidRPr="001C73B4">
              <w:rPr>
                <w:rFonts w:ascii="Arial" w:hAnsi="Arial" w:cs="Arial"/>
                <w:sz w:val="22"/>
                <w:szCs w:val="22"/>
              </w:rPr>
              <w:t>Uwagi dodatkowe:</w:t>
            </w:r>
          </w:p>
        </w:tc>
      </w:tr>
      <w:tr w:rsidR="000E5115" w:rsidRPr="001C73B4" w14:paraId="5D0B64BF" w14:textId="77777777" w:rsidTr="0087549F">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58F22893" w14:textId="77777777" w:rsidR="000E5115" w:rsidRPr="001C73B4" w:rsidRDefault="000E5115" w:rsidP="0087549F">
            <w:pPr>
              <w:spacing w:after="60" w:line="276" w:lineRule="auto"/>
              <w:rPr>
                <w:rFonts w:ascii="Arial" w:hAnsi="Arial" w:cs="Arial"/>
                <w:sz w:val="22"/>
                <w:szCs w:val="22"/>
                <w:highlight w:val="darkGray"/>
              </w:rPr>
            </w:pPr>
          </w:p>
        </w:tc>
      </w:tr>
      <w:tr w:rsidR="000E5115" w:rsidRPr="001C73B4" w14:paraId="333E231D" w14:textId="77777777" w:rsidTr="0087549F">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1924C8F5" w14:textId="77777777" w:rsidR="000E5115" w:rsidRPr="001C73B4" w:rsidRDefault="000E5115" w:rsidP="0087549F">
            <w:pPr>
              <w:spacing w:after="60" w:line="276" w:lineRule="auto"/>
              <w:rPr>
                <w:rFonts w:ascii="Arial" w:hAnsi="Arial" w:cs="Arial"/>
                <w:sz w:val="22"/>
                <w:szCs w:val="22"/>
                <w:highlight w:val="darkGray"/>
              </w:rPr>
            </w:pPr>
          </w:p>
        </w:tc>
      </w:tr>
      <w:tr w:rsidR="000E5115" w:rsidRPr="001C73B4" w14:paraId="370AB22D" w14:textId="77777777" w:rsidTr="0087549F">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71D5EDA4" w14:textId="77777777" w:rsidR="000E5115" w:rsidRPr="001C73B4" w:rsidRDefault="000E5115" w:rsidP="0087549F">
            <w:pPr>
              <w:spacing w:after="60" w:line="276" w:lineRule="auto"/>
              <w:rPr>
                <w:rFonts w:ascii="Arial" w:hAnsi="Arial" w:cs="Arial"/>
                <w:sz w:val="22"/>
                <w:szCs w:val="22"/>
                <w:highlight w:val="darkGray"/>
              </w:rPr>
            </w:pPr>
          </w:p>
        </w:tc>
      </w:tr>
      <w:tr w:rsidR="000E5115" w:rsidRPr="001C73B4" w14:paraId="43CE85E7" w14:textId="77777777" w:rsidTr="0087549F">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30623D18" w14:textId="77777777" w:rsidR="000E5115" w:rsidRPr="001C73B4" w:rsidRDefault="000E5115" w:rsidP="0087549F">
            <w:pPr>
              <w:spacing w:after="60" w:line="276" w:lineRule="auto"/>
              <w:rPr>
                <w:rFonts w:ascii="Arial" w:hAnsi="Arial" w:cs="Arial"/>
                <w:sz w:val="22"/>
                <w:szCs w:val="22"/>
                <w:highlight w:val="darkGray"/>
              </w:rPr>
            </w:pPr>
          </w:p>
        </w:tc>
      </w:tr>
      <w:tr w:rsidR="000E5115" w:rsidRPr="001C73B4" w14:paraId="7918B8BF" w14:textId="77777777" w:rsidTr="0087549F">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64F3D3FF" w14:textId="77777777" w:rsidR="000E5115" w:rsidRPr="001C73B4" w:rsidRDefault="000E5115" w:rsidP="0087549F">
            <w:pPr>
              <w:spacing w:after="60" w:line="276" w:lineRule="auto"/>
              <w:rPr>
                <w:rFonts w:ascii="Arial" w:hAnsi="Arial" w:cs="Arial"/>
                <w:sz w:val="22"/>
                <w:szCs w:val="22"/>
                <w:highlight w:val="darkGray"/>
              </w:rPr>
            </w:pPr>
          </w:p>
        </w:tc>
      </w:tr>
      <w:tr w:rsidR="000E5115" w:rsidRPr="001C73B4" w14:paraId="4264B5E1" w14:textId="77777777" w:rsidTr="0087549F">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447472CB" w14:textId="77777777" w:rsidR="000E5115" w:rsidRPr="001C73B4" w:rsidRDefault="000E5115" w:rsidP="0087549F">
            <w:pPr>
              <w:spacing w:after="60" w:line="276" w:lineRule="auto"/>
              <w:rPr>
                <w:rFonts w:ascii="Arial" w:hAnsi="Arial" w:cs="Arial"/>
                <w:sz w:val="22"/>
                <w:szCs w:val="22"/>
                <w:highlight w:val="darkGray"/>
              </w:rPr>
            </w:pPr>
          </w:p>
        </w:tc>
      </w:tr>
      <w:tr w:rsidR="000E5115" w:rsidRPr="001C73B4" w14:paraId="6A88E676" w14:textId="77777777" w:rsidTr="0087549F">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2CA2544D" w14:textId="77777777" w:rsidR="000E5115" w:rsidRPr="001C73B4" w:rsidRDefault="000E5115" w:rsidP="0087549F">
            <w:pPr>
              <w:spacing w:after="60" w:line="276" w:lineRule="auto"/>
              <w:rPr>
                <w:rFonts w:ascii="Arial" w:hAnsi="Arial" w:cs="Arial"/>
                <w:sz w:val="22"/>
                <w:szCs w:val="22"/>
                <w:highlight w:val="darkGray"/>
              </w:rPr>
            </w:pPr>
          </w:p>
        </w:tc>
      </w:tr>
      <w:tr w:rsidR="000E5115" w:rsidRPr="001C73B4" w14:paraId="51B3AD27" w14:textId="77777777" w:rsidTr="0087549F">
        <w:trPr>
          <w:trHeight w:val="450"/>
          <w:jc w:val="center"/>
        </w:trPr>
        <w:tc>
          <w:tcPr>
            <w:tcW w:w="5000" w:type="pct"/>
            <w:vMerge/>
            <w:tcBorders>
              <w:top w:val="single" w:sz="4" w:space="0" w:color="auto"/>
              <w:left w:val="single" w:sz="4" w:space="0" w:color="auto"/>
              <w:bottom w:val="single" w:sz="4" w:space="0" w:color="auto"/>
              <w:right w:val="single" w:sz="4" w:space="0" w:color="000000"/>
            </w:tcBorders>
            <w:vAlign w:val="center"/>
            <w:hideMark/>
          </w:tcPr>
          <w:p w14:paraId="20FE2A90" w14:textId="77777777" w:rsidR="000E5115" w:rsidRPr="001C73B4" w:rsidRDefault="000E5115" w:rsidP="0087549F">
            <w:pPr>
              <w:spacing w:after="60" w:line="276" w:lineRule="auto"/>
              <w:rPr>
                <w:rFonts w:ascii="Arial" w:hAnsi="Arial" w:cs="Arial"/>
                <w:sz w:val="22"/>
                <w:szCs w:val="22"/>
                <w:highlight w:val="darkGray"/>
              </w:rPr>
            </w:pPr>
          </w:p>
        </w:tc>
      </w:tr>
    </w:tbl>
    <w:p w14:paraId="75069F03" w14:textId="77777777" w:rsidR="000E5115" w:rsidRPr="001C73B4" w:rsidRDefault="000E5115" w:rsidP="000E5115">
      <w:pPr>
        <w:spacing w:after="60" w:line="276" w:lineRule="auto"/>
        <w:jc w:val="both"/>
        <w:rPr>
          <w:rFonts w:ascii="Arial" w:eastAsia="Calibri" w:hAnsi="Arial" w:cs="Arial"/>
          <w:sz w:val="22"/>
          <w:szCs w:val="22"/>
          <w:u w:val="single"/>
          <w:lang w:eastAsia="en-US"/>
        </w:rPr>
      </w:pPr>
    </w:p>
    <w:p w14:paraId="1A0F1ADF" w14:textId="77777777" w:rsidR="000E5115" w:rsidRPr="001C73B4" w:rsidRDefault="000E5115" w:rsidP="000E5115">
      <w:pPr>
        <w:spacing w:after="60" w:line="276" w:lineRule="auto"/>
        <w:jc w:val="both"/>
        <w:rPr>
          <w:rFonts w:ascii="Arial" w:eastAsia="Calibri" w:hAnsi="Arial" w:cs="Arial"/>
          <w:sz w:val="22"/>
          <w:szCs w:val="22"/>
          <w:u w:val="single"/>
          <w:lang w:eastAsia="en-US"/>
        </w:rPr>
      </w:pPr>
      <w:r w:rsidRPr="001C73B4">
        <w:rPr>
          <w:rFonts w:ascii="Arial" w:eastAsia="Calibri" w:hAnsi="Arial" w:cs="Arial"/>
          <w:sz w:val="22"/>
          <w:szCs w:val="22"/>
          <w:u w:val="single"/>
          <w:lang w:eastAsia="en-US"/>
        </w:rPr>
        <w:t>Ważne telefony:</w:t>
      </w:r>
    </w:p>
    <w:p w14:paraId="50869C53" w14:textId="77777777" w:rsidR="000E5115" w:rsidRPr="001C73B4" w:rsidRDefault="000E5115" w:rsidP="000D4781">
      <w:pPr>
        <w:numPr>
          <w:ilvl w:val="0"/>
          <w:numId w:val="44"/>
        </w:numPr>
        <w:suppressAutoHyphens w:val="0"/>
        <w:spacing w:after="60" w:line="276" w:lineRule="auto"/>
        <w:ind w:left="714" w:hanging="357"/>
        <w:jc w:val="both"/>
        <w:rPr>
          <w:rFonts w:ascii="Arial" w:eastAsia="Calibri" w:hAnsi="Arial" w:cs="Arial"/>
          <w:sz w:val="22"/>
          <w:szCs w:val="22"/>
          <w:lang w:eastAsia="en-US"/>
        </w:rPr>
      </w:pPr>
      <w:r w:rsidRPr="001C73B4">
        <w:rPr>
          <w:rFonts w:ascii="Arial" w:eastAsia="Calibri" w:hAnsi="Arial" w:cs="Arial"/>
          <w:sz w:val="22"/>
          <w:szCs w:val="22"/>
          <w:lang w:eastAsia="en-US"/>
        </w:rPr>
        <w:t>Dyżurka ochrony nr 1/dowódca zmiany: 713064237</w:t>
      </w:r>
    </w:p>
    <w:p w14:paraId="572808A6" w14:textId="77777777" w:rsidR="000E5115" w:rsidRPr="001C73B4" w:rsidRDefault="000E5115" w:rsidP="000D4781">
      <w:pPr>
        <w:numPr>
          <w:ilvl w:val="0"/>
          <w:numId w:val="44"/>
        </w:numPr>
        <w:suppressAutoHyphens w:val="0"/>
        <w:spacing w:after="60" w:line="276" w:lineRule="auto"/>
        <w:ind w:left="714" w:hanging="357"/>
        <w:jc w:val="both"/>
        <w:rPr>
          <w:rFonts w:ascii="Arial" w:eastAsia="Calibri" w:hAnsi="Arial" w:cs="Arial"/>
          <w:sz w:val="22"/>
          <w:szCs w:val="22"/>
          <w:lang w:eastAsia="en-US"/>
        </w:rPr>
      </w:pPr>
      <w:r w:rsidRPr="001C73B4">
        <w:rPr>
          <w:rFonts w:ascii="Arial" w:eastAsia="Calibri" w:hAnsi="Arial" w:cs="Arial"/>
          <w:sz w:val="22"/>
          <w:szCs w:val="22"/>
          <w:lang w:eastAsia="en-US"/>
        </w:rPr>
        <w:t>Dyżurka ochrony nr 2: 713064238</w:t>
      </w:r>
    </w:p>
    <w:p w14:paraId="35E0A2BE" w14:textId="77777777" w:rsidR="000E5115" w:rsidRPr="001C73B4" w:rsidRDefault="000E5115" w:rsidP="000D4781">
      <w:pPr>
        <w:numPr>
          <w:ilvl w:val="0"/>
          <w:numId w:val="44"/>
        </w:numPr>
        <w:suppressAutoHyphens w:val="0"/>
        <w:spacing w:after="60" w:line="276" w:lineRule="auto"/>
        <w:ind w:left="714" w:hanging="357"/>
        <w:jc w:val="both"/>
        <w:rPr>
          <w:rFonts w:ascii="Arial" w:eastAsia="Calibri" w:hAnsi="Arial" w:cs="Arial"/>
          <w:sz w:val="22"/>
          <w:szCs w:val="22"/>
          <w:lang w:eastAsia="en-US"/>
        </w:rPr>
      </w:pPr>
      <w:r w:rsidRPr="001C73B4">
        <w:rPr>
          <w:rFonts w:ascii="Arial" w:eastAsia="Calibri" w:hAnsi="Arial" w:cs="Arial"/>
          <w:sz w:val="22"/>
          <w:szCs w:val="22"/>
          <w:lang w:eastAsia="en-US"/>
        </w:rPr>
        <w:t>Dyżurka ochrony nr 3: 713064322</w:t>
      </w:r>
    </w:p>
    <w:p w14:paraId="05D03615" w14:textId="77777777" w:rsidR="000E5115" w:rsidRPr="001C73B4" w:rsidRDefault="000E5115" w:rsidP="000D4781">
      <w:pPr>
        <w:numPr>
          <w:ilvl w:val="0"/>
          <w:numId w:val="44"/>
        </w:numPr>
        <w:suppressAutoHyphens w:val="0"/>
        <w:spacing w:after="60" w:line="276" w:lineRule="auto"/>
        <w:ind w:left="714" w:hanging="357"/>
        <w:jc w:val="both"/>
        <w:rPr>
          <w:rFonts w:ascii="Arial" w:eastAsia="Calibri" w:hAnsi="Arial" w:cs="Arial"/>
          <w:sz w:val="22"/>
          <w:szCs w:val="22"/>
          <w:lang w:eastAsia="en-US"/>
        </w:rPr>
      </w:pPr>
      <w:r w:rsidRPr="001C73B4">
        <w:rPr>
          <w:rFonts w:ascii="Arial" w:eastAsia="Calibri" w:hAnsi="Arial" w:cs="Arial"/>
          <w:sz w:val="22"/>
          <w:szCs w:val="22"/>
          <w:lang w:eastAsia="en-US"/>
        </w:rPr>
        <w:t>Dział Eksploatacji: 713064009, kierownik działu: 713064008</w:t>
      </w:r>
    </w:p>
    <w:p w14:paraId="1FB77C0D" w14:textId="77777777" w:rsidR="000E5115" w:rsidRPr="001C73B4" w:rsidRDefault="000E5115" w:rsidP="000D4781">
      <w:pPr>
        <w:numPr>
          <w:ilvl w:val="0"/>
          <w:numId w:val="44"/>
        </w:numPr>
        <w:suppressAutoHyphens w:val="0"/>
        <w:spacing w:after="60" w:line="276" w:lineRule="auto"/>
        <w:ind w:left="714" w:hanging="357"/>
        <w:jc w:val="both"/>
        <w:rPr>
          <w:rFonts w:ascii="Arial" w:eastAsia="Calibri" w:hAnsi="Arial" w:cs="Arial"/>
          <w:sz w:val="22"/>
          <w:szCs w:val="22"/>
          <w:lang w:eastAsia="en-US"/>
        </w:rPr>
      </w:pPr>
      <w:r w:rsidRPr="001C73B4">
        <w:rPr>
          <w:rFonts w:ascii="Arial" w:eastAsia="Calibri" w:hAnsi="Arial" w:cs="Arial"/>
          <w:sz w:val="22"/>
          <w:szCs w:val="22"/>
          <w:lang w:eastAsia="en-US"/>
        </w:rPr>
        <w:t>Dział Administracyjno-Gospodarczy: 713064006, kierownik działu: 713064007</w:t>
      </w:r>
    </w:p>
    <w:p w14:paraId="5D1ECFF2" w14:textId="77777777" w:rsidR="000E5115" w:rsidRPr="001C73B4" w:rsidRDefault="000E5115" w:rsidP="000D4781">
      <w:pPr>
        <w:numPr>
          <w:ilvl w:val="0"/>
          <w:numId w:val="44"/>
        </w:numPr>
        <w:suppressAutoHyphens w:val="0"/>
        <w:spacing w:after="60" w:line="276" w:lineRule="auto"/>
        <w:ind w:left="714" w:hanging="357"/>
        <w:jc w:val="both"/>
        <w:rPr>
          <w:rFonts w:ascii="Arial" w:eastAsia="Calibri" w:hAnsi="Arial" w:cs="Arial"/>
          <w:sz w:val="22"/>
          <w:szCs w:val="22"/>
          <w:lang w:eastAsia="en-US"/>
        </w:rPr>
      </w:pPr>
      <w:r w:rsidRPr="001C73B4">
        <w:rPr>
          <w:rFonts w:ascii="Arial" w:eastAsia="Calibri" w:hAnsi="Arial" w:cs="Arial"/>
          <w:sz w:val="22"/>
          <w:szCs w:val="22"/>
          <w:lang w:eastAsia="en-US"/>
        </w:rPr>
        <w:t>Informatycy: 713064002</w:t>
      </w:r>
    </w:p>
    <w:p w14:paraId="021C4CDC" w14:textId="77777777" w:rsidR="000E5115" w:rsidRPr="001C73B4" w:rsidRDefault="000E5115" w:rsidP="000E5115">
      <w:pPr>
        <w:tabs>
          <w:tab w:val="left" w:pos="2003"/>
          <w:tab w:val="left" w:pos="4037"/>
          <w:tab w:val="left" w:pos="5103"/>
          <w:tab w:val="left" w:pos="5979"/>
          <w:tab w:val="left" w:pos="6847"/>
          <w:tab w:val="left" w:pos="8443"/>
          <w:tab w:val="left" w:pos="9717"/>
        </w:tabs>
        <w:spacing w:after="60" w:line="276" w:lineRule="auto"/>
        <w:ind w:left="75"/>
        <w:rPr>
          <w:rFonts w:ascii="Arial" w:hAnsi="Arial" w:cs="Arial"/>
          <w:sz w:val="22"/>
          <w:szCs w:val="22"/>
        </w:rPr>
      </w:pPr>
      <w:r w:rsidRPr="001C73B4">
        <w:rPr>
          <w:rFonts w:ascii="Arial" w:hAnsi="Arial" w:cs="Arial"/>
          <w:sz w:val="22"/>
          <w:szCs w:val="22"/>
        </w:rPr>
        <w:tab/>
      </w:r>
      <w:r w:rsidRPr="001C73B4">
        <w:rPr>
          <w:rFonts w:ascii="Arial" w:hAnsi="Arial" w:cs="Arial"/>
          <w:sz w:val="22"/>
          <w:szCs w:val="22"/>
        </w:rPr>
        <w:tab/>
      </w:r>
      <w:r w:rsidRPr="001C73B4">
        <w:rPr>
          <w:rFonts w:ascii="Arial" w:hAnsi="Arial" w:cs="Arial"/>
          <w:sz w:val="22"/>
          <w:szCs w:val="22"/>
        </w:rPr>
        <w:tab/>
      </w:r>
      <w:r w:rsidRPr="001C73B4">
        <w:rPr>
          <w:rFonts w:ascii="Arial" w:hAnsi="Arial" w:cs="Arial"/>
          <w:sz w:val="22"/>
          <w:szCs w:val="22"/>
        </w:rPr>
        <w:tab/>
      </w:r>
      <w:r w:rsidRPr="001C73B4">
        <w:rPr>
          <w:rFonts w:ascii="Arial" w:hAnsi="Arial" w:cs="Arial"/>
          <w:sz w:val="22"/>
          <w:szCs w:val="22"/>
        </w:rPr>
        <w:tab/>
      </w:r>
      <w:r w:rsidRPr="001C73B4">
        <w:rPr>
          <w:rFonts w:ascii="Arial" w:hAnsi="Arial" w:cs="Arial"/>
          <w:sz w:val="22"/>
          <w:szCs w:val="22"/>
        </w:rPr>
        <w:tab/>
      </w:r>
    </w:p>
    <w:tbl>
      <w:tblPr>
        <w:tblStyle w:val="Tabela-Siatka"/>
        <w:tblW w:w="0" w:type="auto"/>
        <w:tblInd w:w="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3"/>
      </w:tblGrid>
      <w:tr w:rsidR="000E5115" w:rsidRPr="001C73B4" w14:paraId="6F6463D4" w14:textId="77777777" w:rsidTr="0087549F">
        <w:tc>
          <w:tcPr>
            <w:tcW w:w="4673" w:type="dxa"/>
          </w:tcPr>
          <w:p w14:paraId="12BD5483" w14:textId="77777777" w:rsidR="000E5115" w:rsidRPr="001C73B4" w:rsidRDefault="000E5115" w:rsidP="0087549F">
            <w:pPr>
              <w:tabs>
                <w:tab w:val="left" w:pos="2003"/>
                <w:tab w:val="left" w:pos="4037"/>
                <w:tab w:val="left" w:pos="5103"/>
                <w:tab w:val="left" w:pos="5979"/>
                <w:tab w:val="left" w:pos="6847"/>
                <w:tab w:val="left" w:pos="8443"/>
                <w:tab w:val="left" w:pos="9717"/>
              </w:tabs>
              <w:spacing w:after="60" w:line="276" w:lineRule="auto"/>
              <w:jc w:val="center"/>
              <w:rPr>
                <w:rFonts w:ascii="Arial" w:hAnsi="Arial" w:cs="Arial"/>
                <w:sz w:val="22"/>
                <w:szCs w:val="22"/>
              </w:rPr>
            </w:pPr>
            <w:r w:rsidRPr="001C73B4">
              <w:rPr>
                <w:rFonts w:ascii="Arial" w:hAnsi="Arial" w:cs="Arial"/>
                <w:sz w:val="22"/>
                <w:szCs w:val="22"/>
              </w:rPr>
              <w:t>Wykonawca</w:t>
            </w:r>
          </w:p>
        </w:tc>
        <w:tc>
          <w:tcPr>
            <w:tcW w:w="4673" w:type="dxa"/>
          </w:tcPr>
          <w:p w14:paraId="045FEF1A" w14:textId="77777777" w:rsidR="000E5115" w:rsidRPr="001C73B4" w:rsidRDefault="000E5115" w:rsidP="0087549F">
            <w:pPr>
              <w:tabs>
                <w:tab w:val="left" w:pos="2003"/>
                <w:tab w:val="left" w:pos="4037"/>
                <w:tab w:val="left" w:pos="5103"/>
                <w:tab w:val="left" w:pos="5979"/>
                <w:tab w:val="left" w:pos="6847"/>
                <w:tab w:val="left" w:pos="8443"/>
                <w:tab w:val="left" w:pos="9717"/>
              </w:tabs>
              <w:spacing w:after="60" w:line="276" w:lineRule="auto"/>
              <w:jc w:val="center"/>
              <w:rPr>
                <w:rFonts w:ascii="Arial" w:hAnsi="Arial" w:cs="Arial"/>
                <w:sz w:val="22"/>
                <w:szCs w:val="22"/>
              </w:rPr>
            </w:pPr>
            <w:r w:rsidRPr="001C73B4">
              <w:rPr>
                <w:rFonts w:ascii="Arial" w:hAnsi="Arial" w:cs="Arial"/>
                <w:sz w:val="22"/>
                <w:szCs w:val="22"/>
              </w:rPr>
              <w:t>InwDo</w:t>
            </w:r>
          </w:p>
        </w:tc>
      </w:tr>
      <w:tr w:rsidR="000E5115" w:rsidRPr="001C73B4" w14:paraId="0AF560F3" w14:textId="77777777" w:rsidTr="0087549F">
        <w:tc>
          <w:tcPr>
            <w:tcW w:w="4673" w:type="dxa"/>
          </w:tcPr>
          <w:p w14:paraId="79569C5F" w14:textId="77777777" w:rsidR="000E5115" w:rsidRPr="001C73B4" w:rsidRDefault="000E5115" w:rsidP="0087549F">
            <w:pPr>
              <w:tabs>
                <w:tab w:val="left" w:pos="2003"/>
                <w:tab w:val="left" w:pos="4037"/>
                <w:tab w:val="left" w:pos="5103"/>
                <w:tab w:val="left" w:pos="5979"/>
                <w:tab w:val="left" w:pos="6847"/>
                <w:tab w:val="left" w:pos="8443"/>
                <w:tab w:val="left" w:pos="9717"/>
              </w:tabs>
              <w:spacing w:after="60" w:line="276" w:lineRule="auto"/>
              <w:rPr>
                <w:rFonts w:ascii="Arial" w:hAnsi="Arial" w:cs="Arial"/>
                <w:sz w:val="22"/>
                <w:szCs w:val="22"/>
              </w:rPr>
            </w:pPr>
          </w:p>
          <w:p w14:paraId="0AB9D922" w14:textId="77777777" w:rsidR="000E5115" w:rsidRPr="001C73B4" w:rsidRDefault="000E5115" w:rsidP="0087549F">
            <w:pPr>
              <w:tabs>
                <w:tab w:val="left" w:pos="2003"/>
                <w:tab w:val="left" w:pos="4037"/>
                <w:tab w:val="left" w:pos="5103"/>
                <w:tab w:val="left" w:pos="5979"/>
                <w:tab w:val="left" w:pos="6847"/>
                <w:tab w:val="left" w:pos="8443"/>
                <w:tab w:val="left" w:pos="9717"/>
              </w:tabs>
              <w:spacing w:after="60" w:line="276" w:lineRule="auto"/>
              <w:rPr>
                <w:rFonts w:ascii="Arial" w:hAnsi="Arial" w:cs="Arial"/>
                <w:sz w:val="22"/>
                <w:szCs w:val="22"/>
              </w:rPr>
            </w:pPr>
          </w:p>
          <w:p w14:paraId="16CBA121" w14:textId="77777777" w:rsidR="000E5115" w:rsidRPr="001C73B4" w:rsidRDefault="000E5115" w:rsidP="0087549F">
            <w:pPr>
              <w:tabs>
                <w:tab w:val="left" w:pos="2003"/>
                <w:tab w:val="left" w:pos="4037"/>
                <w:tab w:val="left" w:pos="5103"/>
                <w:tab w:val="left" w:pos="5979"/>
                <w:tab w:val="left" w:pos="6847"/>
                <w:tab w:val="left" w:pos="8443"/>
                <w:tab w:val="left" w:pos="9717"/>
              </w:tabs>
              <w:spacing w:after="60" w:line="276" w:lineRule="auto"/>
              <w:rPr>
                <w:rFonts w:ascii="Arial" w:hAnsi="Arial" w:cs="Arial"/>
                <w:sz w:val="22"/>
                <w:szCs w:val="22"/>
              </w:rPr>
            </w:pPr>
          </w:p>
          <w:p w14:paraId="1CF1362C" w14:textId="77777777" w:rsidR="000E5115" w:rsidRPr="001C73B4" w:rsidRDefault="000E5115" w:rsidP="0087549F">
            <w:pPr>
              <w:tabs>
                <w:tab w:val="left" w:pos="2003"/>
                <w:tab w:val="left" w:pos="4037"/>
                <w:tab w:val="left" w:pos="5103"/>
                <w:tab w:val="left" w:pos="5979"/>
                <w:tab w:val="left" w:pos="6847"/>
                <w:tab w:val="left" w:pos="8443"/>
                <w:tab w:val="left" w:pos="9717"/>
              </w:tabs>
              <w:spacing w:after="60" w:line="276" w:lineRule="auto"/>
              <w:rPr>
                <w:rFonts w:ascii="Arial" w:hAnsi="Arial" w:cs="Arial"/>
                <w:sz w:val="22"/>
                <w:szCs w:val="22"/>
              </w:rPr>
            </w:pPr>
          </w:p>
          <w:p w14:paraId="6CB7FEE3" w14:textId="77777777" w:rsidR="000E5115" w:rsidRPr="001C73B4" w:rsidRDefault="000E5115" w:rsidP="0087549F">
            <w:pPr>
              <w:tabs>
                <w:tab w:val="left" w:pos="2003"/>
                <w:tab w:val="left" w:pos="4037"/>
                <w:tab w:val="left" w:pos="5103"/>
                <w:tab w:val="left" w:pos="5979"/>
                <w:tab w:val="left" w:pos="6847"/>
                <w:tab w:val="left" w:pos="8443"/>
                <w:tab w:val="left" w:pos="9717"/>
              </w:tabs>
              <w:spacing w:after="60" w:line="276" w:lineRule="auto"/>
              <w:rPr>
                <w:rFonts w:ascii="Arial" w:hAnsi="Arial" w:cs="Arial"/>
                <w:sz w:val="22"/>
                <w:szCs w:val="22"/>
              </w:rPr>
            </w:pPr>
            <w:r w:rsidRPr="001C73B4">
              <w:rPr>
                <w:rFonts w:ascii="Arial" w:hAnsi="Arial" w:cs="Arial"/>
                <w:sz w:val="22"/>
                <w:szCs w:val="22"/>
              </w:rPr>
              <w:t>Nazwisko i imię (</w:t>
            </w:r>
            <w:r w:rsidRPr="001C73B4">
              <w:rPr>
                <w:rFonts w:ascii="Arial" w:hAnsi="Arial" w:cs="Arial"/>
                <w:i/>
                <w:sz w:val="22"/>
                <w:szCs w:val="22"/>
              </w:rPr>
              <w:t>czytelnie</w:t>
            </w:r>
            <w:r w:rsidRPr="001C73B4">
              <w:rPr>
                <w:rFonts w:ascii="Arial" w:hAnsi="Arial" w:cs="Arial"/>
                <w:sz w:val="22"/>
                <w:szCs w:val="22"/>
              </w:rPr>
              <w:t>), podpis</w:t>
            </w:r>
          </w:p>
        </w:tc>
        <w:tc>
          <w:tcPr>
            <w:tcW w:w="4673" w:type="dxa"/>
          </w:tcPr>
          <w:p w14:paraId="69BA408D" w14:textId="77777777" w:rsidR="000E5115" w:rsidRPr="001C73B4" w:rsidRDefault="000E5115" w:rsidP="0087549F">
            <w:pPr>
              <w:tabs>
                <w:tab w:val="left" w:pos="2003"/>
                <w:tab w:val="left" w:pos="4037"/>
                <w:tab w:val="left" w:pos="5103"/>
                <w:tab w:val="left" w:pos="5979"/>
                <w:tab w:val="left" w:pos="6847"/>
                <w:tab w:val="left" w:pos="8443"/>
                <w:tab w:val="left" w:pos="9717"/>
              </w:tabs>
              <w:spacing w:after="60" w:line="276" w:lineRule="auto"/>
              <w:rPr>
                <w:rFonts w:ascii="Arial" w:hAnsi="Arial" w:cs="Arial"/>
                <w:sz w:val="22"/>
                <w:szCs w:val="22"/>
              </w:rPr>
            </w:pPr>
          </w:p>
          <w:p w14:paraId="294B4541" w14:textId="77777777" w:rsidR="000E5115" w:rsidRPr="001C73B4" w:rsidRDefault="000E5115" w:rsidP="0087549F">
            <w:pPr>
              <w:tabs>
                <w:tab w:val="left" w:pos="2003"/>
                <w:tab w:val="left" w:pos="4037"/>
                <w:tab w:val="left" w:pos="5103"/>
                <w:tab w:val="left" w:pos="5979"/>
                <w:tab w:val="left" w:pos="6847"/>
                <w:tab w:val="left" w:pos="8443"/>
                <w:tab w:val="left" w:pos="9717"/>
              </w:tabs>
              <w:spacing w:after="60" w:line="276" w:lineRule="auto"/>
              <w:rPr>
                <w:rFonts w:ascii="Arial" w:hAnsi="Arial" w:cs="Arial"/>
                <w:sz w:val="22"/>
                <w:szCs w:val="22"/>
              </w:rPr>
            </w:pPr>
          </w:p>
          <w:p w14:paraId="47AC94E5" w14:textId="77777777" w:rsidR="000E5115" w:rsidRPr="001C73B4" w:rsidRDefault="000E5115" w:rsidP="0087549F">
            <w:pPr>
              <w:tabs>
                <w:tab w:val="left" w:pos="2003"/>
                <w:tab w:val="left" w:pos="4037"/>
                <w:tab w:val="left" w:pos="5103"/>
                <w:tab w:val="left" w:pos="5979"/>
                <w:tab w:val="left" w:pos="6847"/>
                <w:tab w:val="left" w:pos="8443"/>
                <w:tab w:val="left" w:pos="9717"/>
              </w:tabs>
              <w:spacing w:after="60" w:line="276" w:lineRule="auto"/>
              <w:rPr>
                <w:rFonts w:ascii="Arial" w:hAnsi="Arial" w:cs="Arial"/>
                <w:sz w:val="22"/>
                <w:szCs w:val="22"/>
              </w:rPr>
            </w:pPr>
          </w:p>
          <w:p w14:paraId="42D8FD91" w14:textId="77777777" w:rsidR="000E5115" w:rsidRPr="001C73B4" w:rsidRDefault="000E5115" w:rsidP="0087549F">
            <w:pPr>
              <w:tabs>
                <w:tab w:val="left" w:pos="2003"/>
                <w:tab w:val="left" w:pos="4037"/>
                <w:tab w:val="left" w:pos="5103"/>
                <w:tab w:val="left" w:pos="5979"/>
                <w:tab w:val="left" w:pos="6847"/>
                <w:tab w:val="left" w:pos="8443"/>
                <w:tab w:val="left" w:pos="9717"/>
              </w:tabs>
              <w:spacing w:after="60" w:line="276" w:lineRule="auto"/>
              <w:rPr>
                <w:rFonts w:ascii="Arial" w:hAnsi="Arial" w:cs="Arial"/>
                <w:sz w:val="22"/>
                <w:szCs w:val="22"/>
              </w:rPr>
            </w:pPr>
          </w:p>
          <w:p w14:paraId="19847E7E" w14:textId="77777777" w:rsidR="000E5115" w:rsidRPr="001C73B4" w:rsidRDefault="000E5115" w:rsidP="0087549F">
            <w:pPr>
              <w:tabs>
                <w:tab w:val="left" w:pos="2003"/>
                <w:tab w:val="left" w:pos="4037"/>
                <w:tab w:val="left" w:pos="5103"/>
                <w:tab w:val="left" w:pos="5979"/>
                <w:tab w:val="left" w:pos="6847"/>
                <w:tab w:val="left" w:pos="8443"/>
                <w:tab w:val="left" w:pos="9717"/>
              </w:tabs>
              <w:spacing w:after="60" w:line="276" w:lineRule="auto"/>
              <w:rPr>
                <w:rFonts w:ascii="Arial" w:hAnsi="Arial" w:cs="Arial"/>
                <w:sz w:val="22"/>
                <w:szCs w:val="22"/>
              </w:rPr>
            </w:pPr>
            <w:r w:rsidRPr="001C73B4">
              <w:rPr>
                <w:rFonts w:ascii="Arial" w:hAnsi="Arial" w:cs="Arial"/>
                <w:sz w:val="22"/>
                <w:szCs w:val="22"/>
              </w:rPr>
              <w:t>Nazwisko i imię (</w:t>
            </w:r>
            <w:r w:rsidRPr="001C73B4">
              <w:rPr>
                <w:rFonts w:ascii="Arial" w:hAnsi="Arial" w:cs="Arial"/>
                <w:i/>
                <w:sz w:val="22"/>
                <w:szCs w:val="22"/>
              </w:rPr>
              <w:t>czytelnie</w:t>
            </w:r>
            <w:r w:rsidRPr="001C73B4">
              <w:rPr>
                <w:rFonts w:ascii="Arial" w:hAnsi="Arial" w:cs="Arial"/>
                <w:sz w:val="22"/>
                <w:szCs w:val="22"/>
              </w:rPr>
              <w:t>), podpis</w:t>
            </w:r>
          </w:p>
        </w:tc>
      </w:tr>
    </w:tbl>
    <w:p w14:paraId="0294EE19" w14:textId="77777777" w:rsidR="000E5115" w:rsidRPr="001C73B4" w:rsidRDefault="000E5115" w:rsidP="000E5115">
      <w:pPr>
        <w:tabs>
          <w:tab w:val="left" w:pos="2003"/>
          <w:tab w:val="left" w:pos="4037"/>
          <w:tab w:val="left" w:pos="5103"/>
          <w:tab w:val="left" w:pos="5979"/>
          <w:tab w:val="left" w:pos="6847"/>
          <w:tab w:val="left" w:pos="8443"/>
          <w:tab w:val="left" w:pos="9717"/>
        </w:tabs>
        <w:spacing w:after="60" w:line="276" w:lineRule="auto"/>
        <w:ind w:left="75"/>
        <w:rPr>
          <w:rFonts w:ascii="Arial" w:hAnsi="Arial" w:cs="Arial"/>
          <w:sz w:val="22"/>
          <w:szCs w:val="22"/>
        </w:rPr>
      </w:pPr>
      <w:r w:rsidRPr="001C73B4">
        <w:rPr>
          <w:rFonts w:ascii="Arial" w:hAnsi="Arial" w:cs="Arial"/>
          <w:sz w:val="22"/>
          <w:szCs w:val="22"/>
        </w:rPr>
        <w:tab/>
      </w:r>
    </w:p>
    <w:p w14:paraId="267EE1D1" w14:textId="77777777" w:rsidR="000E5115" w:rsidRPr="001C73B4" w:rsidRDefault="000E5115" w:rsidP="000E5115">
      <w:pPr>
        <w:spacing w:after="60" w:line="276" w:lineRule="auto"/>
        <w:rPr>
          <w:rFonts w:ascii="Arial" w:hAnsi="Arial" w:cs="Arial"/>
          <w:sz w:val="22"/>
          <w:szCs w:val="22"/>
        </w:rPr>
      </w:pPr>
    </w:p>
    <w:p w14:paraId="6CA9D343" w14:textId="77777777" w:rsidR="000E5115" w:rsidRPr="001C73B4" w:rsidRDefault="000E5115" w:rsidP="000E5115">
      <w:pPr>
        <w:pBdr>
          <w:bottom w:val="single" w:sz="4" w:space="1" w:color="auto"/>
        </w:pBdr>
        <w:spacing w:after="60" w:line="276" w:lineRule="auto"/>
        <w:rPr>
          <w:rFonts w:ascii="Arial" w:hAnsi="Arial" w:cs="Arial"/>
          <w:sz w:val="22"/>
          <w:szCs w:val="22"/>
        </w:rPr>
      </w:pPr>
    </w:p>
    <w:p w14:paraId="4A1A94FF" w14:textId="77777777" w:rsidR="000E5115" w:rsidRPr="001C73B4" w:rsidRDefault="000E5115" w:rsidP="000E5115">
      <w:pPr>
        <w:pBdr>
          <w:bottom w:val="single" w:sz="4" w:space="1" w:color="auto"/>
        </w:pBdr>
        <w:spacing w:after="60" w:line="276" w:lineRule="auto"/>
        <w:rPr>
          <w:rFonts w:ascii="Arial" w:hAnsi="Arial" w:cs="Arial"/>
          <w:sz w:val="22"/>
          <w:szCs w:val="22"/>
        </w:rPr>
      </w:pPr>
    </w:p>
    <w:p w14:paraId="78D2C496" w14:textId="77777777" w:rsidR="000E5115" w:rsidRPr="001C73B4" w:rsidRDefault="000E5115" w:rsidP="000E5115">
      <w:pPr>
        <w:pBdr>
          <w:bottom w:val="single" w:sz="4" w:space="1" w:color="auto"/>
        </w:pBdr>
        <w:spacing w:after="60" w:line="276" w:lineRule="auto"/>
        <w:rPr>
          <w:rFonts w:ascii="Arial" w:hAnsi="Arial" w:cs="Arial"/>
          <w:sz w:val="22"/>
          <w:szCs w:val="22"/>
        </w:rPr>
      </w:pPr>
    </w:p>
    <w:p w14:paraId="48CCB969" w14:textId="77777777" w:rsidR="000E5115" w:rsidRPr="001C73B4" w:rsidRDefault="000E5115" w:rsidP="000E5115">
      <w:pPr>
        <w:pBdr>
          <w:bottom w:val="single" w:sz="4" w:space="1" w:color="auto"/>
        </w:pBdr>
        <w:spacing w:after="60" w:line="276" w:lineRule="auto"/>
        <w:rPr>
          <w:rFonts w:ascii="Arial" w:hAnsi="Arial" w:cs="Arial"/>
          <w:sz w:val="22"/>
          <w:szCs w:val="22"/>
        </w:rPr>
      </w:pPr>
    </w:p>
    <w:p w14:paraId="70F1C1FD" w14:textId="77777777" w:rsidR="000E5115" w:rsidRPr="001C73B4" w:rsidRDefault="000E5115" w:rsidP="000E5115">
      <w:pPr>
        <w:pBdr>
          <w:bottom w:val="single" w:sz="4" w:space="1" w:color="auto"/>
        </w:pBdr>
        <w:spacing w:after="60" w:line="276" w:lineRule="auto"/>
        <w:rPr>
          <w:rFonts w:ascii="Arial" w:hAnsi="Arial" w:cs="Arial"/>
          <w:sz w:val="22"/>
          <w:szCs w:val="22"/>
        </w:rPr>
      </w:pPr>
    </w:p>
    <w:p w14:paraId="05AC06BE" w14:textId="77777777" w:rsidR="000E5115" w:rsidRPr="001C73B4" w:rsidRDefault="000E5115" w:rsidP="000E5115">
      <w:pPr>
        <w:pBdr>
          <w:bottom w:val="single" w:sz="4" w:space="1" w:color="auto"/>
        </w:pBdr>
        <w:spacing w:after="60" w:line="276" w:lineRule="auto"/>
        <w:rPr>
          <w:rFonts w:ascii="Arial" w:hAnsi="Arial" w:cs="Arial"/>
          <w:sz w:val="22"/>
          <w:szCs w:val="22"/>
        </w:rPr>
      </w:pPr>
    </w:p>
    <w:p w14:paraId="338B5601" w14:textId="77777777" w:rsidR="000E5115" w:rsidRPr="001C73B4" w:rsidRDefault="000E5115" w:rsidP="000E5115">
      <w:pPr>
        <w:pBdr>
          <w:bottom w:val="single" w:sz="4" w:space="1" w:color="auto"/>
        </w:pBdr>
        <w:spacing w:after="60" w:line="276" w:lineRule="auto"/>
        <w:rPr>
          <w:rFonts w:ascii="Arial" w:hAnsi="Arial" w:cs="Arial"/>
          <w:sz w:val="22"/>
          <w:szCs w:val="22"/>
        </w:rPr>
      </w:pPr>
    </w:p>
    <w:p w14:paraId="036F39EF" w14:textId="77777777" w:rsidR="000E5115" w:rsidRPr="001C73B4" w:rsidRDefault="000E5115" w:rsidP="000E5115">
      <w:pPr>
        <w:pBdr>
          <w:bottom w:val="single" w:sz="4" w:space="1" w:color="auto"/>
        </w:pBdr>
        <w:spacing w:after="60" w:line="276" w:lineRule="auto"/>
        <w:rPr>
          <w:rFonts w:ascii="Arial" w:hAnsi="Arial" w:cs="Arial"/>
          <w:sz w:val="22"/>
          <w:szCs w:val="22"/>
        </w:rPr>
      </w:pPr>
    </w:p>
    <w:p w14:paraId="5D0E49EF" w14:textId="77777777" w:rsidR="000E5115" w:rsidRPr="001C73B4" w:rsidRDefault="000E5115" w:rsidP="000E5115">
      <w:pPr>
        <w:pBdr>
          <w:bottom w:val="single" w:sz="4" w:space="1" w:color="auto"/>
        </w:pBdr>
        <w:spacing w:after="60" w:line="276" w:lineRule="auto"/>
        <w:rPr>
          <w:rFonts w:ascii="Arial" w:hAnsi="Arial" w:cs="Arial"/>
          <w:sz w:val="22"/>
          <w:szCs w:val="22"/>
        </w:rPr>
      </w:pPr>
    </w:p>
    <w:p w14:paraId="69F35E87" w14:textId="2138958B" w:rsidR="001046BC" w:rsidRPr="000E5115" w:rsidRDefault="000E5115" w:rsidP="000E5115">
      <w:pPr>
        <w:spacing w:after="60" w:line="276" w:lineRule="auto"/>
        <w:rPr>
          <w:rFonts w:ascii="Arial" w:hAnsi="Arial" w:cs="Arial"/>
          <w:b/>
          <w:color w:val="000000" w:themeColor="text1"/>
          <w:sz w:val="22"/>
          <w:szCs w:val="22"/>
        </w:rPr>
      </w:pPr>
      <w:r w:rsidRPr="001C73B4">
        <w:rPr>
          <w:rFonts w:ascii="Arial" w:hAnsi="Arial" w:cs="Arial"/>
          <w:i/>
          <w:sz w:val="22"/>
          <w:szCs w:val="22"/>
        </w:rPr>
        <w:t>Kartę zgłoszenia pracy należy wypełniać na komputerze lub ręcznie drukowanymi literami</w:t>
      </w:r>
    </w:p>
    <w:sectPr w:rsidR="001046BC" w:rsidRPr="000E5115" w:rsidSect="00BF3109">
      <w:headerReference w:type="default" r:id="rId10"/>
      <w:footerReference w:type="default" r:id="rId11"/>
      <w:pgSz w:w="11906" w:h="16838"/>
      <w:pgMar w:top="1134" w:right="1134" w:bottom="1134" w:left="1134" w:header="397" w:footer="39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5A1560" w14:textId="77777777" w:rsidR="00FD04DA" w:rsidRDefault="00FD04DA">
      <w:r>
        <w:separator/>
      </w:r>
    </w:p>
  </w:endnote>
  <w:endnote w:type="continuationSeparator" w:id="0">
    <w:p w14:paraId="77838C87" w14:textId="77777777" w:rsidR="00FD04DA" w:rsidRDefault="00FD0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G Times">
    <w:charset w:val="EE"/>
    <w:family w:val="roman"/>
    <w:pitch w:val="variable"/>
    <w:sig w:usb0="00000007" w:usb1="00000000" w:usb2="00000000" w:usb3="00000000" w:csb0="00000093"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480F1" w14:textId="77777777" w:rsidR="00ED7414" w:rsidRPr="00BF3109" w:rsidRDefault="00ED7414" w:rsidP="005543BB">
    <w:pPr>
      <w:pStyle w:val="Stopka"/>
      <w:pBdr>
        <w:top w:val="thinThickSmallGap" w:sz="24" w:space="1" w:color="622423"/>
      </w:pBdr>
      <w:tabs>
        <w:tab w:val="right" w:pos="9128"/>
      </w:tabs>
      <w:spacing w:line="240" w:lineRule="auto"/>
      <w:jc w:val="center"/>
      <w:rPr>
        <w:rFonts w:ascii="Arial" w:hAnsi="Arial" w:cs="Arial"/>
        <w:i/>
        <w:sz w:val="6"/>
        <w:szCs w:val="6"/>
      </w:rPr>
    </w:pPr>
  </w:p>
  <w:p w14:paraId="49D37F55" w14:textId="17C6AB79" w:rsidR="00ED7414" w:rsidRPr="00BF3109" w:rsidRDefault="00ED7414" w:rsidP="005543BB">
    <w:pPr>
      <w:pStyle w:val="Stopka"/>
      <w:pBdr>
        <w:top w:val="thinThickSmallGap" w:sz="24" w:space="1" w:color="622423"/>
      </w:pBdr>
      <w:tabs>
        <w:tab w:val="left" w:pos="2835"/>
        <w:tab w:val="right" w:pos="9128"/>
      </w:tabs>
      <w:spacing w:line="240" w:lineRule="auto"/>
      <w:jc w:val="center"/>
      <w:rPr>
        <w:rFonts w:ascii="Arial" w:hAnsi="Arial" w:cs="Arial"/>
        <w:i/>
        <w:sz w:val="18"/>
        <w:szCs w:val="18"/>
      </w:rPr>
    </w:pPr>
    <w:r w:rsidRPr="00BF3109">
      <w:rPr>
        <w:rFonts w:ascii="Arial" w:hAnsi="Arial" w:cs="Arial"/>
        <w:i/>
        <w:sz w:val="18"/>
        <w:szCs w:val="18"/>
      </w:rPr>
      <w:t xml:space="preserve">UMOWA: </w:t>
    </w:r>
    <w:r w:rsidR="00907538">
      <w:rPr>
        <w:rFonts w:ascii="Arial" w:hAnsi="Arial" w:cs="Arial"/>
        <w:i/>
        <w:sz w:val="18"/>
        <w:szCs w:val="18"/>
      </w:rPr>
      <w:t>W</w:t>
    </w:r>
    <w:r>
      <w:rPr>
        <w:rFonts w:ascii="Arial" w:hAnsi="Arial" w:cs="Arial"/>
        <w:i/>
        <w:sz w:val="18"/>
        <w:szCs w:val="18"/>
      </w:rPr>
      <w:t>ykonani</w:t>
    </w:r>
    <w:r w:rsidR="00907538">
      <w:rPr>
        <w:rFonts w:ascii="Arial" w:hAnsi="Arial" w:cs="Arial"/>
        <w:i/>
        <w:sz w:val="18"/>
        <w:szCs w:val="18"/>
      </w:rPr>
      <w:t>e</w:t>
    </w:r>
    <w:r>
      <w:rPr>
        <w:rFonts w:ascii="Arial" w:hAnsi="Arial" w:cs="Arial"/>
        <w:i/>
        <w:sz w:val="18"/>
        <w:szCs w:val="18"/>
      </w:rPr>
      <w:t xml:space="preserve"> przegląd</w:t>
    </w:r>
    <w:r w:rsidR="00BA7F97">
      <w:rPr>
        <w:rFonts w:ascii="Arial" w:hAnsi="Arial" w:cs="Arial"/>
        <w:i/>
        <w:sz w:val="18"/>
        <w:szCs w:val="18"/>
      </w:rPr>
      <w:t>u</w:t>
    </w:r>
    <w:r>
      <w:rPr>
        <w:rFonts w:ascii="Arial" w:hAnsi="Arial" w:cs="Arial"/>
        <w:i/>
        <w:sz w:val="18"/>
        <w:szCs w:val="18"/>
      </w:rPr>
      <w:t xml:space="preserve"> eksploatacyjn</w:t>
    </w:r>
    <w:r w:rsidR="00BA7F97">
      <w:rPr>
        <w:rFonts w:ascii="Arial" w:hAnsi="Arial" w:cs="Arial"/>
        <w:i/>
        <w:sz w:val="18"/>
        <w:szCs w:val="18"/>
      </w:rPr>
      <w:t>ego</w:t>
    </w:r>
    <w:r>
      <w:rPr>
        <w:rFonts w:ascii="Arial" w:hAnsi="Arial" w:cs="Arial"/>
        <w:i/>
        <w:sz w:val="18"/>
        <w:szCs w:val="18"/>
      </w:rPr>
      <w:t xml:space="preserve"> oraz utrzymanie w stałej sprawności </w:t>
    </w:r>
    <w:r w:rsidR="00CA4D11">
      <w:rPr>
        <w:rFonts w:ascii="Arial" w:hAnsi="Arial" w:cs="Arial"/>
        <w:i/>
        <w:sz w:val="18"/>
        <w:szCs w:val="18"/>
      </w:rPr>
      <w:t xml:space="preserve">technicznej </w:t>
    </w:r>
    <w:r>
      <w:rPr>
        <w:rFonts w:ascii="Arial" w:hAnsi="Arial" w:cs="Arial"/>
        <w:i/>
        <w:sz w:val="18"/>
        <w:szCs w:val="18"/>
      </w:rPr>
      <w:t xml:space="preserve">dwóch wież chłodniczych EVAPCO typu ATW 286-3K-2 zainstalowanych w obiekcie szpitala przy ul. gen. Augusta Emila Fieldorfa 2 we </w:t>
    </w:r>
    <w:r w:rsidRPr="00BF3109">
      <w:rPr>
        <w:rFonts w:ascii="Arial" w:hAnsi="Arial" w:cs="Arial"/>
        <w:i/>
        <w:sz w:val="18"/>
        <w:szCs w:val="18"/>
      </w:rPr>
      <w:t>Wrocławiu.</w:t>
    </w:r>
  </w:p>
  <w:p w14:paraId="157C80DA" w14:textId="1CC5F6CD" w:rsidR="00ED7414" w:rsidRPr="00BF3109" w:rsidRDefault="00ED7414" w:rsidP="00BF3109">
    <w:pPr>
      <w:pStyle w:val="Stopka"/>
      <w:pBdr>
        <w:top w:val="thinThickSmallGap" w:sz="24" w:space="1" w:color="622423"/>
      </w:pBdr>
      <w:tabs>
        <w:tab w:val="right" w:pos="9128"/>
      </w:tabs>
      <w:spacing w:line="240" w:lineRule="auto"/>
      <w:jc w:val="right"/>
      <w:rPr>
        <w:rFonts w:ascii="Arial" w:hAnsi="Arial" w:cs="Arial"/>
        <w:sz w:val="18"/>
        <w:szCs w:val="18"/>
      </w:rPr>
    </w:pPr>
    <w:r w:rsidRPr="00BF3109">
      <w:rPr>
        <w:rFonts w:ascii="Arial" w:hAnsi="Arial" w:cs="Arial"/>
        <w:sz w:val="18"/>
        <w:szCs w:val="18"/>
      </w:rPr>
      <w:t xml:space="preserve">Strona </w:t>
    </w:r>
    <w:r w:rsidRPr="00BF3109">
      <w:rPr>
        <w:rFonts w:ascii="Arial" w:hAnsi="Arial" w:cs="Arial"/>
        <w:sz w:val="18"/>
        <w:szCs w:val="18"/>
      </w:rPr>
      <w:fldChar w:fldCharType="begin"/>
    </w:r>
    <w:r w:rsidRPr="00BF3109">
      <w:rPr>
        <w:rFonts w:ascii="Arial" w:hAnsi="Arial" w:cs="Arial"/>
        <w:sz w:val="18"/>
        <w:szCs w:val="18"/>
      </w:rPr>
      <w:instrText xml:space="preserve"> PAGE   \* MERGEFORMAT </w:instrText>
    </w:r>
    <w:r w:rsidRPr="00BF3109">
      <w:rPr>
        <w:rFonts w:ascii="Arial" w:hAnsi="Arial" w:cs="Arial"/>
        <w:sz w:val="18"/>
        <w:szCs w:val="18"/>
      </w:rPr>
      <w:fldChar w:fldCharType="separate"/>
    </w:r>
    <w:r>
      <w:rPr>
        <w:rFonts w:ascii="Arial" w:hAnsi="Arial" w:cs="Arial"/>
        <w:noProof/>
        <w:sz w:val="18"/>
        <w:szCs w:val="18"/>
      </w:rPr>
      <w:t>1</w:t>
    </w:r>
    <w:r w:rsidRPr="00BF3109">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C54E46" w14:textId="77777777" w:rsidR="00FD04DA" w:rsidRDefault="00FD04DA">
      <w:r>
        <w:separator/>
      </w:r>
    </w:p>
  </w:footnote>
  <w:footnote w:type="continuationSeparator" w:id="0">
    <w:p w14:paraId="1FB98DB2" w14:textId="77777777" w:rsidR="00FD04DA" w:rsidRDefault="00FD04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B82FF" w14:textId="069ECBE9" w:rsidR="00ED7414" w:rsidRPr="00BF3109" w:rsidRDefault="00ED7414" w:rsidP="00BF3109">
    <w:pPr>
      <w:pStyle w:val="Nagwek"/>
      <w:spacing w:line="240" w:lineRule="auto"/>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b w:val="0"/>
        <w:i w:val="0"/>
      </w:rPr>
    </w:lvl>
    <w:lvl w:ilvl="1">
      <w:start w:val="1"/>
      <w:numFmt w:val="none"/>
      <w:pStyle w:val="Nagwek2"/>
      <w:suff w:val="nothing"/>
      <w:lvlText w:val=""/>
      <w:lvlJc w:val="left"/>
      <w:pPr>
        <w:tabs>
          <w:tab w:val="num" w:pos="0"/>
        </w:tabs>
        <w:ind w:left="576" w:hanging="576"/>
      </w:pPr>
      <w:rPr>
        <w:b w:val="0"/>
        <w:i w:val="0"/>
        <w:strike w:val="0"/>
        <w:dstrike w:val="0"/>
      </w:r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2"/>
      <w:numFmt w:val="decimal"/>
      <w:lvlText w:val="%1."/>
      <w:lvlJc w:val="left"/>
      <w:pPr>
        <w:tabs>
          <w:tab w:val="num" w:pos="397"/>
        </w:tabs>
        <w:ind w:left="397" w:hanging="397"/>
      </w:pPr>
      <w:rPr>
        <w:rFonts w:ascii="Arial" w:hAnsi="Arial" w:cs="Arial" w:hint="default"/>
        <w:b w:val="0"/>
        <w:i w:val="0"/>
        <w:sz w:val="22"/>
        <w:szCs w:val="22"/>
      </w:rPr>
    </w:lvl>
  </w:abstractNum>
  <w:abstractNum w:abstractNumId="2" w15:restartNumberingAfterBreak="0">
    <w:nsid w:val="00000003"/>
    <w:multiLevelType w:val="singleLevel"/>
    <w:tmpl w:val="00000003"/>
    <w:name w:val="WW8Num3"/>
    <w:lvl w:ilvl="0">
      <w:start w:val="1"/>
      <w:numFmt w:val="bullet"/>
      <w:lvlText w:val=""/>
      <w:lvlJc w:val="left"/>
      <w:pPr>
        <w:tabs>
          <w:tab w:val="num" w:pos="709"/>
        </w:tabs>
        <w:ind w:left="1440" w:hanging="360"/>
      </w:pPr>
      <w:rPr>
        <w:rFonts w:ascii="Symbol" w:hAnsi="Symbol"/>
      </w:rPr>
    </w:lvl>
  </w:abstractNum>
  <w:abstractNum w:abstractNumId="3" w15:restartNumberingAfterBreak="0">
    <w:nsid w:val="00000004"/>
    <w:multiLevelType w:val="multilevel"/>
    <w:tmpl w:val="00000004"/>
    <w:name w:val="WW8Num4"/>
    <w:lvl w:ilvl="0">
      <w:start w:val="1"/>
      <w:numFmt w:val="decimal"/>
      <w:lvlText w:val="%1."/>
      <w:lvlJc w:val="left"/>
      <w:pPr>
        <w:tabs>
          <w:tab w:val="num" w:pos="709"/>
        </w:tabs>
        <w:ind w:left="720" w:hanging="360"/>
      </w:pPr>
      <w:rPr>
        <w:rFonts w:ascii="Arial" w:hAnsi="Arial" w:cs="Arial" w:hint="default"/>
        <w:b w:val="0"/>
        <w:strike w:val="0"/>
        <w:dstrike w:val="0"/>
        <w:szCs w:val="22"/>
      </w:rPr>
    </w:lvl>
    <w:lvl w:ilvl="1">
      <w:numFmt w:val="bullet"/>
      <w:lvlText w:val="•"/>
      <w:lvlJc w:val="left"/>
      <w:pPr>
        <w:tabs>
          <w:tab w:val="num" w:pos="709"/>
        </w:tabs>
        <w:ind w:left="1440" w:hanging="360"/>
      </w:pPr>
      <w:rPr>
        <w:rFonts w:ascii="Calibri" w:hAnsi="Calibr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singleLevel"/>
    <w:tmpl w:val="E444B8FA"/>
    <w:lvl w:ilvl="0">
      <w:start w:val="1"/>
      <w:numFmt w:val="lowerLetter"/>
      <w:lvlText w:val="%1)"/>
      <w:lvlJc w:val="left"/>
      <w:pPr>
        <w:ind w:left="1571" w:hanging="360"/>
      </w:pPr>
      <w:rPr>
        <w:rFonts w:hint="default"/>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86" w:hanging="360"/>
      </w:p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Arial" w:hAnsi="Arial" w:cs="Arial"/>
        <w:sz w:val="22"/>
        <w:szCs w:val="22"/>
      </w:rPr>
    </w:lvl>
  </w:abstractNum>
  <w:abstractNum w:abstractNumId="7" w15:restartNumberingAfterBreak="0">
    <w:nsid w:val="00000008"/>
    <w:multiLevelType w:val="singleLevel"/>
    <w:tmpl w:val="00000008"/>
    <w:name w:val="WW8Num8"/>
    <w:lvl w:ilvl="0">
      <w:start w:val="1"/>
      <w:numFmt w:val="decimal"/>
      <w:lvlText w:val="%1."/>
      <w:lvlJc w:val="left"/>
      <w:pPr>
        <w:tabs>
          <w:tab w:val="num" w:pos="360"/>
        </w:tabs>
        <w:ind w:left="360" w:hanging="360"/>
      </w:pPr>
      <w:rPr>
        <w:rFonts w:cs="Arial"/>
        <w:b w:val="0"/>
      </w:rPr>
    </w:lvl>
  </w:abstractNum>
  <w:abstractNum w:abstractNumId="8" w15:restartNumberingAfterBreak="0">
    <w:nsid w:val="00000009"/>
    <w:multiLevelType w:val="singleLevel"/>
    <w:tmpl w:val="00000009"/>
    <w:name w:val="WW8Num9"/>
    <w:lvl w:ilvl="0">
      <w:numFmt w:val="bullet"/>
      <w:lvlText w:val="-"/>
      <w:lvlJc w:val="left"/>
      <w:pPr>
        <w:tabs>
          <w:tab w:val="num" w:pos="0"/>
        </w:tabs>
        <w:ind w:left="786" w:hanging="360"/>
      </w:pPr>
      <w:rPr>
        <w:rFonts w:ascii="Times New Roman" w:hAnsi="Times New Roman" w:cs="Arial"/>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360" w:hanging="360"/>
      </w:pPr>
      <w:rPr>
        <w:rFonts w:hint="default"/>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Arial" w:hint="default"/>
        <w:bCs/>
        <w:sz w:val="22"/>
        <w:szCs w:val="22"/>
      </w:rPr>
    </w:lvl>
  </w:abstractNum>
  <w:abstractNum w:abstractNumId="11" w15:restartNumberingAfterBreak="0">
    <w:nsid w:val="0000000C"/>
    <w:multiLevelType w:val="multilevel"/>
    <w:tmpl w:val="0000000C"/>
    <w:name w:val="WW8Num12"/>
    <w:lvl w:ilvl="0">
      <w:start w:val="1"/>
      <w:numFmt w:val="decimal"/>
      <w:lvlText w:val="%1."/>
      <w:lvlJc w:val="left"/>
      <w:pPr>
        <w:tabs>
          <w:tab w:val="num" w:pos="709"/>
        </w:tabs>
        <w:ind w:left="397" w:hanging="397"/>
      </w:pPr>
      <w:rPr>
        <w:rFonts w:ascii="Times New Roman" w:eastAsia="Times New Roman" w:hAnsi="Times New Roman" w:cs="Times New Roman" w:hint="default"/>
        <w:sz w:val="22"/>
        <w:szCs w:val="22"/>
      </w:rPr>
    </w:lvl>
    <w:lvl w:ilvl="1">
      <w:start w:val="1"/>
      <w:numFmt w:val="lowerLetter"/>
      <w:lvlText w:val="%2)"/>
      <w:lvlJc w:val="left"/>
      <w:pPr>
        <w:tabs>
          <w:tab w:val="num" w:pos="794"/>
        </w:tabs>
        <w:ind w:left="794" w:hanging="397"/>
      </w:pPr>
      <w:rPr>
        <w:rFonts w:ascii="Times New Roman" w:eastAsia="Times New Roman" w:hAnsi="Times New Roman" w:cs="Times New Roman" w:hint="default"/>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0D"/>
    <w:multiLevelType w:val="singleLevel"/>
    <w:tmpl w:val="0000000D"/>
    <w:name w:val="WW8Num13"/>
    <w:lvl w:ilvl="0">
      <w:start w:val="1"/>
      <w:numFmt w:val="decimal"/>
      <w:lvlText w:val="%1."/>
      <w:lvlJc w:val="left"/>
      <w:pPr>
        <w:tabs>
          <w:tab w:val="num" w:pos="0"/>
        </w:tabs>
        <w:ind w:left="360" w:hanging="360"/>
      </w:pPr>
      <w:rPr>
        <w:rFonts w:ascii="Arial" w:hAnsi="Arial" w:cs="Arial" w:hint="default"/>
        <w:b w:val="0"/>
        <w:strike w:val="0"/>
        <w:dstrike w:val="0"/>
        <w:sz w:val="22"/>
        <w:szCs w:val="22"/>
      </w:rPr>
    </w:lvl>
  </w:abstractNum>
  <w:abstractNum w:abstractNumId="13" w15:restartNumberingAfterBreak="0">
    <w:nsid w:val="0000000E"/>
    <w:multiLevelType w:val="multilevel"/>
    <w:tmpl w:val="718A30D6"/>
    <w:name w:val="WW8Num14"/>
    <w:lvl w:ilvl="0">
      <w:start w:val="1"/>
      <w:numFmt w:val="decimal"/>
      <w:lvlText w:val="%1."/>
      <w:lvlJc w:val="left"/>
      <w:pPr>
        <w:tabs>
          <w:tab w:val="num" w:pos="0"/>
        </w:tabs>
        <w:ind w:left="360" w:hanging="360"/>
      </w:pPr>
      <w:rPr>
        <w:rFonts w:ascii="Symbol" w:hAnsi="Symbol" w:cs="Symbol" w:hint="default"/>
      </w:rPr>
    </w:lvl>
    <w:lvl w:ilvl="1">
      <w:start w:val="1"/>
      <w:numFmt w:val="decimal"/>
      <w:lvlText w:val="%2)"/>
      <w:lvlJc w:val="left"/>
      <w:pPr>
        <w:tabs>
          <w:tab w:val="num" w:pos="0"/>
        </w:tabs>
        <w:ind w:left="1080" w:hanging="360"/>
      </w:pPr>
      <w:rPr>
        <w:rFonts w:ascii="Arial" w:eastAsia="Calibri" w:hAnsi="Arial" w:cs="Arial" w:hint="default"/>
        <w:b w:val="0"/>
        <w:szCs w:val="24"/>
        <w:lang w:val="pl-PL"/>
      </w:rPr>
    </w:lvl>
    <w:lvl w:ilvl="2">
      <w:start w:val="1"/>
      <w:numFmt w:val="lowerRoman"/>
      <w:lvlText w:val="%3."/>
      <w:lvlJc w:val="right"/>
      <w:pPr>
        <w:tabs>
          <w:tab w:val="num" w:pos="0"/>
        </w:tabs>
        <w:ind w:left="1800" w:hanging="180"/>
      </w:pPr>
      <w:rPr>
        <w:rFonts w:ascii="Wingdings" w:hAnsi="Wingdings" w:cs="Wingdings" w:hint="default"/>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4" w15:restartNumberingAfterBreak="0">
    <w:nsid w:val="0000000F"/>
    <w:multiLevelType w:val="singleLevel"/>
    <w:tmpl w:val="0000000F"/>
    <w:name w:val="WW8Num15"/>
    <w:lvl w:ilvl="0">
      <w:start w:val="1"/>
      <w:numFmt w:val="decimal"/>
      <w:lvlText w:val="%1)"/>
      <w:lvlJc w:val="left"/>
      <w:pPr>
        <w:tabs>
          <w:tab w:val="num" w:pos="0"/>
        </w:tabs>
        <w:ind w:left="3495" w:hanging="360"/>
      </w:pPr>
      <w:rPr>
        <w:rFonts w:ascii="Arial" w:hAnsi="Arial" w:cs="Arial" w:hint="default"/>
        <w:color w:val="000000"/>
        <w:sz w:val="22"/>
        <w:szCs w:val="22"/>
      </w:rPr>
    </w:lvl>
  </w:abstractNum>
  <w:abstractNum w:abstractNumId="15" w15:restartNumberingAfterBreak="0">
    <w:nsid w:val="00000010"/>
    <w:multiLevelType w:val="singleLevel"/>
    <w:tmpl w:val="00000010"/>
    <w:name w:val="WW8Num16"/>
    <w:lvl w:ilvl="0">
      <w:start w:val="1"/>
      <w:numFmt w:val="decimal"/>
      <w:lvlText w:val="%1."/>
      <w:lvlJc w:val="left"/>
      <w:pPr>
        <w:tabs>
          <w:tab w:val="num" w:pos="0"/>
        </w:tabs>
        <w:ind w:left="360" w:hanging="360"/>
      </w:pPr>
      <w:rPr>
        <w:rFonts w:ascii="Arial" w:eastAsia="Calibri" w:hAnsi="Arial" w:cs="Arial" w:hint="default"/>
        <w:b w:val="0"/>
        <w:i w:val="0"/>
        <w:szCs w:val="22"/>
      </w:rPr>
    </w:lvl>
  </w:abstractNum>
  <w:abstractNum w:abstractNumId="16" w15:restartNumberingAfterBreak="0">
    <w:nsid w:val="00000011"/>
    <w:multiLevelType w:val="singleLevel"/>
    <w:tmpl w:val="00000011"/>
    <w:name w:val="WW8Num17"/>
    <w:lvl w:ilvl="0">
      <w:start w:val="1"/>
      <w:numFmt w:val="lowerLetter"/>
      <w:lvlText w:val="%1)"/>
      <w:lvlJc w:val="left"/>
      <w:pPr>
        <w:tabs>
          <w:tab w:val="num" w:pos="0"/>
        </w:tabs>
        <w:ind w:left="786" w:hanging="360"/>
      </w:pPr>
      <w:rPr>
        <w:rFonts w:ascii="Arial" w:hAnsi="Arial" w:cs="Arial" w:hint="default"/>
        <w:b w:val="0"/>
        <w:strike w:val="0"/>
        <w:dstrike w:val="0"/>
        <w:sz w:val="22"/>
        <w:szCs w:val="22"/>
      </w:rPr>
    </w:lvl>
  </w:abstractNum>
  <w:abstractNum w:abstractNumId="17" w15:restartNumberingAfterBreak="0">
    <w:nsid w:val="00000012"/>
    <w:multiLevelType w:val="singleLevel"/>
    <w:tmpl w:val="AAA2B844"/>
    <w:name w:val="WW8Num18"/>
    <w:lvl w:ilvl="0">
      <w:start w:val="1"/>
      <w:numFmt w:val="decimal"/>
      <w:lvlText w:val="%1."/>
      <w:lvlJc w:val="left"/>
      <w:pPr>
        <w:tabs>
          <w:tab w:val="num" w:pos="0"/>
        </w:tabs>
        <w:ind w:left="360" w:hanging="360"/>
      </w:pPr>
      <w:rPr>
        <w:rFonts w:cs="Arial" w:hint="default"/>
        <w:b w:val="0"/>
        <w:strike w:val="0"/>
        <w:dstrike w:val="0"/>
      </w:rPr>
    </w:lvl>
  </w:abstractNum>
  <w:abstractNum w:abstractNumId="18" w15:restartNumberingAfterBreak="0">
    <w:nsid w:val="00000013"/>
    <w:multiLevelType w:val="multilevel"/>
    <w:tmpl w:val="00000013"/>
    <w:name w:val="WW8Num19"/>
    <w:lvl w:ilvl="0">
      <w:start w:val="1"/>
      <w:numFmt w:val="decimal"/>
      <w:lvlText w:val="%1)"/>
      <w:lvlJc w:val="left"/>
      <w:pPr>
        <w:tabs>
          <w:tab w:val="num" w:pos="786"/>
        </w:tabs>
        <w:ind w:left="786" w:hanging="360"/>
      </w:pPr>
      <w:rPr>
        <w:rFonts w:ascii="Arial" w:hAnsi="Arial" w:cs="Arial" w:hint="default"/>
        <w:color w:val="000000"/>
        <w:sz w:val="22"/>
        <w:szCs w:val="22"/>
      </w:rPr>
    </w:lvl>
    <w:lvl w:ilvl="1">
      <w:start w:val="1"/>
      <w:numFmt w:val="lowerLetter"/>
      <w:lvlText w:val="%2."/>
      <w:lvlJc w:val="left"/>
      <w:pPr>
        <w:tabs>
          <w:tab w:val="num" w:pos="-114"/>
        </w:tabs>
        <w:ind w:left="114" w:hanging="360"/>
      </w:pPr>
    </w:lvl>
    <w:lvl w:ilvl="2">
      <w:start w:val="1"/>
      <w:numFmt w:val="lowerRoman"/>
      <w:lvlText w:val="%3."/>
      <w:lvlJc w:val="right"/>
      <w:pPr>
        <w:tabs>
          <w:tab w:val="num" w:pos="606"/>
        </w:tabs>
        <w:ind w:left="606" w:hanging="180"/>
      </w:pPr>
    </w:lvl>
    <w:lvl w:ilvl="3">
      <w:start w:val="1"/>
      <w:numFmt w:val="decimal"/>
      <w:lvlText w:val="%4."/>
      <w:lvlJc w:val="left"/>
      <w:pPr>
        <w:tabs>
          <w:tab w:val="num" w:pos="1326"/>
        </w:tabs>
        <w:ind w:left="1326" w:hanging="360"/>
      </w:pPr>
    </w:lvl>
    <w:lvl w:ilvl="4">
      <w:start w:val="1"/>
      <w:numFmt w:val="lowerLetter"/>
      <w:lvlText w:val="%5."/>
      <w:lvlJc w:val="left"/>
      <w:pPr>
        <w:tabs>
          <w:tab w:val="num" w:pos="2046"/>
        </w:tabs>
        <w:ind w:left="2046" w:hanging="360"/>
      </w:pPr>
    </w:lvl>
    <w:lvl w:ilvl="5">
      <w:start w:val="1"/>
      <w:numFmt w:val="lowerRoman"/>
      <w:lvlText w:val="%6."/>
      <w:lvlJc w:val="right"/>
      <w:pPr>
        <w:tabs>
          <w:tab w:val="num" w:pos="2766"/>
        </w:tabs>
        <w:ind w:left="2766" w:hanging="180"/>
      </w:pPr>
    </w:lvl>
    <w:lvl w:ilvl="6">
      <w:start w:val="1"/>
      <w:numFmt w:val="decimal"/>
      <w:lvlText w:val="%7."/>
      <w:lvlJc w:val="left"/>
      <w:pPr>
        <w:tabs>
          <w:tab w:val="num" w:pos="3486"/>
        </w:tabs>
        <w:ind w:left="3486" w:hanging="360"/>
      </w:pPr>
    </w:lvl>
    <w:lvl w:ilvl="7">
      <w:start w:val="1"/>
      <w:numFmt w:val="lowerLetter"/>
      <w:lvlText w:val="%8."/>
      <w:lvlJc w:val="left"/>
      <w:pPr>
        <w:tabs>
          <w:tab w:val="num" w:pos="4206"/>
        </w:tabs>
        <w:ind w:left="4206" w:hanging="360"/>
      </w:pPr>
    </w:lvl>
    <w:lvl w:ilvl="8">
      <w:start w:val="1"/>
      <w:numFmt w:val="lowerRoman"/>
      <w:lvlText w:val="%9."/>
      <w:lvlJc w:val="right"/>
      <w:pPr>
        <w:tabs>
          <w:tab w:val="num" w:pos="4926"/>
        </w:tabs>
        <w:ind w:left="4926" w:hanging="180"/>
      </w:pPr>
    </w:lvl>
  </w:abstractNum>
  <w:abstractNum w:abstractNumId="19" w15:restartNumberingAfterBreak="0">
    <w:nsid w:val="00000014"/>
    <w:multiLevelType w:val="singleLevel"/>
    <w:tmpl w:val="00000014"/>
    <w:name w:val="WW8Num20"/>
    <w:lvl w:ilvl="0">
      <w:start w:val="1"/>
      <w:numFmt w:val="decimal"/>
      <w:lvlText w:val="%1."/>
      <w:lvlJc w:val="left"/>
      <w:pPr>
        <w:tabs>
          <w:tab w:val="num" w:pos="0"/>
        </w:tabs>
        <w:ind w:left="360" w:hanging="360"/>
      </w:pPr>
      <w:rPr>
        <w:rFonts w:cs="Arial" w:hint="default"/>
        <w:b w:val="0"/>
      </w:rPr>
    </w:lvl>
  </w:abstractNum>
  <w:abstractNum w:abstractNumId="20" w15:restartNumberingAfterBreak="0">
    <w:nsid w:val="00000015"/>
    <w:multiLevelType w:val="singleLevel"/>
    <w:tmpl w:val="A22E65A8"/>
    <w:name w:val="WW8Num21"/>
    <w:lvl w:ilvl="0">
      <w:start w:val="1"/>
      <w:numFmt w:val="decimal"/>
      <w:lvlText w:val="%1)"/>
      <w:lvlJc w:val="left"/>
      <w:pPr>
        <w:tabs>
          <w:tab w:val="num" w:pos="0"/>
        </w:tabs>
        <w:ind w:left="720" w:hanging="360"/>
      </w:pPr>
      <w:rPr>
        <w:rFonts w:ascii="Arial" w:eastAsia="Calibri" w:hAnsi="Arial" w:cs="Arial" w:hint="default"/>
        <w:b w:val="0"/>
        <w:szCs w:val="22"/>
      </w:rPr>
    </w:lvl>
  </w:abstractNum>
  <w:abstractNum w:abstractNumId="21" w15:restartNumberingAfterBreak="0">
    <w:nsid w:val="00000016"/>
    <w:multiLevelType w:val="singleLevel"/>
    <w:tmpl w:val="00000016"/>
    <w:name w:val="WW8Num22"/>
    <w:lvl w:ilvl="0">
      <w:start w:val="1"/>
      <w:numFmt w:val="decimal"/>
      <w:lvlText w:val="%1."/>
      <w:lvlJc w:val="left"/>
      <w:pPr>
        <w:tabs>
          <w:tab w:val="num" w:pos="0"/>
        </w:tabs>
        <w:ind w:left="360" w:hanging="360"/>
      </w:pPr>
      <w:rPr>
        <w:rFonts w:ascii="Arial" w:eastAsia="Times New Roman" w:hAnsi="Arial" w:cs="Arial"/>
        <w:b w:val="0"/>
        <w:bCs/>
        <w:sz w:val="22"/>
        <w:szCs w:val="22"/>
        <w:shd w:val="clear" w:color="auto" w:fill="FFFF00"/>
      </w:rPr>
    </w:lvl>
  </w:abstractNum>
  <w:abstractNum w:abstractNumId="22" w15:restartNumberingAfterBreak="0">
    <w:nsid w:val="00000017"/>
    <w:multiLevelType w:val="singleLevel"/>
    <w:tmpl w:val="00000017"/>
    <w:name w:val="WW8Num23"/>
    <w:lvl w:ilvl="0">
      <w:start w:val="1"/>
      <w:numFmt w:val="decimal"/>
      <w:lvlText w:val="%1)"/>
      <w:lvlJc w:val="left"/>
      <w:pPr>
        <w:tabs>
          <w:tab w:val="num" w:pos="0"/>
        </w:tabs>
        <w:ind w:left="786" w:hanging="360"/>
      </w:pPr>
      <w:rPr>
        <w:rFonts w:ascii="Arial" w:hAnsi="Arial" w:cs="Arial" w:hint="default"/>
        <w:b w:val="0"/>
        <w:sz w:val="22"/>
        <w:szCs w:val="22"/>
        <w:lang w:val="x-none"/>
      </w:rPr>
    </w:lvl>
  </w:abstractNum>
  <w:abstractNum w:abstractNumId="23" w15:restartNumberingAfterBreak="0">
    <w:nsid w:val="00000018"/>
    <w:multiLevelType w:val="singleLevel"/>
    <w:tmpl w:val="00000018"/>
    <w:name w:val="WW8Num24"/>
    <w:lvl w:ilvl="0">
      <w:start w:val="1"/>
      <w:numFmt w:val="lowerLetter"/>
      <w:lvlText w:val="%1)"/>
      <w:lvlJc w:val="left"/>
      <w:pPr>
        <w:tabs>
          <w:tab w:val="num" w:pos="0"/>
        </w:tabs>
        <w:ind w:left="757" w:hanging="360"/>
      </w:pPr>
      <w:rPr>
        <w:rFonts w:cs="Arial" w:hint="default"/>
        <w:sz w:val="22"/>
        <w:szCs w:val="22"/>
      </w:rPr>
    </w:lvl>
  </w:abstractNum>
  <w:abstractNum w:abstractNumId="24" w15:restartNumberingAfterBreak="0">
    <w:nsid w:val="00000019"/>
    <w:multiLevelType w:val="singleLevel"/>
    <w:tmpl w:val="00000019"/>
    <w:name w:val="WW8Num25"/>
    <w:lvl w:ilvl="0">
      <w:start w:val="1"/>
      <w:numFmt w:val="decimal"/>
      <w:lvlText w:val="%1)"/>
      <w:lvlJc w:val="left"/>
      <w:pPr>
        <w:tabs>
          <w:tab w:val="num" w:pos="851"/>
        </w:tabs>
        <w:ind w:left="1080" w:hanging="360"/>
      </w:pPr>
      <w:rPr>
        <w:rFonts w:ascii="Arial" w:eastAsia="Times New Roman" w:hAnsi="Arial" w:cs="Arial" w:hint="default"/>
        <w:color w:val="auto"/>
        <w:sz w:val="22"/>
        <w:szCs w:val="22"/>
        <w:lang w:val="pl-PL"/>
      </w:r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360" w:hanging="360"/>
      </w:pPr>
      <w:rPr>
        <w:rFonts w:ascii="Arial" w:hAnsi="Arial" w:cs="Arial"/>
        <w:sz w:val="22"/>
        <w:szCs w:val="22"/>
      </w:rPr>
    </w:lvl>
  </w:abstractNum>
  <w:abstractNum w:abstractNumId="26" w15:restartNumberingAfterBreak="0">
    <w:nsid w:val="0000001B"/>
    <w:multiLevelType w:val="singleLevel"/>
    <w:tmpl w:val="0000001B"/>
    <w:name w:val="WW8Num27"/>
    <w:lvl w:ilvl="0">
      <w:start w:val="1"/>
      <w:numFmt w:val="decimal"/>
      <w:lvlText w:val="%1)"/>
      <w:lvlJc w:val="left"/>
      <w:pPr>
        <w:tabs>
          <w:tab w:val="num" w:pos="0"/>
        </w:tabs>
        <w:ind w:left="720" w:hanging="360"/>
      </w:pPr>
      <w:rPr>
        <w:rFonts w:ascii="Arial" w:hAnsi="Arial" w:cs="Arial" w:hint="default"/>
        <w:b w:val="0"/>
        <w:color w:val="000000"/>
        <w:sz w:val="22"/>
        <w:szCs w:val="22"/>
      </w:rPr>
    </w:lvl>
  </w:abstractNum>
  <w:abstractNum w:abstractNumId="27" w15:restartNumberingAfterBreak="0">
    <w:nsid w:val="0000001C"/>
    <w:multiLevelType w:val="multilevel"/>
    <w:tmpl w:val="0000001C"/>
    <w:name w:val="WW8Num28"/>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574" w:hanging="432"/>
      </w:pPr>
      <w:rPr>
        <w:rFonts w:ascii="Symbol" w:hAnsi="Symbol" w:cs="Symbol"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8" w15:restartNumberingAfterBreak="0">
    <w:nsid w:val="0000001D"/>
    <w:multiLevelType w:val="singleLevel"/>
    <w:tmpl w:val="0000001D"/>
    <w:name w:val="WW8Num29"/>
    <w:lvl w:ilvl="0">
      <w:start w:val="1"/>
      <w:numFmt w:val="decimal"/>
      <w:lvlText w:val="%1)"/>
      <w:lvlJc w:val="left"/>
      <w:pPr>
        <w:tabs>
          <w:tab w:val="num" w:pos="709"/>
        </w:tabs>
        <w:ind w:left="714" w:hanging="360"/>
      </w:pPr>
      <w:rPr>
        <w:rFonts w:ascii="Arial" w:eastAsia="Times New Roman" w:hAnsi="Arial" w:cs="Arial"/>
        <w:b w:val="0"/>
        <w:sz w:val="22"/>
        <w:szCs w:val="22"/>
        <w:lang w:val="x-none"/>
      </w:rPr>
    </w:lvl>
  </w:abstractNum>
  <w:abstractNum w:abstractNumId="29" w15:restartNumberingAfterBreak="0">
    <w:nsid w:val="0000001E"/>
    <w:multiLevelType w:val="multilevel"/>
    <w:tmpl w:val="0000001E"/>
    <w:name w:val="WW8Num30"/>
    <w:lvl w:ilvl="0">
      <w:start w:val="1"/>
      <w:numFmt w:val="lowerLetter"/>
      <w:lvlText w:val="%1)"/>
      <w:lvlJc w:val="left"/>
      <w:pPr>
        <w:tabs>
          <w:tab w:val="num" w:pos="720"/>
        </w:tabs>
        <w:ind w:left="720" w:hanging="360"/>
      </w:pPr>
      <w:rPr>
        <w:rFonts w:ascii="Arial" w:hAnsi="Arial" w:cs="Arial" w:hint="default"/>
        <w:color w:val="auto"/>
      </w:rPr>
    </w:lvl>
    <w:lvl w:ilvl="1">
      <w:start w:val="1"/>
      <w:numFmt w:val="decimal"/>
      <w:lvlText w:val="%2."/>
      <w:lvlJc w:val="left"/>
      <w:pPr>
        <w:tabs>
          <w:tab w:val="num" w:pos="1530"/>
        </w:tabs>
        <w:ind w:left="1530" w:hanging="360"/>
      </w:pPr>
      <w:rPr>
        <w:rFonts w:ascii="Arial" w:hAnsi="Arial" w:cs="Arial" w:hint="default"/>
        <w:color w:val="auto"/>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rPr>
        <w:rFonts w:ascii="Arial" w:hAnsi="Arial" w:cs="Arial"/>
        <w:sz w:val="22"/>
        <w:szCs w:val="22"/>
      </w:r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30" w15:restartNumberingAfterBreak="0">
    <w:nsid w:val="0000001F"/>
    <w:multiLevelType w:val="singleLevel"/>
    <w:tmpl w:val="0000001F"/>
    <w:name w:val="WW8Num31"/>
    <w:lvl w:ilvl="0">
      <w:start w:val="5"/>
      <w:numFmt w:val="decimal"/>
      <w:lvlText w:val="%1."/>
      <w:lvlJc w:val="left"/>
      <w:pPr>
        <w:tabs>
          <w:tab w:val="num" w:pos="0"/>
        </w:tabs>
        <w:ind w:left="3495" w:hanging="360"/>
      </w:pPr>
      <w:rPr>
        <w:rFonts w:ascii="Arial" w:hAnsi="Arial" w:cs="Arial" w:hint="default"/>
      </w:rPr>
    </w:lvl>
  </w:abstractNum>
  <w:abstractNum w:abstractNumId="31" w15:restartNumberingAfterBreak="0">
    <w:nsid w:val="00000020"/>
    <w:multiLevelType w:val="singleLevel"/>
    <w:tmpl w:val="00000020"/>
    <w:name w:val="WW8Num32"/>
    <w:lvl w:ilvl="0">
      <w:start w:val="1"/>
      <w:numFmt w:val="decimal"/>
      <w:lvlText w:val="%1."/>
      <w:lvlJc w:val="left"/>
      <w:pPr>
        <w:tabs>
          <w:tab w:val="num" w:pos="0"/>
        </w:tabs>
        <w:ind w:left="360" w:hanging="360"/>
      </w:pPr>
      <w:rPr>
        <w:rFonts w:ascii="Arial" w:hAnsi="Arial" w:cs="Arial"/>
        <w:sz w:val="22"/>
        <w:szCs w:val="22"/>
      </w:rPr>
    </w:lvl>
  </w:abstractNum>
  <w:abstractNum w:abstractNumId="32" w15:restartNumberingAfterBreak="0">
    <w:nsid w:val="00000021"/>
    <w:multiLevelType w:val="singleLevel"/>
    <w:tmpl w:val="00000021"/>
    <w:name w:val="WW8Num33"/>
    <w:lvl w:ilvl="0">
      <w:start w:val="1"/>
      <w:numFmt w:val="decimal"/>
      <w:lvlText w:val="%1)"/>
      <w:lvlJc w:val="left"/>
      <w:pPr>
        <w:tabs>
          <w:tab w:val="num" w:pos="805"/>
        </w:tabs>
        <w:ind w:left="786" w:hanging="360"/>
      </w:pPr>
      <w:rPr>
        <w:rFonts w:ascii="Arial" w:hAnsi="Arial" w:cs="Arial"/>
        <w:sz w:val="22"/>
        <w:szCs w:val="22"/>
      </w:rPr>
    </w:lvl>
  </w:abstractNum>
  <w:abstractNum w:abstractNumId="33" w15:restartNumberingAfterBreak="0">
    <w:nsid w:val="00000022"/>
    <w:multiLevelType w:val="singleLevel"/>
    <w:tmpl w:val="AD447D90"/>
    <w:name w:val="WW8Num34"/>
    <w:lvl w:ilvl="0">
      <w:start w:val="1"/>
      <w:numFmt w:val="decimal"/>
      <w:lvlText w:val="%1."/>
      <w:lvlJc w:val="left"/>
      <w:pPr>
        <w:tabs>
          <w:tab w:val="num" w:pos="0"/>
        </w:tabs>
        <w:ind w:left="3495" w:hanging="360"/>
      </w:pPr>
      <w:rPr>
        <w:rFonts w:ascii="Arial" w:hAnsi="Arial" w:cs="Arial" w:hint="default"/>
        <w:b w:val="0"/>
        <w:i w:val="0"/>
        <w:sz w:val="22"/>
        <w:szCs w:val="22"/>
      </w:rPr>
    </w:lvl>
  </w:abstractNum>
  <w:abstractNum w:abstractNumId="34" w15:restartNumberingAfterBreak="0">
    <w:nsid w:val="00000023"/>
    <w:multiLevelType w:val="singleLevel"/>
    <w:tmpl w:val="00000023"/>
    <w:name w:val="WW8Num35"/>
    <w:lvl w:ilvl="0">
      <w:start w:val="1"/>
      <w:numFmt w:val="decimal"/>
      <w:lvlText w:val="%1)"/>
      <w:lvlJc w:val="left"/>
      <w:pPr>
        <w:tabs>
          <w:tab w:val="num" w:pos="0"/>
        </w:tabs>
        <w:ind w:left="1069" w:hanging="360"/>
      </w:pPr>
      <w:rPr>
        <w:rFonts w:ascii="Arial" w:hAnsi="Arial" w:cs="Arial"/>
        <w:lang w:val="pl-PL"/>
      </w:rPr>
    </w:lvl>
  </w:abstractNum>
  <w:abstractNum w:abstractNumId="35" w15:restartNumberingAfterBreak="0">
    <w:nsid w:val="00000024"/>
    <w:multiLevelType w:val="multilevel"/>
    <w:tmpl w:val="00000024"/>
    <w:name w:val="WW8Num36"/>
    <w:lvl w:ilvl="0">
      <w:start w:val="3"/>
      <w:numFmt w:val="decimal"/>
      <w:lvlText w:val="%1."/>
      <w:lvlJc w:val="left"/>
      <w:pPr>
        <w:tabs>
          <w:tab w:val="num" w:pos="397"/>
        </w:tabs>
        <w:ind w:left="397" w:hanging="397"/>
      </w:pPr>
      <w:rPr>
        <w:rFonts w:hint="default"/>
      </w:rPr>
    </w:lvl>
    <w:lvl w:ilvl="1">
      <w:start w:val="1"/>
      <w:numFmt w:val="lowerLetter"/>
      <w:lvlText w:val="%2)"/>
      <w:lvlJc w:val="left"/>
      <w:pPr>
        <w:tabs>
          <w:tab w:val="num" w:pos="965"/>
        </w:tabs>
        <w:ind w:left="965" w:hanging="397"/>
      </w:pPr>
      <w:rPr>
        <w:rFonts w:hint="default"/>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rFonts w:ascii="Arial" w:hAnsi="Arial" w:cs="Arial"/>
        <w:color w:val="000000"/>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00000025"/>
    <w:multiLevelType w:val="singleLevel"/>
    <w:tmpl w:val="00000025"/>
    <w:name w:val="WW8Num37"/>
    <w:lvl w:ilvl="0">
      <w:start w:val="1"/>
      <w:numFmt w:val="decimal"/>
      <w:lvlText w:val="%1."/>
      <w:lvlJc w:val="left"/>
      <w:pPr>
        <w:tabs>
          <w:tab w:val="num" w:pos="0"/>
        </w:tabs>
        <w:ind w:left="720" w:hanging="360"/>
      </w:pPr>
      <w:rPr>
        <w:rFonts w:ascii="Arial" w:eastAsia="Times New Roman" w:hAnsi="Arial" w:cs="Arial"/>
      </w:rPr>
    </w:lvl>
  </w:abstractNum>
  <w:abstractNum w:abstractNumId="37" w15:restartNumberingAfterBreak="0">
    <w:nsid w:val="00000026"/>
    <w:multiLevelType w:val="singleLevel"/>
    <w:tmpl w:val="00000026"/>
    <w:name w:val="WW8Num38"/>
    <w:lvl w:ilvl="0">
      <w:start w:val="1"/>
      <w:numFmt w:val="decimal"/>
      <w:lvlText w:val="%1."/>
      <w:lvlJc w:val="left"/>
      <w:pPr>
        <w:tabs>
          <w:tab w:val="num" w:pos="0"/>
        </w:tabs>
        <w:ind w:left="360" w:hanging="360"/>
      </w:pPr>
      <w:rPr>
        <w:rFonts w:ascii="Arial" w:eastAsia="Times New Roman" w:hAnsi="Arial" w:cs="Arial" w:hint="default"/>
        <w:b w:val="0"/>
        <w:i w:val="0"/>
        <w:sz w:val="22"/>
        <w:szCs w:val="22"/>
        <w:lang w:val="pl-PL"/>
      </w:rPr>
    </w:lvl>
  </w:abstractNum>
  <w:abstractNum w:abstractNumId="38" w15:restartNumberingAfterBreak="0">
    <w:nsid w:val="00000027"/>
    <w:multiLevelType w:val="singleLevel"/>
    <w:tmpl w:val="00000027"/>
    <w:name w:val="WW8Num39"/>
    <w:lvl w:ilvl="0">
      <w:start w:val="1"/>
      <w:numFmt w:val="decimal"/>
      <w:lvlText w:val="%1."/>
      <w:lvlJc w:val="left"/>
      <w:pPr>
        <w:tabs>
          <w:tab w:val="num" w:pos="0"/>
        </w:tabs>
        <w:ind w:left="360" w:hanging="360"/>
      </w:pPr>
      <w:rPr>
        <w:rFonts w:ascii="Arial" w:hAnsi="Arial" w:cs="Arial"/>
        <w:b/>
        <w:bCs/>
        <w:sz w:val="22"/>
        <w:szCs w:val="22"/>
        <w:shd w:val="clear" w:color="auto" w:fill="FFFF00"/>
      </w:rPr>
    </w:lvl>
  </w:abstractNum>
  <w:abstractNum w:abstractNumId="39" w15:restartNumberingAfterBreak="0">
    <w:nsid w:val="00000028"/>
    <w:multiLevelType w:val="singleLevel"/>
    <w:tmpl w:val="AFCCBA80"/>
    <w:name w:val="WW8Num40"/>
    <w:lvl w:ilvl="0">
      <w:start w:val="2"/>
      <w:numFmt w:val="decimal"/>
      <w:lvlText w:val="%1)"/>
      <w:lvlJc w:val="left"/>
      <w:pPr>
        <w:tabs>
          <w:tab w:val="num" w:pos="540"/>
        </w:tabs>
        <w:ind w:left="540" w:hanging="360"/>
      </w:pPr>
      <w:rPr>
        <w:rFonts w:ascii="Arial" w:hAnsi="Arial" w:cs="Arial" w:hint="default"/>
        <w:sz w:val="22"/>
        <w:szCs w:val="22"/>
      </w:rPr>
    </w:lvl>
  </w:abstractNum>
  <w:abstractNum w:abstractNumId="40" w15:restartNumberingAfterBreak="0">
    <w:nsid w:val="00000029"/>
    <w:multiLevelType w:val="singleLevel"/>
    <w:tmpl w:val="00000029"/>
    <w:name w:val="WW8Num41"/>
    <w:lvl w:ilvl="0">
      <w:start w:val="1"/>
      <w:numFmt w:val="decimal"/>
      <w:lvlText w:val="%1)"/>
      <w:lvlJc w:val="left"/>
      <w:pPr>
        <w:tabs>
          <w:tab w:val="num" w:pos="540"/>
        </w:tabs>
        <w:ind w:left="540" w:hanging="360"/>
      </w:pPr>
      <w:rPr>
        <w:rFonts w:ascii="Arial" w:eastAsia="Times New Roman" w:hAnsi="Arial" w:cs="Arial" w:hint="default"/>
        <w:b w:val="0"/>
        <w:i w:val="0"/>
        <w:sz w:val="22"/>
        <w:szCs w:val="22"/>
      </w:rPr>
    </w:lvl>
  </w:abstractNum>
  <w:abstractNum w:abstractNumId="41" w15:restartNumberingAfterBreak="0">
    <w:nsid w:val="0000002A"/>
    <w:multiLevelType w:val="singleLevel"/>
    <w:tmpl w:val="0000002A"/>
    <w:name w:val="WW8Num42"/>
    <w:lvl w:ilvl="0">
      <w:start w:val="1"/>
      <w:numFmt w:val="decimal"/>
      <w:lvlText w:val="%1."/>
      <w:lvlJc w:val="left"/>
      <w:pPr>
        <w:tabs>
          <w:tab w:val="num" w:pos="709"/>
        </w:tabs>
        <w:ind w:left="360" w:hanging="360"/>
      </w:pPr>
      <w:rPr>
        <w:rFonts w:cs="Arial"/>
      </w:rPr>
    </w:lvl>
  </w:abstractNum>
  <w:abstractNum w:abstractNumId="42" w15:restartNumberingAfterBreak="0">
    <w:nsid w:val="0000002B"/>
    <w:multiLevelType w:val="multilevel"/>
    <w:tmpl w:val="0000002B"/>
    <w:name w:val="WW8Num43"/>
    <w:lvl w:ilvl="0">
      <w:start w:val="1"/>
      <w:numFmt w:val="decimal"/>
      <w:lvlText w:val="%1)"/>
      <w:lvlJc w:val="left"/>
      <w:pPr>
        <w:tabs>
          <w:tab w:val="num" w:pos="445"/>
        </w:tabs>
        <w:ind w:left="445" w:hanging="360"/>
      </w:pPr>
      <w:rPr>
        <w:rFonts w:ascii="Arial" w:hAnsi="Arial" w:cs="Arial" w:hint="default"/>
        <w:sz w:val="22"/>
        <w:szCs w:val="22"/>
      </w:rPr>
    </w:lvl>
    <w:lvl w:ilvl="1">
      <w:start w:val="1"/>
      <w:numFmt w:val="lowerLetter"/>
      <w:lvlText w:val="%2."/>
      <w:lvlJc w:val="left"/>
      <w:pPr>
        <w:tabs>
          <w:tab w:val="num" w:pos="-455"/>
        </w:tabs>
        <w:ind w:left="455" w:hanging="360"/>
      </w:pPr>
    </w:lvl>
    <w:lvl w:ilvl="2">
      <w:start w:val="1"/>
      <w:numFmt w:val="lowerRoman"/>
      <w:lvlText w:val="%3."/>
      <w:lvlJc w:val="right"/>
      <w:pPr>
        <w:tabs>
          <w:tab w:val="num" w:pos="265"/>
        </w:tabs>
        <w:ind w:left="265" w:hanging="180"/>
      </w:pPr>
    </w:lvl>
    <w:lvl w:ilvl="3">
      <w:start w:val="1"/>
      <w:numFmt w:val="decimal"/>
      <w:lvlText w:val="%4."/>
      <w:lvlJc w:val="left"/>
      <w:pPr>
        <w:tabs>
          <w:tab w:val="num" w:pos="985"/>
        </w:tabs>
        <w:ind w:left="985" w:hanging="360"/>
      </w:pPr>
    </w:lvl>
    <w:lvl w:ilvl="4">
      <w:start w:val="1"/>
      <w:numFmt w:val="lowerLetter"/>
      <w:lvlText w:val="%5."/>
      <w:lvlJc w:val="left"/>
      <w:pPr>
        <w:tabs>
          <w:tab w:val="num" w:pos="1705"/>
        </w:tabs>
        <w:ind w:left="1705" w:hanging="360"/>
      </w:pPr>
    </w:lvl>
    <w:lvl w:ilvl="5">
      <w:start w:val="1"/>
      <w:numFmt w:val="lowerRoman"/>
      <w:lvlText w:val="%6."/>
      <w:lvlJc w:val="right"/>
      <w:pPr>
        <w:tabs>
          <w:tab w:val="num" w:pos="2425"/>
        </w:tabs>
        <w:ind w:left="2425" w:hanging="180"/>
      </w:pPr>
    </w:lvl>
    <w:lvl w:ilvl="6">
      <w:start w:val="1"/>
      <w:numFmt w:val="decimal"/>
      <w:lvlText w:val="%7."/>
      <w:lvlJc w:val="left"/>
      <w:pPr>
        <w:tabs>
          <w:tab w:val="num" w:pos="3145"/>
        </w:tabs>
        <w:ind w:left="3145" w:hanging="360"/>
      </w:pPr>
    </w:lvl>
    <w:lvl w:ilvl="7">
      <w:start w:val="1"/>
      <w:numFmt w:val="lowerLetter"/>
      <w:lvlText w:val="%8."/>
      <w:lvlJc w:val="left"/>
      <w:pPr>
        <w:tabs>
          <w:tab w:val="num" w:pos="3865"/>
        </w:tabs>
        <w:ind w:left="3865" w:hanging="360"/>
      </w:pPr>
    </w:lvl>
    <w:lvl w:ilvl="8">
      <w:start w:val="1"/>
      <w:numFmt w:val="lowerRoman"/>
      <w:lvlText w:val="%9."/>
      <w:lvlJc w:val="right"/>
      <w:pPr>
        <w:tabs>
          <w:tab w:val="num" w:pos="4585"/>
        </w:tabs>
        <w:ind w:left="4585" w:hanging="180"/>
      </w:pPr>
    </w:lvl>
  </w:abstractNum>
  <w:abstractNum w:abstractNumId="43" w15:restartNumberingAfterBreak="0">
    <w:nsid w:val="0000002C"/>
    <w:multiLevelType w:val="multilevel"/>
    <w:tmpl w:val="0000002C"/>
    <w:name w:val="WW8Num44"/>
    <w:lvl w:ilvl="0">
      <w:start w:val="1"/>
      <w:numFmt w:val="decimal"/>
      <w:lvlText w:val="%1."/>
      <w:lvlJc w:val="left"/>
      <w:pPr>
        <w:tabs>
          <w:tab w:val="num" w:pos="397"/>
        </w:tabs>
        <w:ind w:left="397" w:hanging="397"/>
      </w:pPr>
      <w:rPr>
        <w:rFonts w:ascii="Arial" w:hAnsi="Arial" w:cs="Arial" w:hint="default"/>
      </w:rPr>
    </w:lvl>
    <w:lvl w:ilvl="1">
      <w:start w:val="1"/>
      <w:numFmt w:val="lowerLetter"/>
      <w:lvlText w:val="%2)"/>
      <w:lvlJc w:val="left"/>
      <w:pPr>
        <w:tabs>
          <w:tab w:val="num" w:pos="965"/>
        </w:tabs>
        <w:ind w:left="965" w:hanging="397"/>
      </w:pPr>
      <w:rPr>
        <w:rFonts w:hint="default"/>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15:restartNumberingAfterBreak="0">
    <w:nsid w:val="0000002D"/>
    <w:multiLevelType w:val="singleLevel"/>
    <w:tmpl w:val="0000002D"/>
    <w:name w:val="WW8Num45"/>
    <w:lvl w:ilvl="0">
      <w:start w:val="1"/>
      <w:numFmt w:val="decimal"/>
      <w:lvlText w:val="%1)"/>
      <w:lvlJc w:val="left"/>
      <w:pPr>
        <w:tabs>
          <w:tab w:val="num" w:pos="720"/>
        </w:tabs>
        <w:ind w:left="720" w:hanging="360"/>
      </w:pPr>
      <w:rPr>
        <w:rFonts w:ascii="Arial" w:eastAsia="Calibri" w:hAnsi="Arial" w:cs="Arial" w:hint="default"/>
        <w:sz w:val="21"/>
        <w:szCs w:val="21"/>
      </w:rPr>
    </w:lvl>
  </w:abstractNum>
  <w:abstractNum w:abstractNumId="45" w15:restartNumberingAfterBreak="0">
    <w:nsid w:val="00D92974"/>
    <w:multiLevelType w:val="hybridMultilevel"/>
    <w:tmpl w:val="44FC029C"/>
    <w:lvl w:ilvl="0" w:tplc="6E74C77A">
      <w:start w:val="1"/>
      <w:numFmt w:val="lowerLetter"/>
      <w:lvlText w:val="%1)"/>
      <w:lvlJc w:val="left"/>
      <w:pPr>
        <w:ind w:left="1080" w:hanging="360"/>
      </w:pPr>
      <w:rPr>
        <w:rFonts w:hint="default"/>
        <w:b w:val="0"/>
      </w:rPr>
    </w:lvl>
    <w:lvl w:ilvl="1" w:tplc="89ECC6CC">
      <w:start w:val="1"/>
      <w:numFmt w:val="decimal"/>
      <w:lvlText w:val="%2)"/>
      <w:lvlJc w:val="left"/>
      <w:pPr>
        <w:ind w:left="786"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020F177B"/>
    <w:multiLevelType w:val="hybridMultilevel"/>
    <w:tmpl w:val="B6A2EC68"/>
    <w:lvl w:ilvl="0" w:tplc="FEC4682C">
      <w:start w:val="1"/>
      <w:numFmt w:val="lowerLetter"/>
      <w:lvlText w:val="%1)"/>
      <w:lvlJc w:val="left"/>
      <w:pPr>
        <w:ind w:left="1440" w:hanging="360"/>
      </w:pPr>
      <w:rPr>
        <w:b w:val="0"/>
        <w:bCs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02A176B5"/>
    <w:multiLevelType w:val="multilevel"/>
    <w:tmpl w:val="AF10947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816"/>
        </w:tabs>
        <w:ind w:left="816" w:hanging="390"/>
      </w:pPr>
      <w:rPr>
        <w:rFonts w:hint="default"/>
      </w:rPr>
    </w:lvl>
    <w:lvl w:ilvl="2">
      <w:start w:val="1"/>
      <w:numFmt w:val="decimal"/>
      <w:isLgl/>
      <w:lvlText w:val="%1.%2.%3."/>
      <w:lvlJc w:val="left"/>
      <w:pPr>
        <w:tabs>
          <w:tab w:val="num" w:pos="1392"/>
        </w:tabs>
        <w:ind w:left="1392" w:hanging="720"/>
      </w:pPr>
      <w:rPr>
        <w:rFonts w:hint="default"/>
      </w:rPr>
    </w:lvl>
    <w:lvl w:ilvl="3">
      <w:start w:val="1"/>
      <w:numFmt w:val="decimal"/>
      <w:isLgl/>
      <w:lvlText w:val="%1.%2.%3.%4."/>
      <w:lvlJc w:val="left"/>
      <w:pPr>
        <w:tabs>
          <w:tab w:val="num" w:pos="1638"/>
        </w:tabs>
        <w:ind w:left="1638" w:hanging="720"/>
      </w:pPr>
      <w:rPr>
        <w:rFonts w:hint="default"/>
      </w:rPr>
    </w:lvl>
    <w:lvl w:ilvl="4">
      <w:start w:val="1"/>
      <w:numFmt w:val="decimal"/>
      <w:isLgl/>
      <w:lvlText w:val="%1.%2.%3.%4.%5."/>
      <w:lvlJc w:val="left"/>
      <w:pPr>
        <w:tabs>
          <w:tab w:val="num" w:pos="2244"/>
        </w:tabs>
        <w:ind w:left="2244" w:hanging="1080"/>
      </w:pPr>
      <w:rPr>
        <w:rFonts w:hint="default"/>
      </w:rPr>
    </w:lvl>
    <w:lvl w:ilvl="5">
      <w:start w:val="1"/>
      <w:numFmt w:val="decimal"/>
      <w:isLgl/>
      <w:lvlText w:val="%1.%2.%3.%4.%5.%6."/>
      <w:lvlJc w:val="left"/>
      <w:pPr>
        <w:tabs>
          <w:tab w:val="num" w:pos="2490"/>
        </w:tabs>
        <w:ind w:left="2490" w:hanging="1080"/>
      </w:pPr>
      <w:rPr>
        <w:rFonts w:hint="default"/>
      </w:rPr>
    </w:lvl>
    <w:lvl w:ilvl="6">
      <w:start w:val="1"/>
      <w:numFmt w:val="decimal"/>
      <w:isLgl/>
      <w:lvlText w:val="%1.%2.%3.%4.%5.%6.%7."/>
      <w:lvlJc w:val="left"/>
      <w:pPr>
        <w:tabs>
          <w:tab w:val="num" w:pos="3096"/>
        </w:tabs>
        <w:ind w:left="3096" w:hanging="1440"/>
      </w:pPr>
      <w:rPr>
        <w:rFonts w:hint="default"/>
      </w:rPr>
    </w:lvl>
    <w:lvl w:ilvl="7">
      <w:start w:val="1"/>
      <w:numFmt w:val="decimal"/>
      <w:isLgl/>
      <w:lvlText w:val="%1.%2.%3.%4.%5.%6.%7.%8."/>
      <w:lvlJc w:val="left"/>
      <w:pPr>
        <w:tabs>
          <w:tab w:val="num" w:pos="3342"/>
        </w:tabs>
        <w:ind w:left="3342" w:hanging="1440"/>
      </w:pPr>
      <w:rPr>
        <w:rFonts w:hint="default"/>
      </w:rPr>
    </w:lvl>
    <w:lvl w:ilvl="8">
      <w:start w:val="1"/>
      <w:numFmt w:val="decimal"/>
      <w:isLgl/>
      <w:lvlText w:val="%1.%2.%3.%4.%5.%6.%7.%8.%9."/>
      <w:lvlJc w:val="left"/>
      <w:pPr>
        <w:tabs>
          <w:tab w:val="num" w:pos="3948"/>
        </w:tabs>
        <w:ind w:left="3948" w:hanging="1800"/>
      </w:pPr>
      <w:rPr>
        <w:rFonts w:hint="default"/>
      </w:rPr>
    </w:lvl>
  </w:abstractNum>
  <w:abstractNum w:abstractNumId="48" w15:restartNumberingAfterBreak="0">
    <w:nsid w:val="04D52073"/>
    <w:multiLevelType w:val="hybridMultilevel"/>
    <w:tmpl w:val="D3224E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053D2DE8"/>
    <w:multiLevelType w:val="hybridMultilevel"/>
    <w:tmpl w:val="6F8EFCB8"/>
    <w:lvl w:ilvl="0" w:tplc="0415000F">
      <w:start w:val="1"/>
      <w:numFmt w:val="decimal"/>
      <w:lvlText w:val="%1."/>
      <w:lvlJc w:val="left"/>
      <w:pPr>
        <w:ind w:left="720" w:hanging="360"/>
      </w:pPr>
    </w:lvl>
    <w:lvl w:ilvl="1" w:tplc="C5223FB0">
      <w:numFmt w:val="bullet"/>
      <w:lvlText w:val="•"/>
      <w:lvlJc w:val="left"/>
      <w:pPr>
        <w:ind w:left="1440" w:hanging="360"/>
      </w:pPr>
      <w:rPr>
        <w:rFonts w:ascii="Calibri" w:eastAsia="Calibr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099C4521"/>
    <w:multiLevelType w:val="hybridMultilevel"/>
    <w:tmpl w:val="E6B8E782"/>
    <w:lvl w:ilvl="0" w:tplc="F5323F18">
      <w:start w:val="1"/>
      <w:numFmt w:val="lowerLetter"/>
      <w:lvlText w:val="%1)"/>
      <w:lvlJc w:val="left"/>
      <w:pPr>
        <w:ind w:left="1505" w:hanging="360"/>
      </w:pPr>
      <w:rPr>
        <w:rFonts w:hint="default"/>
        <w:b w:val="0"/>
        <w:bCs w:val="0"/>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51" w15:restartNumberingAfterBreak="0">
    <w:nsid w:val="09CD38C1"/>
    <w:multiLevelType w:val="hybridMultilevel"/>
    <w:tmpl w:val="384E9BAA"/>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2" w15:restartNumberingAfterBreak="0">
    <w:nsid w:val="0C0B2C3C"/>
    <w:multiLevelType w:val="hybridMultilevel"/>
    <w:tmpl w:val="D562AA0A"/>
    <w:lvl w:ilvl="0" w:tplc="496283BA">
      <w:start w:val="1"/>
      <w:numFmt w:val="decimal"/>
      <w:lvlText w:val="%1."/>
      <w:lvlJc w:val="left"/>
      <w:pPr>
        <w:ind w:left="36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0C5B3CC2"/>
    <w:multiLevelType w:val="hybridMultilevel"/>
    <w:tmpl w:val="4DE48A72"/>
    <w:lvl w:ilvl="0" w:tplc="A6AC98EC">
      <w:start w:val="1"/>
      <w:numFmt w:val="decimal"/>
      <w:lvlText w:val="%1."/>
      <w:lvlJc w:val="left"/>
      <w:pPr>
        <w:ind w:left="360" w:hanging="360"/>
      </w:pPr>
      <w:rPr>
        <w:rFonts w:ascii="Arial" w:eastAsia="Times New Roman"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0DE0088C"/>
    <w:multiLevelType w:val="hybridMultilevel"/>
    <w:tmpl w:val="C64C01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0E98080C"/>
    <w:multiLevelType w:val="hybridMultilevel"/>
    <w:tmpl w:val="B2AE6612"/>
    <w:lvl w:ilvl="0" w:tplc="E9C83F9E">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27955E4"/>
    <w:multiLevelType w:val="hybridMultilevel"/>
    <w:tmpl w:val="2BDAB9D8"/>
    <w:lvl w:ilvl="0" w:tplc="31FAC362">
      <w:start w:val="1"/>
      <w:numFmt w:val="lowerLetter"/>
      <w:lvlText w:val="%1)"/>
      <w:lvlJc w:val="left"/>
      <w:pPr>
        <w:ind w:left="1211" w:hanging="360"/>
      </w:pPr>
      <w:rPr>
        <w:rFonts w:hint="default"/>
        <w:b w:val="0"/>
        <w:i w:val="0"/>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7" w15:restartNumberingAfterBreak="0">
    <w:nsid w:val="13E97E6E"/>
    <w:multiLevelType w:val="hybridMultilevel"/>
    <w:tmpl w:val="8FBEFE0C"/>
    <w:lvl w:ilvl="0" w:tplc="B792DF5C">
      <w:start w:val="1"/>
      <w:numFmt w:val="decimal"/>
      <w:lvlText w:val="%1)"/>
      <w:lvlJc w:val="left"/>
      <w:pPr>
        <w:ind w:left="857" w:hanging="432"/>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8" w15:restartNumberingAfterBreak="0">
    <w:nsid w:val="17FA00AC"/>
    <w:multiLevelType w:val="hybridMultilevel"/>
    <w:tmpl w:val="74AC45C4"/>
    <w:lvl w:ilvl="0" w:tplc="FC04BA58">
      <w:start w:val="1"/>
      <w:numFmt w:val="decimal"/>
      <w:lvlText w:val="%1."/>
      <w:lvlJc w:val="left"/>
      <w:pPr>
        <w:ind w:left="360" w:hanging="360"/>
      </w:pPr>
      <w:rPr>
        <w:rFonts w:hint="default"/>
        <w:b w:val="0"/>
        <w:strike w:val="0"/>
        <w:sz w:val="22"/>
        <w:szCs w:val="22"/>
      </w:rPr>
    </w:lvl>
    <w:lvl w:ilvl="1" w:tplc="DBE2E650">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1C8C620C"/>
    <w:multiLevelType w:val="hybridMultilevel"/>
    <w:tmpl w:val="628ABD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1EEF5BD4"/>
    <w:multiLevelType w:val="multilevel"/>
    <w:tmpl w:val="42FA0772"/>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20E40A77"/>
    <w:multiLevelType w:val="hybridMultilevel"/>
    <w:tmpl w:val="74AC45C4"/>
    <w:lvl w:ilvl="0" w:tplc="FC04BA58">
      <w:start w:val="1"/>
      <w:numFmt w:val="decimal"/>
      <w:lvlText w:val="%1."/>
      <w:lvlJc w:val="left"/>
      <w:pPr>
        <w:ind w:left="360" w:hanging="360"/>
      </w:pPr>
      <w:rPr>
        <w:rFonts w:hint="default"/>
        <w:b w:val="0"/>
        <w:strike w:val="0"/>
        <w:sz w:val="22"/>
        <w:szCs w:val="22"/>
      </w:rPr>
    </w:lvl>
    <w:lvl w:ilvl="1" w:tplc="DBE2E650">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24284731"/>
    <w:multiLevelType w:val="hybridMultilevel"/>
    <w:tmpl w:val="CC2C6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49D4A5C"/>
    <w:multiLevelType w:val="hybridMultilevel"/>
    <w:tmpl w:val="8580F742"/>
    <w:lvl w:ilvl="0" w:tplc="C2E433F2">
      <w:start w:val="1"/>
      <w:numFmt w:val="decimal"/>
      <w:lvlText w:val="%1."/>
      <w:lvlJc w:val="left"/>
      <w:pPr>
        <w:ind w:left="360" w:hanging="360"/>
      </w:pPr>
      <w:rPr>
        <w:rFonts w:hint="default"/>
        <w:strike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29671831"/>
    <w:multiLevelType w:val="hybridMultilevel"/>
    <w:tmpl w:val="41E2E0D0"/>
    <w:lvl w:ilvl="0" w:tplc="7B5AA986">
      <w:start w:val="1"/>
      <w:numFmt w:val="decimal"/>
      <w:lvlText w:val="%1)"/>
      <w:lvlJc w:val="left"/>
      <w:pPr>
        <w:ind w:left="34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A8C661A"/>
    <w:multiLevelType w:val="hybridMultilevel"/>
    <w:tmpl w:val="4A32CECE"/>
    <w:lvl w:ilvl="0" w:tplc="CF628DDE">
      <w:start w:val="1"/>
      <w:numFmt w:val="decimal"/>
      <w:lvlText w:val="%1."/>
      <w:lvlJc w:val="left"/>
      <w:pPr>
        <w:tabs>
          <w:tab w:val="num" w:pos="397"/>
        </w:tabs>
        <w:ind w:left="397" w:hanging="397"/>
      </w:pPr>
      <w:rPr>
        <w:b w:val="0"/>
      </w:rPr>
    </w:lvl>
    <w:lvl w:ilvl="1" w:tplc="8FE0227C">
      <w:start w:val="1"/>
      <w:numFmt w:val="decimal"/>
      <w:lvlText w:val="%2)"/>
      <w:lvlJc w:val="left"/>
      <w:pPr>
        <w:tabs>
          <w:tab w:val="num" w:pos="-616"/>
        </w:tabs>
        <w:ind w:left="-693" w:hanging="283"/>
      </w:pPr>
    </w:lvl>
    <w:lvl w:ilvl="2" w:tplc="0415001B">
      <w:start w:val="1"/>
      <w:numFmt w:val="lowerRoman"/>
      <w:lvlText w:val="%3."/>
      <w:lvlJc w:val="right"/>
      <w:pPr>
        <w:tabs>
          <w:tab w:val="num" w:pos="1080"/>
        </w:tabs>
        <w:ind w:left="1080" w:hanging="180"/>
      </w:pPr>
    </w:lvl>
    <w:lvl w:ilvl="3" w:tplc="4B347CEA">
      <w:start w:val="1"/>
      <w:numFmt w:val="lowerLetter"/>
      <w:lvlText w:val="%4)"/>
      <w:lvlJc w:val="left"/>
      <w:pPr>
        <w:ind w:left="-332" w:hanging="360"/>
      </w:pPr>
    </w:lvl>
    <w:lvl w:ilvl="4" w:tplc="04150019">
      <w:start w:val="1"/>
      <w:numFmt w:val="lowerLetter"/>
      <w:lvlText w:val="%5."/>
      <w:lvlJc w:val="left"/>
      <w:pPr>
        <w:tabs>
          <w:tab w:val="num" w:pos="2520"/>
        </w:tabs>
        <w:ind w:left="2520" w:hanging="360"/>
      </w:pPr>
    </w:lvl>
    <w:lvl w:ilvl="5" w:tplc="0415001B">
      <w:start w:val="1"/>
      <w:numFmt w:val="lowerRoman"/>
      <w:lvlText w:val="%6."/>
      <w:lvlJc w:val="right"/>
      <w:pPr>
        <w:tabs>
          <w:tab w:val="num" w:pos="3240"/>
        </w:tabs>
        <w:ind w:left="3240" w:hanging="180"/>
      </w:pPr>
    </w:lvl>
    <w:lvl w:ilvl="6" w:tplc="0415000F">
      <w:start w:val="1"/>
      <w:numFmt w:val="decimal"/>
      <w:lvlText w:val="%7."/>
      <w:lvlJc w:val="left"/>
      <w:pPr>
        <w:tabs>
          <w:tab w:val="num" w:pos="3960"/>
        </w:tabs>
        <w:ind w:left="3960" w:hanging="360"/>
      </w:pPr>
    </w:lvl>
    <w:lvl w:ilvl="7" w:tplc="04150019">
      <w:start w:val="1"/>
      <w:numFmt w:val="lowerLetter"/>
      <w:lvlText w:val="%8."/>
      <w:lvlJc w:val="left"/>
      <w:pPr>
        <w:tabs>
          <w:tab w:val="num" w:pos="4680"/>
        </w:tabs>
        <w:ind w:left="4680" w:hanging="360"/>
      </w:pPr>
    </w:lvl>
    <w:lvl w:ilvl="8" w:tplc="0415001B">
      <w:start w:val="1"/>
      <w:numFmt w:val="lowerRoman"/>
      <w:lvlText w:val="%9."/>
      <w:lvlJc w:val="right"/>
      <w:pPr>
        <w:tabs>
          <w:tab w:val="num" w:pos="5400"/>
        </w:tabs>
        <w:ind w:left="5400" w:hanging="180"/>
      </w:pPr>
    </w:lvl>
  </w:abstractNum>
  <w:abstractNum w:abstractNumId="66" w15:restartNumberingAfterBreak="0">
    <w:nsid w:val="2DAF4774"/>
    <w:multiLevelType w:val="hybridMultilevel"/>
    <w:tmpl w:val="95E26FEC"/>
    <w:lvl w:ilvl="0" w:tplc="1B5299CA">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2DD50659"/>
    <w:multiLevelType w:val="hybridMultilevel"/>
    <w:tmpl w:val="5CD02B4C"/>
    <w:lvl w:ilvl="0" w:tplc="8B0AA144">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F9C346A"/>
    <w:multiLevelType w:val="hybridMultilevel"/>
    <w:tmpl w:val="50E0F65E"/>
    <w:lvl w:ilvl="0" w:tplc="1228ED9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9" w15:restartNumberingAfterBreak="0">
    <w:nsid w:val="33946F9E"/>
    <w:multiLevelType w:val="hybridMultilevel"/>
    <w:tmpl w:val="EC24B322"/>
    <w:lvl w:ilvl="0" w:tplc="C0980894">
      <w:start w:val="1"/>
      <w:numFmt w:val="decimal"/>
      <w:lvlText w:val="%1)"/>
      <w:lvlJc w:val="left"/>
      <w:pPr>
        <w:ind w:left="720" w:hanging="360"/>
      </w:pPr>
      <w:rPr>
        <w:rFonts w:hint="default"/>
      </w:rPr>
    </w:lvl>
    <w:lvl w:ilvl="1" w:tplc="9D821BE6">
      <w:start w:val="1"/>
      <w:numFmt w:val="lowerLetter"/>
      <w:lvlText w:val="%2)"/>
      <w:lvlJc w:val="left"/>
      <w:pPr>
        <w:ind w:left="1855" w:hanging="360"/>
      </w:pPr>
      <w:rPr>
        <w:rFonts w:hint="default"/>
      </w:rPr>
    </w:lvl>
    <w:lvl w:ilvl="2" w:tplc="0415001B" w:tentative="1">
      <w:start w:val="1"/>
      <w:numFmt w:val="lowerRoman"/>
      <w:lvlText w:val="%3."/>
      <w:lvlJc w:val="right"/>
      <w:pPr>
        <w:ind w:left="2575" w:hanging="180"/>
      </w:pPr>
    </w:lvl>
    <w:lvl w:ilvl="3" w:tplc="0415000F" w:tentative="1">
      <w:start w:val="1"/>
      <w:numFmt w:val="decimal"/>
      <w:lvlText w:val="%4."/>
      <w:lvlJc w:val="left"/>
      <w:pPr>
        <w:ind w:left="3295" w:hanging="360"/>
      </w:pPr>
    </w:lvl>
    <w:lvl w:ilvl="4" w:tplc="04150019" w:tentative="1">
      <w:start w:val="1"/>
      <w:numFmt w:val="lowerLetter"/>
      <w:lvlText w:val="%5."/>
      <w:lvlJc w:val="left"/>
      <w:pPr>
        <w:ind w:left="4015" w:hanging="360"/>
      </w:pPr>
    </w:lvl>
    <w:lvl w:ilvl="5" w:tplc="0415001B" w:tentative="1">
      <w:start w:val="1"/>
      <w:numFmt w:val="lowerRoman"/>
      <w:lvlText w:val="%6."/>
      <w:lvlJc w:val="right"/>
      <w:pPr>
        <w:ind w:left="4735" w:hanging="180"/>
      </w:pPr>
    </w:lvl>
    <w:lvl w:ilvl="6" w:tplc="0415000F" w:tentative="1">
      <w:start w:val="1"/>
      <w:numFmt w:val="decimal"/>
      <w:lvlText w:val="%7."/>
      <w:lvlJc w:val="left"/>
      <w:pPr>
        <w:ind w:left="5455" w:hanging="360"/>
      </w:pPr>
    </w:lvl>
    <w:lvl w:ilvl="7" w:tplc="04150019" w:tentative="1">
      <w:start w:val="1"/>
      <w:numFmt w:val="lowerLetter"/>
      <w:lvlText w:val="%8."/>
      <w:lvlJc w:val="left"/>
      <w:pPr>
        <w:ind w:left="6175" w:hanging="360"/>
      </w:pPr>
    </w:lvl>
    <w:lvl w:ilvl="8" w:tplc="0415001B" w:tentative="1">
      <w:start w:val="1"/>
      <w:numFmt w:val="lowerRoman"/>
      <w:lvlText w:val="%9."/>
      <w:lvlJc w:val="right"/>
      <w:pPr>
        <w:ind w:left="6895" w:hanging="180"/>
      </w:pPr>
    </w:lvl>
  </w:abstractNum>
  <w:abstractNum w:abstractNumId="70" w15:restartNumberingAfterBreak="0">
    <w:nsid w:val="35815D27"/>
    <w:multiLevelType w:val="hybridMultilevel"/>
    <w:tmpl w:val="3CE0D93A"/>
    <w:lvl w:ilvl="0" w:tplc="F64EB45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1" w15:restartNumberingAfterBreak="0">
    <w:nsid w:val="385B3658"/>
    <w:multiLevelType w:val="hybridMultilevel"/>
    <w:tmpl w:val="2F506AB2"/>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2" w15:restartNumberingAfterBreak="0">
    <w:nsid w:val="38C63B58"/>
    <w:multiLevelType w:val="multilevel"/>
    <w:tmpl w:val="F306C404"/>
    <w:lvl w:ilvl="0">
      <w:start w:val="1"/>
      <w:numFmt w:val="decimal"/>
      <w:lvlText w:val="%1)"/>
      <w:lvlJc w:val="left"/>
      <w:pPr>
        <w:tabs>
          <w:tab w:val="num" w:pos="786"/>
        </w:tabs>
        <w:ind w:left="786" w:hanging="360"/>
      </w:pPr>
      <w:rPr>
        <w:rFonts w:ascii="Arial" w:eastAsia="Times New Roman" w:hAnsi="Arial" w:cs="Arial" w:hint="default"/>
        <w:color w:val="auto"/>
      </w:rPr>
    </w:lvl>
    <w:lvl w:ilvl="1">
      <w:start w:val="1"/>
      <w:numFmt w:val="lowerLetter"/>
      <w:lvlText w:val="%2."/>
      <w:lvlJc w:val="left"/>
      <w:pPr>
        <w:tabs>
          <w:tab w:val="num" w:pos="-114"/>
        </w:tabs>
        <w:ind w:left="-114" w:hanging="360"/>
      </w:pPr>
      <w:rPr>
        <w:rFonts w:hint="default"/>
      </w:rPr>
    </w:lvl>
    <w:lvl w:ilvl="2">
      <w:start w:val="1"/>
      <w:numFmt w:val="lowerRoman"/>
      <w:lvlText w:val="%3."/>
      <w:lvlJc w:val="right"/>
      <w:pPr>
        <w:tabs>
          <w:tab w:val="num" w:pos="606"/>
        </w:tabs>
        <w:ind w:left="606" w:hanging="180"/>
      </w:pPr>
      <w:rPr>
        <w:rFonts w:hint="default"/>
      </w:rPr>
    </w:lvl>
    <w:lvl w:ilvl="3">
      <w:start w:val="1"/>
      <w:numFmt w:val="decimal"/>
      <w:lvlText w:val="%4."/>
      <w:lvlJc w:val="left"/>
      <w:pPr>
        <w:tabs>
          <w:tab w:val="num" w:pos="1326"/>
        </w:tabs>
        <w:ind w:left="1326" w:hanging="360"/>
      </w:pPr>
      <w:rPr>
        <w:rFonts w:hint="default"/>
      </w:rPr>
    </w:lvl>
    <w:lvl w:ilvl="4">
      <w:start w:val="1"/>
      <w:numFmt w:val="lowerLetter"/>
      <w:lvlText w:val="%5."/>
      <w:lvlJc w:val="left"/>
      <w:pPr>
        <w:tabs>
          <w:tab w:val="num" w:pos="2046"/>
        </w:tabs>
        <w:ind w:left="2046" w:hanging="360"/>
      </w:pPr>
      <w:rPr>
        <w:rFonts w:hint="default"/>
      </w:rPr>
    </w:lvl>
    <w:lvl w:ilvl="5">
      <w:start w:val="1"/>
      <w:numFmt w:val="lowerRoman"/>
      <w:lvlText w:val="%6."/>
      <w:lvlJc w:val="right"/>
      <w:pPr>
        <w:tabs>
          <w:tab w:val="num" w:pos="2766"/>
        </w:tabs>
        <w:ind w:left="2766" w:hanging="180"/>
      </w:pPr>
      <w:rPr>
        <w:rFonts w:hint="default"/>
      </w:rPr>
    </w:lvl>
    <w:lvl w:ilvl="6">
      <w:start w:val="1"/>
      <w:numFmt w:val="decimal"/>
      <w:lvlText w:val="%7."/>
      <w:lvlJc w:val="left"/>
      <w:pPr>
        <w:tabs>
          <w:tab w:val="num" w:pos="3486"/>
        </w:tabs>
        <w:ind w:left="3486" w:hanging="360"/>
      </w:pPr>
      <w:rPr>
        <w:rFonts w:hint="default"/>
      </w:rPr>
    </w:lvl>
    <w:lvl w:ilvl="7">
      <w:start w:val="1"/>
      <w:numFmt w:val="lowerLetter"/>
      <w:lvlText w:val="%8."/>
      <w:lvlJc w:val="left"/>
      <w:pPr>
        <w:tabs>
          <w:tab w:val="num" w:pos="4206"/>
        </w:tabs>
        <w:ind w:left="4206" w:hanging="360"/>
      </w:pPr>
      <w:rPr>
        <w:rFonts w:hint="default"/>
      </w:rPr>
    </w:lvl>
    <w:lvl w:ilvl="8">
      <w:start w:val="1"/>
      <w:numFmt w:val="lowerRoman"/>
      <w:lvlText w:val="%9."/>
      <w:lvlJc w:val="right"/>
      <w:pPr>
        <w:tabs>
          <w:tab w:val="num" w:pos="4926"/>
        </w:tabs>
        <w:ind w:left="4926" w:hanging="180"/>
      </w:pPr>
      <w:rPr>
        <w:rFonts w:hint="default"/>
      </w:rPr>
    </w:lvl>
  </w:abstractNum>
  <w:abstractNum w:abstractNumId="73" w15:restartNumberingAfterBreak="0">
    <w:nsid w:val="399F38B0"/>
    <w:multiLevelType w:val="hybridMultilevel"/>
    <w:tmpl w:val="F78C4AD4"/>
    <w:lvl w:ilvl="0" w:tplc="5456B6EE">
      <w:start w:val="1"/>
      <w:numFmt w:val="decimal"/>
      <w:lvlText w:val="%1."/>
      <w:lvlJc w:val="left"/>
      <w:pPr>
        <w:ind w:left="36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C943118"/>
    <w:multiLevelType w:val="hybridMultilevel"/>
    <w:tmpl w:val="53F2FD50"/>
    <w:lvl w:ilvl="0" w:tplc="0415000F">
      <w:start w:val="1"/>
      <w:numFmt w:val="decimal"/>
      <w:lvlText w:val="%1."/>
      <w:lvlJc w:val="left"/>
      <w:pPr>
        <w:tabs>
          <w:tab w:val="num" w:pos="360"/>
        </w:tabs>
        <w:ind w:left="360" w:hanging="360"/>
      </w:pPr>
      <w:rPr>
        <w:rFonts w:hint="default"/>
      </w:rPr>
    </w:lvl>
    <w:lvl w:ilvl="1" w:tplc="71A68ECE">
      <w:start w:val="1"/>
      <w:numFmt w:val="decimal"/>
      <w:lvlText w:val="%2."/>
      <w:lvlJc w:val="left"/>
      <w:pPr>
        <w:tabs>
          <w:tab w:val="num" w:pos="1170"/>
        </w:tabs>
        <w:ind w:left="1170" w:hanging="360"/>
      </w:pPr>
      <w:rPr>
        <w:rFonts w:hint="default"/>
      </w:rPr>
    </w:lvl>
    <w:lvl w:ilvl="2" w:tplc="0415001B">
      <w:start w:val="1"/>
      <w:numFmt w:val="lowerRoman"/>
      <w:lvlText w:val="%3."/>
      <w:lvlJc w:val="right"/>
      <w:pPr>
        <w:tabs>
          <w:tab w:val="num" w:pos="1890"/>
        </w:tabs>
        <w:ind w:left="1890" w:hanging="180"/>
      </w:pPr>
    </w:lvl>
    <w:lvl w:ilvl="3" w:tplc="0415000F">
      <w:start w:val="1"/>
      <w:numFmt w:val="decimal"/>
      <w:lvlText w:val="%4."/>
      <w:lvlJc w:val="left"/>
      <w:pPr>
        <w:tabs>
          <w:tab w:val="num" w:pos="2610"/>
        </w:tabs>
        <w:ind w:left="2610" w:hanging="360"/>
      </w:pPr>
    </w:lvl>
    <w:lvl w:ilvl="4" w:tplc="04150019">
      <w:start w:val="1"/>
      <w:numFmt w:val="lowerLetter"/>
      <w:lvlText w:val="%5."/>
      <w:lvlJc w:val="left"/>
      <w:pPr>
        <w:tabs>
          <w:tab w:val="num" w:pos="3330"/>
        </w:tabs>
        <w:ind w:left="3330" w:hanging="360"/>
      </w:pPr>
    </w:lvl>
    <w:lvl w:ilvl="5" w:tplc="0415001B">
      <w:start w:val="1"/>
      <w:numFmt w:val="lowerRoman"/>
      <w:lvlText w:val="%6."/>
      <w:lvlJc w:val="right"/>
      <w:pPr>
        <w:tabs>
          <w:tab w:val="num" w:pos="4050"/>
        </w:tabs>
        <w:ind w:left="4050" w:hanging="180"/>
      </w:pPr>
    </w:lvl>
    <w:lvl w:ilvl="6" w:tplc="0415000F">
      <w:start w:val="1"/>
      <w:numFmt w:val="decimal"/>
      <w:lvlText w:val="%7."/>
      <w:lvlJc w:val="left"/>
      <w:pPr>
        <w:tabs>
          <w:tab w:val="num" w:pos="4770"/>
        </w:tabs>
        <w:ind w:left="4770" w:hanging="360"/>
      </w:pPr>
    </w:lvl>
    <w:lvl w:ilvl="7" w:tplc="04150019">
      <w:start w:val="1"/>
      <w:numFmt w:val="lowerLetter"/>
      <w:lvlText w:val="%8."/>
      <w:lvlJc w:val="left"/>
      <w:pPr>
        <w:tabs>
          <w:tab w:val="num" w:pos="5490"/>
        </w:tabs>
        <w:ind w:left="5490" w:hanging="360"/>
      </w:pPr>
    </w:lvl>
    <w:lvl w:ilvl="8" w:tplc="0415001B">
      <w:start w:val="1"/>
      <w:numFmt w:val="lowerRoman"/>
      <w:lvlText w:val="%9."/>
      <w:lvlJc w:val="right"/>
      <w:pPr>
        <w:tabs>
          <w:tab w:val="num" w:pos="6210"/>
        </w:tabs>
        <w:ind w:left="6210" w:hanging="180"/>
      </w:pPr>
    </w:lvl>
  </w:abstractNum>
  <w:abstractNum w:abstractNumId="75" w15:restartNumberingAfterBreak="0">
    <w:nsid w:val="3EF87E2B"/>
    <w:multiLevelType w:val="hybridMultilevel"/>
    <w:tmpl w:val="165876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855" w:hanging="360"/>
      </w:pPr>
    </w:lvl>
    <w:lvl w:ilvl="2" w:tplc="0415001B" w:tentative="1">
      <w:start w:val="1"/>
      <w:numFmt w:val="lowerRoman"/>
      <w:lvlText w:val="%3."/>
      <w:lvlJc w:val="right"/>
      <w:pPr>
        <w:ind w:left="2575" w:hanging="180"/>
      </w:pPr>
    </w:lvl>
    <w:lvl w:ilvl="3" w:tplc="0415000F" w:tentative="1">
      <w:start w:val="1"/>
      <w:numFmt w:val="decimal"/>
      <w:lvlText w:val="%4."/>
      <w:lvlJc w:val="left"/>
      <w:pPr>
        <w:ind w:left="3295" w:hanging="360"/>
      </w:pPr>
    </w:lvl>
    <w:lvl w:ilvl="4" w:tplc="04150019" w:tentative="1">
      <w:start w:val="1"/>
      <w:numFmt w:val="lowerLetter"/>
      <w:lvlText w:val="%5."/>
      <w:lvlJc w:val="left"/>
      <w:pPr>
        <w:ind w:left="4015" w:hanging="360"/>
      </w:pPr>
    </w:lvl>
    <w:lvl w:ilvl="5" w:tplc="0415001B" w:tentative="1">
      <w:start w:val="1"/>
      <w:numFmt w:val="lowerRoman"/>
      <w:lvlText w:val="%6."/>
      <w:lvlJc w:val="right"/>
      <w:pPr>
        <w:ind w:left="4735" w:hanging="180"/>
      </w:pPr>
    </w:lvl>
    <w:lvl w:ilvl="6" w:tplc="0415000F" w:tentative="1">
      <w:start w:val="1"/>
      <w:numFmt w:val="decimal"/>
      <w:lvlText w:val="%7."/>
      <w:lvlJc w:val="left"/>
      <w:pPr>
        <w:ind w:left="5455" w:hanging="360"/>
      </w:pPr>
    </w:lvl>
    <w:lvl w:ilvl="7" w:tplc="04150019" w:tentative="1">
      <w:start w:val="1"/>
      <w:numFmt w:val="lowerLetter"/>
      <w:lvlText w:val="%8."/>
      <w:lvlJc w:val="left"/>
      <w:pPr>
        <w:ind w:left="6175" w:hanging="360"/>
      </w:pPr>
    </w:lvl>
    <w:lvl w:ilvl="8" w:tplc="0415001B" w:tentative="1">
      <w:start w:val="1"/>
      <w:numFmt w:val="lowerRoman"/>
      <w:lvlText w:val="%9."/>
      <w:lvlJc w:val="right"/>
      <w:pPr>
        <w:ind w:left="6895" w:hanging="180"/>
      </w:pPr>
    </w:lvl>
  </w:abstractNum>
  <w:abstractNum w:abstractNumId="76" w15:restartNumberingAfterBreak="0">
    <w:nsid w:val="40302C1F"/>
    <w:multiLevelType w:val="hybridMultilevel"/>
    <w:tmpl w:val="64A47A52"/>
    <w:lvl w:ilvl="0" w:tplc="2FD6B2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12572AC"/>
    <w:multiLevelType w:val="hybridMultilevel"/>
    <w:tmpl w:val="FB4C51C8"/>
    <w:lvl w:ilvl="0" w:tplc="DBE2E650">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78" w15:restartNumberingAfterBreak="0">
    <w:nsid w:val="439C04AF"/>
    <w:multiLevelType w:val="hybridMultilevel"/>
    <w:tmpl w:val="C3146078"/>
    <w:lvl w:ilvl="0" w:tplc="04150011">
      <w:start w:val="1"/>
      <w:numFmt w:val="decimal"/>
      <w:lvlText w:val="%1)"/>
      <w:lvlJc w:val="left"/>
      <w:pPr>
        <w:ind w:left="720" w:hanging="360"/>
      </w:pPr>
      <w:rPr>
        <w:rFonts w:hint="default"/>
        <w:color w:val="auto"/>
      </w:rPr>
    </w:lvl>
    <w:lvl w:ilvl="1" w:tplc="04150019">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79" w15:restartNumberingAfterBreak="0">
    <w:nsid w:val="46AB46EE"/>
    <w:multiLevelType w:val="hybridMultilevel"/>
    <w:tmpl w:val="956E466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0" w15:restartNumberingAfterBreak="0">
    <w:nsid w:val="4F2B6779"/>
    <w:multiLevelType w:val="hybridMultilevel"/>
    <w:tmpl w:val="67582048"/>
    <w:lvl w:ilvl="0" w:tplc="ACB40F8C">
      <w:start w:val="1"/>
      <w:numFmt w:val="lowerLetter"/>
      <w:lvlText w:val="%1)"/>
      <w:lvlJc w:val="left"/>
      <w:pPr>
        <w:tabs>
          <w:tab w:val="num" w:pos="720"/>
        </w:tabs>
        <w:ind w:left="720" w:hanging="360"/>
      </w:pPr>
      <w:rPr>
        <w:rFonts w:hint="default"/>
      </w:rPr>
    </w:lvl>
    <w:lvl w:ilvl="1" w:tplc="71A68ECE">
      <w:start w:val="1"/>
      <w:numFmt w:val="decimal"/>
      <w:lvlText w:val="%2."/>
      <w:lvlJc w:val="left"/>
      <w:pPr>
        <w:tabs>
          <w:tab w:val="num" w:pos="1530"/>
        </w:tabs>
        <w:ind w:left="1530" w:hanging="360"/>
      </w:pPr>
      <w:rPr>
        <w:rFonts w:hint="default"/>
      </w:rPr>
    </w:lvl>
    <w:lvl w:ilvl="2" w:tplc="0415001B">
      <w:start w:val="1"/>
      <w:numFmt w:val="lowerRoman"/>
      <w:lvlText w:val="%3."/>
      <w:lvlJc w:val="right"/>
      <w:pPr>
        <w:tabs>
          <w:tab w:val="num" w:pos="2250"/>
        </w:tabs>
        <w:ind w:left="2250" w:hanging="180"/>
      </w:pPr>
    </w:lvl>
    <w:lvl w:ilvl="3" w:tplc="EA7079D0">
      <w:start w:val="1"/>
      <w:numFmt w:val="decimal"/>
      <w:lvlText w:val="%4."/>
      <w:lvlJc w:val="left"/>
      <w:pPr>
        <w:tabs>
          <w:tab w:val="num" w:pos="2970"/>
        </w:tabs>
        <w:ind w:left="2970" w:hanging="360"/>
      </w:pPr>
      <w:rPr>
        <w:color w:val="auto"/>
      </w:rPr>
    </w:lvl>
    <w:lvl w:ilvl="4" w:tplc="04150019">
      <w:start w:val="1"/>
      <w:numFmt w:val="lowerLetter"/>
      <w:lvlText w:val="%5."/>
      <w:lvlJc w:val="left"/>
      <w:pPr>
        <w:tabs>
          <w:tab w:val="num" w:pos="3690"/>
        </w:tabs>
        <w:ind w:left="3690" w:hanging="360"/>
      </w:pPr>
    </w:lvl>
    <w:lvl w:ilvl="5" w:tplc="0415001B">
      <w:start w:val="1"/>
      <w:numFmt w:val="lowerRoman"/>
      <w:lvlText w:val="%6."/>
      <w:lvlJc w:val="right"/>
      <w:pPr>
        <w:tabs>
          <w:tab w:val="num" w:pos="4410"/>
        </w:tabs>
        <w:ind w:left="4410" w:hanging="180"/>
      </w:pPr>
    </w:lvl>
    <w:lvl w:ilvl="6" w:tplc="0415000F">
      <w:start w:val="1"/>
      <w:numFmt w:val="decimal"/>
      <w:lvlText w:val="%7."/>
      <w:lvlJc w:val="left"/>
      <w:pPr>
        <w:tabs>
          <w:tab w:val="num" w:pos="5130"/>
        </w:tabs>
        <w:ind w:left="5130" w:hanging="360"/>
      </w:pPr>
    </w:lvl>
    <w:lvl w:ilvl="7" w:tplc="04150019">
      <w:start w:val="1"/>
      <w:numFmt w:val="lowerLetter"/>
      <w:lvlText w:val="%8."/>
      <w:lvlJc w:val="left"/>
      <w:pPr>
        <w:tabs>
          <w:tab w:val="num" w:pos="5850"/>
        </w:tabs>
        <w:ind w:left="5850" w:hanging="360"/>
      </w:pPr>
    </w:lvl>
    <w:lvl w:ilvl="8" w:tplc="0415001B">
      <w:start w:val="1"/>
      <w:numFmt w:val="lowerRoman"/>
      <w:lvlText w:val="%9."/>
      <w:lvlJc w:val="right"/>
      <w:pPr>
        <w:tabs>
          <w:tab w:val="num" w:pos="6570"/>
        </w:tabs>
        <w:ind w:left="6570" w:hanging="180"/>
      </w:pPr>
    </w:lvl>
  </w:abstractNum>
  <w:abstractNum w:abstractNumId="81" w15:restartNumberingAfterBreak="0">
    <w:nsid w:val="51394C56"/>
    <w:multiLevelType w:val="hybridMultilevel"/>
    <w:tmpl w:val="7368BB70"/>
    <w:lvl w:ilvl="0" w:tplc="D07CAF5A">
      <w:start w:val="5"/>
      <w:numFmt w:val="decimal"/>
      <w:lvlText w:val="%1."/>
      <w:lvlJc w:val="left"/>
      <w:pPr>
        <w:ind w:left="3495" w:hanging="360"/>
      </w:pPr>
      <w:rPr>
        <w:rFonts w:ascii="Arial" w:eastAsia="Times New Roman" w:hAnsi="Arial"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36468D0"/>
    <w:multiLevelType w:val="hybridMultilevel"/>
    <w:tmpl w:val="E6501512"/>
    <w:lvl w:ilvl="0" w:tplc="0415000F">
      <w:start w:val="1"/>
      <w:numFmt w:val="decimal"/>
      <w:lvlText w:val="%1."/>
      <w:lvlJc w:val="left"/>
      <w:pPr>
        <w:ind w:left="360" w:hanging="360"/>
      </w:pPr>
    </w:lvl>
    <w:lvl w:ilvl="1" w:tplc="7966D14C">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53E418CE"/>
    <w:multiLevelType w:val="hybridMultilevel"/>
    <w:tmpl w:val="AB6CC260"/>
    <w:lvl w:ilvl="0" w:tplc="926E134C">
      <w:start w:val="1"/>
      <w:numFmt w:val="decimal"/>
      <w:lvlText w:val="%1."/>
      <w:lvlJc w:val="left"/>
      <w:pPr>
        <w:ind w:left="360" w:hanging="360"/>
      </w:pPr>
      <w:rPr>
        <w:rFonts w:ascii="Arial" w:eastAsia="Times New Roman" w:hAnsi="Arial"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81D0A1B"/>
    <w:multiLevelType w:val="hybridMultilevel"/>
    <w:tmpl w:val="85C076E2"/>
    <w:lvl w:ilvl="0" w:tplc="50A64D68">
      <w:start w:val="1"/>
      <w:numFmt w:val="decimal"/>
      <w:lvlText w:val="%1)"/>
      <w:lvlJc w:val="left"/>
      <w:pPr>
        <w:ind w:left="720" w:hanging="360"/>
      </w:pPr>
      <w:rPr>
        <w:rFonts w:ascii="Arial" w:eastAsia="Times New Roman" w:hAnsi="Arial" w:cs="Arial"/>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D282183"/>
    <w:multiLevelType w:val="hybridMultilevel"/>
    <w:tmpl w:val="AC00EB30"/>
    <w:lvl w:ilvl="0" w:tplc="52700B60">
      <w:start w:val="1"/>
      <w:numFmt w:val="decimal"/>
      <w:lvlText w:val="%1)"/>
      <w:lvlJc w:val="left"/>
      <w:pPr>
        <w:ind w:left="1069" w:hanging="360"/>
      </w:pPr>
      <w:rPr>
        <w:rFonts w:cs="Arial" w:hint="default"/>
        <w:sz w:val="22"/>
        <w:szCs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6" w15:restartNumberingAfterBreak="0">
    <w:nsid w:val="655B29EE"/>
    <w:multiLevelType w:val="hybridMultilevel"/>
    <w:tmpl w:val="B97A21F0"/>
    <w:name w:val="WW8Num412"/>
    <w:lvl w:ilvl="0" w:tplc="E8D2582C">
      <w:start w:val="2"/>
      <w:numFmt w:val="decimal"/>
      <w:lvlText w:val="%1."/>
      <w:lvlJc w:val="left"/>
      <w:pPr>
        <w:ind w:left="360" w:hanging="360"/>
      </w:pPr>
      <w:rPr>
        <w:rFonts w:hint="default"/>
        <w:b w:val="0"/>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C107EAD"/>
    <w:multiLevelType w:val="hybridMultilevel"/>
    <w:tmpl w:val="A756133C"/>
    <w:lvl w:ilvl="0" w:tplc="8340AF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299161D"/>
    <w:multiLevelType w:val="multilevel"/>
    <w:tmpl w:val="0046BA4C"/>
    <w:lvl w:ilvl="0">
      <w:start w:val="5"/>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9" w15:restartNumberingAfterBreak="0">
    <w:nsid w:val="745F399B"/>
    <w:multiLevelType w:val="hybridMultilevel"/>
    <w:tmpl w:val="C366C38E"/>
    <w:lvl w:ilvl="0" w:tplc="34E45B7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0" w15:restartNumberingAfterBreak="0">
    <w:nsid w:val="77E558EE"/>
    <w:multiLevelType w:val="multilevel"/>
    <w:tmpl w:val="348A2406"/>
    <w:lvl w:ilvl="0">
      <w:start w:val="1"/>
      <w:numFmt w:val="decimal"/>
      <w:lvlText w:val="%1)"/>
      <w:lvlJc w:val="left"/>
      <w:pPr>
        <w:tabs>
          <w:tab w:val="num" w:pos="757"/>
        </w:tabs>
        <w:ind w:left="757" w:hanging="360"/>
      </w:pPr>
      <w:rPr>
        <w:rFonts w:ascii="Arial" w:eastAsia="Times New Roman" w:hAnsi="Arial" w:cs="Arial"/>
      </w:rPr>
    </w:lvl>
    <w:lvl w:ilvl="1">
      <w:start w:val="1"/>
      <w:numFmt w:val="lowerLetter"/>
      <w:lvlText w:val="%2."/>
      <w:lvlJc w:val="left"/>
      <w:pPr>
        <w:tabs>
          <w:tab w:val="num" w:pos="-143"/>
        </w:tabs>
        <w:ind w:left="-143" w:hanging="360"/>
      </w:pPr>
    </w:lvl>
    <w:lvl w:ilvl="2">
      <w:start w:val="1"/>
      <w:numFmt w:val="lowerRoman"/>
      <w:lvlText w:val="%3."/>
      <w:lvlJc w:val="right"/>
      <w:pPr>
        <w:tabs>
          <w:tab w:val="num" w:pos="577"/>
        </w:tabs>
        <w:ind w:left="577" w:hanging="180"/>
      </w:pPr>
    </w:lvl>
    <w:lvl w:ilvl="3">
      <w:start w:val="1"/>
      <w:numFmt w:val="decimal"/>
      <w:lvlText w:val="%4."/>
      <w:lvlJc w:val="left"/>
      <w:pPr>
        <w:tabs>
          <w:tab w:val="num" w:pos="1297"/>
        </w:tabs>
        <w:ind w:left="1297" w:hanging="360"/>
      </w:pPr>
    </w:lvl>
    <w:lvl w:ilvl="4">
      <w:start w:val="1"/>
      <w:numFmt w:val="lowerLetter"/>
      <w:lvlText w:val="%5."/>
      <w:lvlJc w:val="left"/>
      <w:pPr>
        <w:tabs>
          <w:tab w:val="num" w:pos="2017"/>
        </w:tabs>
        <w:ind w:left="2017" w:hanging="360"/>
      </w:pPr>
    </w:lvl>
    <w:lvl w:ilvl="5">
      <w:start w:val="1"/>
      <w:numFmt w:val="lowerRoman"/>
      <w:lvlText w:val="%6."/>
      <w:lvlJc w:val="right"/>
      <w:pPr>
        <w:tabs>
          <w:tab w:val="num" w:pos="2737"/>
        </w:tabs>
        <w:ind w:left="2737" w:hanging="180"/>
      </w:pPr>
    </w:lvl>
    <w:lvl w:ilvl="6">
      <w:start w:val="1"/>
      <w:numFmt w:val="decimal"/>
      <w:lvlText w:val="%7."/>
      <w:lvlJc w:val="left"/>
      <w:pPr>
        <w:tabs>
          <w:tab w:val="num" w:pos="3457"/>
        </w:tabs>
        <w:ind w:left="3457" w:hanging="360"/>
      </w:pPr>
    </w:lvl>
    <w:lvl w:ilvl="7">
      <w:start w:val="1"/>
      <w:numFmt w:val="lowerLetter"/>
      <w:lvlText w:val="%8."/>
      <w:lvlJc w:val="left"/>
      <w:pPr>
        <w:tabs>
          <w:tab w:val="num" w:pos="4177"/>
        </w:tabs>
        <w:ind w:left="4177" w:hanging="360"/>
      </w:pPr>
    </w:lvl>
    <w:lvl w:ilvl="8">
      <w:start w:val="1"/>
      <w:numFmt w:val="lowerRoman"/>
      <w:lvlText w:val="%9."/>
      <w:lvlJc w:val="right"/>
      <w:pPr>
        <w:tabs>
          <w:tab w:val="num" w:pos="4897"/>
        </w:tabs>
        <w:ind w:left="4897" w:hanging="180"/>
      </w:pPr>
    </w:lvl>
  </w:abstractNum>
  <w:abstractNum w:abstractNumId="91" w15:restartNumberingAfterBreak="0">
    <w:nsid w:val="7DC530BA"/>
    <w:multiLevelType w:val="multilevel"/>
    <w:tmpl w:val="80BE7A24"/>
    <w:lvl w:ilvl="0">
      <w:start w:val="1"/>
      <w:numFmt w:val="decimal"/>
      <w:lvlText w:val="%1."/>
      <w:lvlJc w:val="left"/>
      <w:pPr>
        <w:tabs>
          <w:tab w:val="num" w:pos="397"/>
        </w:tabs>
        <w:ind w:left="397" w:hanging="397"/>
      </w:pPr>
      <w:rPr>
        <w:rFonts w:ascii="Arial" w:hAnsi="Arial" w:cs="Arial" w:hint="default"/>
        <w:strike w:val="0"/>
        <w:color w:val="auto"/>
      </w:rPr>
    </w:lvl>
    <w:lvl w:ilvl="1">
      <w:start w:val="1"/>
      <w:numFmt w:val="lowerLetter"/>
      <w:lvlText w:val="%2)"/>
      <w:lvlJc w:val="left"/>
      <w:pPr>
        <w:tabs>
          <w:tab w:val="num" w:pos="965"/>
        </w:tabs>
        <w:ind w:left="965" w:hanging="397"/>
      </w:pPr>
      <w:rPr>
        <w:rFonts w:hint="default"/>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1275135069">
    <w:abstractNumId w:val="0"/>
  </w:num>
  <w:num w:numId="2" w16cid:durableId="690692059">
    <w:abstractNumId w:val="4"/>
  </w:num>
  <w:num w:numId="3" w16cid:durableId="670255408">
    <w:abstractNumId w:val="7"/>
  </w:num>
  <w:num w:numId="4" w16cid:durableId="145515727">
    <w:abstractNumId w:val="9"/>
  </w:num>
  <w:num w:numId="5" w16cid:durableId="710959578">
    <w:abstractNumId w:val="20"/>
  </w:num>
  <w:num w:numId="6" w16cid:durableId="818427243">
    <w:abstractNumId w:val="22"/>
  </w:num>
  <w:num w:numId="7" w16cid:durableId="1460759641">
    <w:abstractNumId w:val="39"/>
  </w:num>
  <w:num w:numId="8" w16cid:durableId="160313640">
    <w:abstractNumId w:val="40"/>
  </w:num>
  <w:num w:numId="9" w16cid:durableId="1515336577">
    <w:abstractNumId w:val="77"/>
  </w:num>
  <w:num w:numId="10" w16cid:durableId="1893416862">
    <w:abstractNumId w:val="76"/>
  </w:num>
  <w:num w:numId="11" w16cid:durableId="998386460">
    <w:abstractNumId w:val="80"/>
  </w:num>
  <w:num w:numId="12" w16cid:durableId="1047803810">
    <w:abstractNumId w:val="62"/>
  </w:num>
  <w:num w:numId="13" w16cid:durableId="1541747050">
    <w:abstractNumId w:val="60"/>
  </w:num>
  <w:num w:numId="14" w16cid:durableId="1520587318">
    <w:abstractNumId w:val="90"/>
  </w:num>
  <w:num w:numId="15" w16cid:durableId="348337393">
    <w:abstractNumId w:val="91"/>
  </w:num>
  <w:num w:numId="16" w16cid:durableId="1269505310">
    <w:abstractNumId w:val="61"/>
  </w:num>
  <w:num w:numId="17" w16cid:durableId="1977644404">
    <w:abstractNumId w:val="56"/>
  </w:num>
  <w:num w:numId="18" w16cid:durableId="1891918435">
    <w:abstractNumId w:val="52"/>
  </w:num>
  <w:num w:numId="19" w16cid:durableId="1320502430">
    <w:abstractNumId w:val="75"/>
  </w:num>
  <w:num w:numId="20" w16cid:durableId="1561986598">
    <w:abstractNumId w:val="79"/>
  </w:num>
  <w:num w:numId="21" w16cid:durableId="1613825101">
    <w:abstractNumId w:val="53"/>
  </w:num>
  <w:num w:numId="22" w16cid:durableId="2010328070">
    <w:abstractNumId w:val="89"/>
  </w:num>
  <w:num w:numId="23" w16cid:durableId="185218307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59215573">
    <w:abstractNumId w:val="66"/>
  </w:num>
  <w:num w:numId="25" w16cid:durableId="1140731118">
    <w:abstractNumId w:val="47"/>
  </w:num>
  <w:num w:numId="26" w16cid:durableId="1923366498">
    <w:abstractNumId w:val="84"/>
  </w:num>
  <w:num w:numId="27" w16cid:durableId="1046834728">
    <w:abstractNumId w:val="70"/>
  </w:num>
  <w:num w:numId="28" w16cid:durableId="386104313">
    <w:abstractNumId w:val="55"/>
  </w:num>
  <w:num w:numId="29" w16cid:durableId="179780211">
    <w:abstractNumId w:val="67"/>
  </w:num>
  <w:num w:numId="30" w16cid:durableId="1207907324">
    <w:abstractNumId w:val="68"/>
  </w:num>
  <w:num w:numId="31" w16cid:durableId="793867524">
    <w:abstractNumId w:val="78"/>
  </w:num>
  <w:num w:numId="32" w16cid:durableId="1240335403">
    <w:abstractNumId w:val="83"/>
  </w:num>
  <w:num w:numId="33" w16cid:durableId="1719276133">
    <w:abstractNumId w:val="24"/>
  </w:num>
  <w:num w:numId="34" w16cid:durableId="1485272400">
    <w:abstractNumId w:val="63"/>
  </w:num>
  <w:num w:numId="35" w16cid:durableId="1201743223">
    <w:abstractNumId w:val="82"/>
  </w:num>
  <w:num w:numId="36" w16cid:durableId="1701279416">
    <w:abstractNumId w:val="72"/>
  </w:num>
  <w:num w:numId="37" w16cid:durableId="2106076155">
    <w:abstractNumId w:val="85"/>
  </w:num>
  <w:num w:numId="38" w16cid:durableId="1853910487">
    <w:abstractNumId w:val="64"/>
  </w:num>
  <w:num w:numId="39" w16cid:durableId="1219634994">
    <w:abstractNumId w:val="81"/>
  </w:num>
  <w:num w:numId="40" w16cid:durableId="2038383097">
    <w:abstractNumId w:val="74"/>
  </w:num>
  <w:num w:numId="41" w16cid:durableId="833495694">
    <w:abstractNumId w:val="57"/>
  </w:num>
  <w:num w:numId="42" w16cid:durableId="318967404">
    <w:abstractNumId w:val="71"/>
  </w:num>
  <w:num w:numId="43" w16cid:durableId="1426655987">
    <w:abstractNumId w:val="50"/>
  </w:num>
  <w:num w:numId="44" w16cid:durableId="1497457496">
    <w:abstractNumId w:val="59"/>
  </w:num>
  <w:num w:numId="45" w16cid:durableId="745617788">
    <w:abstractNumId w:val="87"/>
  </w:num>
  <w:num w:numId="46" w16cid:durableId="1977298010">
    <w:abstractNumId w:val="54"/>
  </w:num>
  <w:num w:numId="47" w16cid:durableId="606543715">
    <w:abstractNumId w:val="49"/>
  </w:num>
  <w:num w:numId="48" w16cid:durableId="1051460978">
    <w:abstractNumId w:val="48"/>
  </w:num>
  <w:num w:numId="49" w16cid:durableId="1114636306">
    <w:abstractNumId w:val="88"/>
  </w:num>
  <w:num w:numId="50" w16cid:durableId="1874876653">
    <w:abstractNumId w:val="45"/>
  </w:num>
  <w:num w:numId="51" w16cid:durableId="1292008680">
    <w:abstractNumId w:val="69"/>
  </w:num>
  <w:num w:numId="52" w16cid:durableId="763841425">
    <w:abstractNumId w:val="46"/>
  </w:num>
  <w:num w:numId="53" w16cid:durableId="1764305256">
    <w:abstractNumId w:val="58"/>
  </w:num>
  <w:num w:numId="54" w16cid:durableId="98257988">
    <w:abstractNumId w:val="73"/>
  </w:num>
  <w:num w:numId="55" w16cid:durableId="1084884437">
    <w:abstractNumId w:val="51"/>
  </w:num>
  <w:num w:numId="56" w16cid:durableId="2092894844">
    <w:abstractNumId w:val="8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25"/>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82E"/>
    <w:rsid w:val="000056C5"/>
    <w:rsid w:val="00007C23"/>
    <w:rsid w:val="00011854"/>
    <w:rsid w:val="00013FDD"/>
    <w:rsid w:val="000152DF"/>
    <w:rsid w:val="00022A83"/>
    <w:rsid w:val="00032559"/>
    <w:rsid w:val="00040468"/>
    <w:rsid w:val="00040CD3"/>
    <w:rsid w:val="000517F7"/>
    <w:rsid w:val="00052C7D"/>
    <w:rsid w:val="000534AD"/>
    <w:rsid w:val="0005538A"/>
    <w:rsid w:val="00056148"/>
    <w:rsid w:val="00060C3C"/>
    <w:rsid w:val="00061A8F"/>
    <w:rsid w:val="00064209"/>
    <w:rsid w:val="00073E70"/>
    <w:rsid w:val="000759EB"/>
    <w:rsid w:val="000769E3"/>
    <w:rsid w:val="00080E13"/>
    <w:rsid w:val="00081544"/>
    <w:rsid w:val="00082D12"/>
    <w:rsid w:val="00084225"/>
    <w:rsid w:val="00084458"/>
    <w:rsid w:val="000845FD"/>
    <w:rsid w:val="00090F27"/>
    <w:rsid w:val="000971D5"/>
    <w:rsid w:val="000B0240"/>
    <w:rsid w:val="000B0431"/>
    <w:rsid w:val="000B049C"/>
    <w:rsid w:val="000B3DF2"/>
    <w:rsid w:val="000B554F"/>
    <w:rsid w:val="000B6062"/>
    <w:rsid w:val="000C1CD0"/>
    <w:rsid w:val="000C5D72"/>
    <w:rsid w:val="000C7392"/>
    <w:rsid w:val="000D12E7"/>
    <w:rsid w:val="000D1404"/>
    <w:rsid w:val="000D39C2"/>
    <w:rsid w:val="000D4781"/>
    <w:rsid w:val="000D52D5"/>
    <w:rsid w:val="000D5800"/>
    <w:rsid w:val="000D5DCD"/>
    <w:rsid w:val="000E5115"/>
    <w:rsid w:val="000E64F9"/>
    <w:rsid w:val="000E7281"/>
    <w:rsid w:val="000F1E23"/>
    <w:rsid w:val="000F618A"/>
    <w:rsid w:val="000F72DE"/>
    <w:rsid w:val="00104490"/>
    <w:rsid w:val="001046BC"/>
    <w:rsid w:val="00104FA6"/>
    <w:rsid w:val="00106B9E"/>
    <w:rsid w:val="0010764C"/>
    <w:rsid w:val="00112460"/>
    <w:rsid w:val="00112805"/>
    <w:rsid w:val="001165C5"/>
    <w:rsid w:val="00120F55"/>
    <w:rsid w:val="00122055"/>
    <w:rsid w:val="001331D1"/>
    <w:rsid w:val="00133994"/>
    <w:rsid w:val="001418B6"/>
    <w:rsid w:val="00146FD8"/>
    <w:rsid w:val="001473C8"/>
    <w:rsid w:val="001475C8"/>
    <w:rsid w:val="00150012"/>
    <w:rsid w:val="0015296A"/>
    <w:rsid w:val="0015375D"/>
    <w:rsid w:val="00155002"/>
    <w:rsid w:val="0015543F"/>
    <w:rsid w:val="00166909"/>
    <w:rsid w:val="00172E0D"/>
    <w:rsid w:val="0017508C"/>
    <w:rsid w:val="0018298B"/>
    <w:rsid w:val="001832B6"/>
    <w:rsid w:val="0018349E"/>
    <w:rsid w:val="00185014"/>
    <w:rsid w:val="00190554"/>
    <w:rsid w:val="001918DF"/>
    <w:rsid w:val="001928FC"/>
    <w:rsid w:val="001933A5"/>
    <w:rsid w:val="001968A7"/>
    <w:rsid w:val="00197A4F"/>
    <w:rsid w:val="001A00C6"/>
    <w:rsid w:val="001A1DCC"/>
    <w:rsid w:val="001A56E9"/>
    <w:rsid w:val="001B3BF6"/>
    <w:rsid w:val="001C3E2B"/>
    <w:rsid w:val="001C59C3"/>
    <w:rsid w:val="001D2A7A"/>
    <w:rsid w:val="001D3BCC"/>
    <w:rsid w:val="001D6FA6"/>
    <w:rsid w:val="001E072B"/>
    <w:rsid w:val="001E35FF"/>
    <w:rsid w:val="001E49B6"/>
    <w:rsid w:val="001F3D63"/>
    <w:rsid w:val="00205655"/>
    <w:rsid w:val="0020637C"/>
    <w:rsid w:val="00207987"/>
    <w:rsid w:val="00211F76"/>
    <w:rsid w:val="00215889"/>
    <w:rsid w:val="00220DAC"/>
    <w:rsid w:val="00220EFD"/>
    <w:rsid w:val="002213A1"/>
    <w:rsid w:val="00221B1A"/>
    <w:rsid w:val="00224B2D"/>
    <w:rsid w:val="002310A4"/>
    <w:rsid w:val="00231876"/>
    <w:rsid w:val="002377BC"/>
    <w:rsid w:val="00240819"/>
    <w:rsid w:val="00241051"/>
    <w:rsid w:val="00241947"/>
    <w:rsid w:val="002436B4"/>
    <w:rsid w:val="0024545D"/>
    <w:rsid w:val="00245652"/>
    <w:rsid w:val="00246692"/>
    <w:rsid w:val="00247777"/>
    <w:rsid w:val="0025498E"/>
    <w:rsid w:val="00261548"/>
    <w:rsid w:val="00261E36"/>
    <w:rsid w:val="0026466A"/>
    <w:rsid w:val="00264983"/>
    <w:rsid w:val="00264CF0"/>
    <w:rsid w:val="002666E6"/>
    <w:rsid w:val="00267D0E"/>
    <w:rsid w:val="00270C94"/>
    <w:rsid w:val="00270D22"/>
    <w:rsid w:val="00274AF8"/>
    <w:rsid w:val="002755D8"/>
    <w:rsid w:val="00280A9E"/>
    <w:rsid w:val="0028503F"/>
    <w:rsid w:val="00285CFB"/>
    <w:rsid w:val="00286BE4"/>
    <w:rsid w:val="00294C0F"/>
    <w:rsid w:val="002950EB"/>
    <w:rsid w:val="00297BF5"/>
    <w:rsid w:val="002A16AE"/>
    <w:rsid w:val="002A3419"/>
    <w:rsid w:val="002A4834"/>
    <w:rsid w:val="002A4E62"/>
    <w:rsid w:val="002A57DF"/>
    <w:rsid w:val="002A7806"/>
    <w:rsid w:val="002B10F7"/>
    <w:rsid w:val="002C01E2"/>
    <w:rsid w:val="002C0494"/>
    <w:rsid w:val="002C3621"/>
    <w:rsid w:val="002D0089"/>
    <w:rsid w:val="002D055C"/>
    <w:rsid w:val="002D07E2"/>
    <w:rsid w:val="002D1217"/>
    <w:rsid w:val="002D2CC6"/>
    <w:rsid w:val="002D5DE7"/>
    <w:rsid w:val="002E1432"/>
    <w:rsid w:val="002E2113"/>
    <w:rsid w:val="002E211F"/>
    <w:rsid w:val="002E59F0"/>
    <w:rsid w:val="002E7FBF"/>
    <w:rsid w:val="002F0610"/>
    <w:rsid w:val="002F1C3E"/>
    <w:rsid w:val="002F3F8F"/>
    <w:rsid w:val="00302084"/>
    <w:rsid w:val="00302BC4"/>
    <w:rsid w:val="00305E20"/>
    <w:rsid w:val="0030619B"/>
    <w:rsid w:val="00314E47"/>
    <w:rsid w:val="003157C3"/>
    <w:rsid w:val="00316451"/>
    <w:rsid w:val="00316FEC"/>
    <w:rsid w:val="00321110"/>
    <w:rsid w:val="00326963"/>
    <w:rsid w:val="003369EE"/>
    <w:rsid w:val="00344AAA"/>
    <w:rsid w:val="003456A6"/>
    <w:rsid w:val="003514A9"/>
    <w:rsid w:val="00354511"/>
    <w:rsid w:val="00355977"/>
    <w:rsid w:val="00355A42"/>
    <w:rsid w:val="00356761"/>
    <w:rsid w:val="003600C4"/>
    <w:rsid w:val="00360ED4"/>
    <w:rsid w:val="00361E63"/>
    <w:rsid w:val="00364259"/>
    <w:rsid w:val="00370266"/>
    <w:rsid w:val="003753BE"/>
    <w:rsid w:val="003757E4"/>
    <w:rsid w:val="0037656D"/>
    <w:rsid w:val="00376CA2"/>
    <w:rsid w:val="00384325"/>
    <w:rsid w:val="00384C1B"/>
    <w:rsid w:val="0038515F"/>
    <w:rsid w:val="00385E36"/>
    <w:rsid w:val="00393C3B"/>
    <w:rsid w:val="00394E23"/>
    <w:rsid w:val="0039512F"/>
    <w:rsid w:val="00396A52"/>
    <w:rsid w:val="003A3AE1"/>
    <w:rsid w:val="003A58BD"/>
    <w:rsid w:val="003A6B59"/>
    <w:rsid w:val="003B11E7"/>
    <w:rsid w:val="003B154F"/>
    <w:rsid w:val="003B19A4"/>
    <w:rsid w:val="003B51A0"/>
    <w:rsid w:val="003C0C7F"/>
    <w:rsid w:val="003C39B5"/>
    <w:rsid w:val="003D7639"/>
    <w:rsid w:val="003E1C4B"/>
    <w:rsid w:val="003E1C97"/>
    <w:rsid w:val="003E399D"/>
    <w:rsid w:val="003F0297"/>
    <w:rsid w:val="003F1932"/>
    <w:rsid w:val="003F3D7D"/>
    <w:rsid w:val="003F3E30"/>
    <w:rsid w:val="003F45D4"/>
    <w:rsid w:val="004010BF"/>
    <w:rsid w:val="00402390"/>
    <w:rsid w:val="0040647C"/>
    <w:rsid w:val="00406D11"/>
    <w:rsid w:val="00407814"/>
    <w:rsid w:val="00411B08"/>
    <w:rsid w:val="004173F9"/>
    <w:rsid w:val="004222D8"/>
    <w:rsid w:val="0042380C"/>
    <w:rsid w:val="00425DEE"/>
    <w:rsid w:val="00427245"/>
    <w:rsid w:val="00434E4C"/>
    <w:rsid w:val="004356D3"/>
    <w:rsid w:val="00435718"/>
    <w:rsid w:val="00435A19"/>
    <w:rsid w:val="004361A4"/>
    <w:rsid w:val="00437B18"/>
    <w:rsid w:val="00437D89"/>
    <w:rsid w:val="004411BD"/>
    <w:rsid w:val="00441D1D"/>
    <w:rsid w:val="00447871"/>
    <w:rsid w:val="004511C5"/>
    <w:rsid w:val="00456241"/>
    <w:rsid w:val="00456C88"/>
    <w:rsid w:val="00456D87"/>
    <w:rsid w:val="00462923"/>
    <w:rsid w:val="00464E19"/>
    <w:rsid w:val="00465A20"/>
    <w:rsid w:val="00465E5A"/>
    <w:rsid w:val="00467336"/>
    <w:rsid w:val="00471E42"/>
    <w:rsid w:val="00475824"/>
    <w:rsid w:val="004763F8"/>
    <w:rsid w:val="0049093A"/>
    <w:rsid w:val="004A2507"/>
    <w:rsid w:val="004B0B37"/>
    <w:rsid w:val="004B1C03"/>
    <w:rsid w:val="004B4E1A"/>
    <w:rsid w:val="004B6186"/>
    <w:rsid w:val="004C5179"/>
    <w:rsid w:val="004C67B9"/>
    <w:rsid w:val="004D1F6B"/>
    <w:rsid w:val="004D3FAB"/>
    <w:rsid w:val="004D44C0"/>
    <w:rsid w:val="004D5807"/>
    <w:rsid w:val="004D700B"/>
    <w:rsid w:val="004D7281"/>
    <w:rsid w:val="004E0FC0"/>
    <w:rsid w:val="004E32A5"/>
    <w:rsid w:val="004E47C0"/>
    <w:rsid w:val="004E518A"/>
    <w:rsid w:val="004E7784"/>
    <w:rsid w:val="004F21EB"/>
    <w:rsid w:val="004F6371"/>
    <w:rsid w:val="00500FE6"/>
    <w:rsid w:val="005022F1"/>
    <w:rsid w:val="005025E4"/>
    <w:rsid w:val="00507FCB"/>
    <w:rsid w:val="00510268"/>
    <w:rsid w:val="0051194A"/>
    <w:rsid w:val="005200B4"/>
    <w:rsid w:val="00521B1F"/>
    <w:rsid w:val="00522D1F"/>
    <w:rsid w:val="00523B18"/>
    <w:rsid w:val="005257BB"/>
    <w:rsid w:val="00525AD6"/>
    <w:rsid w:val="00527B51"/>
    <w:rsid w:val="00536597"/>
    <w:rsid w:val="005412DB"/>
    <w:rsid w:val="005438D5"/>
    <w:rsid w:val="00544FB6"/>
    <w:rsid w:val="00547579"/>
    <w:rsid w:val="00550A03"/>
    <w:rsid w:val="005528A8"/>
    <w:rsid w:val="00552AA3"/>
    <w:rsid w:val="00553DF3"/>
    <w:rsid w:val="005543BB"/>
    <w:rsid w:val="00556693"/>
    <w:rsid w:val="0055793D"/>
    <w:rsid w:val="00557AAA"/>
    <w:rsid w:val="005606A7"/>
    <w:rsid w:val="00562588"/>
    <w:rsid w:val="005633D0"/>
    <w:rsid w:val="00563939"/>
    <w:rsid w:val="005657BC"/>
    <w:rsid w:val="00565C1C"/>
    <w:rsid w:val="00566BCF"/>
    <w:rsid w:val="005709D5"/>
    <w:rsid w:val="00571593"/>
    <w:rsid w:val="00571D09"/>
    <w:rsid w:val="0057469D"/>
    <w:rsid w:val="00574D36"/>
    <w:rsid w:val="00574E40"/>
    <w:rsid w:val="00576517"/>
    <w:rsid w:val="00580AA0"/>
    <w:rsid w:val="0058603E"/>
    <w:rsid w:val="005872CC"/>
    <w:rsid w:val="0059285E"/>
    <w:rsid w:val="00593092"/>
    <w:rsid w:val="00593D41"/>
    <w:rsid w:val="005967A7"/>
    <w:rsid w:val="005A07D8"/>
    <w:rsid w:val="005A176C"/>
    <w:rsid w:val="005A3743"/>
    <w:rsid w:val="005A3FE4"/>
    <w:rsid w:val="005A5330"/>
    <w:rsid w:val="005A7F41"/>
    <w:rsid w:val="005B38DB"/>
    <w:rsid w:val="005C079B"/>
    <w:rsid w:val="005C0E00"/>
    <w:rsid w:val="005C599A"/>
    <w:rsid w:val="005D3C13"/>
    <w:rsid w:val="005D4DF4"/>
    <w:rsid w:val="005D6060"/>
    <w:rsid w:val="005E3E0B"/>
    <w:rsid w:val="005E3E1A"/>
    <w:rsid w:val="005F0438"/>
    <w:rsid w:val="005F0F5F"/>
    <w:rsid w:val="005F180A"/>
    <w:rsid w:val="005F1C72"/>
    <w:rsid w:val="005F4E0F"/>
    <w:rsid w:val="005F6035"/>
    <w:rsid w:val="0060129F"/>
    <w:rsid w:val="00610792"/>
    <w:rsid w:val="00612A9D"/>
    <w:rsid w:val="00612F7E"/>
    <w:rsid w:val="00613045"/>
    <w:rsid w:val="00613637"/>
    <w:rsid w:val="0061693F"/>
    <w:rsid w:val="00617326"/>
    <w:rsid w:val="0061745D"/>
    <w:rsid w:val="00617499"/>
    <w:rsid w:val="00617E41"/>
    <w:rsid w:val="0062077F"/>
    <w:rsid w:val="00620CDA"/>
    <w:rsid w:val="00621CAC"/>
    <w:rsid w:val="0062540D"/>
    <w:rsid w:val="0062692A"/>
    <w:rsid w:val="00627FC9"/>
    <w:rsid w:val="006416E9"/>
    <w:rsid w:val="00644F41"/>
    <w:rsid w:val="006469AA"/>
    <w:rsid w:val="00646B6A"/>
    <w:rsid w:val="00650ABE"/>
    <w:rsid w:val="006544D4"/>
    <w:rsid w:val="0065541B"/>
    <w:rsid w:val="00657E97"/>
    <w:rsid w:val="006628CC"/>
    <w:rsid w:val="006640BE"/>
    <w:rsid w:val="0066772A"/>
    <w:rsid w:val="00670057"/>
    <w:rsid w:val="00670073"/>
    <w:rsid w:val="00674793"/>
    <w:rsid w:val="0067744B"/>
    <w:rsid w:val="006811D4"/>
    <w:rsid w:val="00681510"/>
    <w:rsid w:val="00693155"/>
    <w:rsid w:val="0069367F"/>
    <w:rsid w:val="00694BEC"/>
    <w:rsid w:val="00696DA3"/>
    <w:rsid w:val="0069773B"/>
    <w:rsid w:val="006A1404"/>
    <w:rsid w:val="006A140E"/>
    <w:rsid w:val="006A53DE"/>
    <w:rsid w:val="006A5BA3"/>
    <w:rsid w:val="006A6B81"/>
    <w:rsid w:val="006B7998"/>
    <w:rsid w:val="006B7FC2"/>
    <w:rsid w:val="006C2545"/>
    <w:rsid w:val="006C50AB"/>
    <w:rsid w:val="006C5DCC"/>
    <w:rsid w:val="006D3055"/>
    <w:rsid w:val="006D4950"/>
    <w:rsid w:val="006D5B53"/>
    <w:rsid w:val="006D7F4D"/>
    <w:rsid w:val="006E2D66"/>
    <w:rsid w:val="006E3119"/>
    <w:rsid w:val="006E5FC8"/>
    <w:rsid w:val="006F0E67"/>
    <w:rsid w:val="00706F92"/>
    <w:rsid w:val="007108E1"/>
    <w:rsid w:val="00716260"/>
    <w:rsid w:val="00717E84"/>
    <w:rsid w:val="00720D8F"/>
    <w:rsid w:val="007214B2"/>
    <w:rsid w:val="00721F48"/>
    <w:rsid w:val="007260A3"/>
    <w:rsid w:val="007309A5"/>
    <w:rsid w:val="0073487B"/>
    <w:rsid w:val="00734FB3"/>
    <w:rsid w:val="00735504"/>
    <w:rsid w:val="007372CD"/>
    <w:rsid w:val="0073735B"/>
    <w:rsid w:val="0074235A"/>
    <w:rsid w:val="00742BF2"/>
    <w:rsid w:val="007438D1"/>
    <w:rsid w:val="00743A3B"/>
    <w:rsid w:val="00745E27"/>
    <w:rsid w:val="00745E5C"/>
    <w:rsid w:val="0075043A"/>
    <w:rsid w:val="00751F86"/>
    <w:rsid w:val="0075451B"/>
    <w:rsid w:val="007551A2"/>
    <w:rsid w:val="00755FF0"/>
    <w:rsid w:val="00763C4F"/>
    <w:rsid w:val="00764CC4"/>
    <w:rsid w:val="00764D91"/>
    <w:rsid w:val="007664F9"/>
    <w:rsid w:val="00766AA9"/>
    <w:rsid w:val="00771CE7"/>
    <w:rsid w:val="007720A8"/>
    <w:rsid w:val="0077333F"/>
    <w:rsid w:val="00773C11"/>
    <w:rsid w:val="00774A2B"/>
    <w:rsid w:val="0077538E"/>
    <w:rsid w:val="00776E88"/>
    <w:rsid w:val="00785578"/>
    <w:rsid w:val="0078623B"/>
    <w:rsid w:val="00786289"/>
    <w:rsid w:val="0079179C"/>
    <w:rsid w:val="00795372"/>
    <w:rsid w:val="00797ADB"/>
    <w:rsid w:val="007A045E"/>
    <w:rsid w:val="007A06E6"/>
    <w:rsid w:val="007A3305"/>
    <w:rsid w:val="007A3404"/>
    <w:rsid w:val="007A3629"/>
    <w:rsid w:val="007B2EE2"/>
    <w:rsid w:val="007B48C4"/>
    <w:rsid w:val="007B76E0"/>
    <w:rsid w:val="007B7C68"/>
    <w:rsid w:val="007C3448"/>
    <w:rsid w:val="007C76E1"/>
    <w:rsid w:val="007D2230"/>
    <w:rsid w:val="007D3C11"/>
    <w:rsid w:val="007D5E9E"/>
    <w:rsid w:val="007D625C"/>
    <w:rsid w:val="007E0126"/>
    <w:rsid w:val="007E10BB"/>
    <w:rsid w:val="007E6190"/>
    <w:rsid w:val="007F0134"/>
    <w:rsid w:val="007F53CA"/>
    <w:rsid w:val="007F6D81"/>
    <w:rsid w:val="007F7B4B"/>
    <w:rsid w:val="00802022"/>
    <w:rsid w:val="00802E29"/>
    <w:rsid w:val="00803BFC"/>
    <w:rsid w:val="00806687"/>
    <w:rsid w:val="008078A3"/>
    <w:rsid w:val="00807B81"/>
    <w:rsid w:val="00807F9D"/>
    <w:rsid w:val="00810CA0"/>
    <w:rsid w:val="00821ED7"/>
    <w:rsid w:val="008232B5"/>
    <w:rsid w:val="00831C8F"/>
    <w:rsid w:val="008331D7"/>
    <w:rsid w:val="00834722"/>
    <w:rsid w:val="00834E29"/>
    <w:rsid w:val="00835274"/>
    <w:rsid w:val="008410AC"/>
    <w:rsid w:val="00842E3E"/>
    <w:rsid w:val="00846A36"/>
    <w:rsid w:val="0085420D"/>
    <w:rsid w:val="008605CB"/>
    <w:rsid w:val="0086177D"/>
    <w:rsid w:val="00861C97"/>
    <w:rsid w:val="00865179"/>
    <w:rsid w:val="008662E7"/>
    <w:rsid w:val="00870906"/>
    <w:rsid w:val="00872F93"/>
    <w:rsid w:val="008731B0"/>
    <w:rsid w:val="0088060F"/>
    <w:rsid w:val="00881787"/>
    <w:rsid w:val="0088181E"/>
    <w:rsid w:val="00881DF1"/>
    <w:rsid w:val="008869A8"/>
    <w:rsid w:val="00887D5F"/>
    <w:rsid w:val="008901C2"/>
    <w:rsid w:val="0089699F"/>
    <w:rsid w:val="008973CF"/>
    <w:rsid w:val="008A05EA"/>
    <w:rsid w:val="008B0F24"/>
    <w:rsid w:val="008B382E"/>
    <w:rsid w:val="008B641E"/>
    <w:rsid w:val="008B73FF"/>
    <w:rsid w:val="008C2D88"/>
    <w:rsid w:val="008C39B6"/>
    <w:rsid w:val="008C47B5"/>
    <w:rsid w:val="008C50CC"/>
    <w:rsid w:val="008D192A"/>
    <w:rsid w:val="008D34BC"/>
    <w:rsid w:val="008D69BC"/>
    <w:rsid w:val="008D6F02"/>
    <w:rsid w:val="008E24DC"/>
    <w:rsid w:val="008E3D79"/>
    <w:rsid w:val="008E4FAB"/>
    <w:rsid w:val="008E551B"/>
    <w:rsid w:val="008E7035"/>
    <w:rsid w:val="008E735C"/>
    <w:rsid w:val="008E790C"/>
    <w:rsid w:val="008F2243"/>
    <w:rsid w:val="008F2F27"/>
    <w:rsid w:val="008F37DA"/>
    <w:rsid w:val="008F5046"/>
    <w:rsid w:val="00901494"/>
    <w:rsid w:val="00907538"/>
    <w:rsid w:val="00913D0B"/>
    <w:rsid w:val="009235EE"/>
    <w:rsid w:val="00923DE7"/>
    <w:rsid w:val="00925828"/>
    <w:rsid w:val="009263B1"/>
    <w:rsid w:val="009300B0"/>
    <w:rsid w:val="00932F1E"/>
    <w:rsid w:val="00942CF9"/>
    <w:rsid w:val="00943F97"/>
    <w:rsid w:val="0094419C"/>
    <w:rsid w:val="00952435"/>
    <w:rsid w:val="009530B1"/>
    <w:rsid w:val="00955097"/>
    <w:rsid w:val="00955654"/>
    <w:rsid w:val="00956138"/>
    <w:rsid w:val="00957F02"/>
    <w:rsid w:val="009602E5"/>
    <w:rsid w:val="00971A52"/>
    <w:rsid w:val="0097587C"/>
    <w:rsid w:val="00975C17"/>
    <w:rsid w:val="00976E72"/>
    <w:rsid w:val="00977B5D"/>
    <w:rsid w:val="00983417"/>
    <w:rsid w:val="009878A9"/>
    <w:rsid w:val="0099090F"/>
    <w:rsid w:val="00994275"/>
    <w:rsid w:val="009959A6"/>
    <w:rsid w:val="00996428"/>
    <w:rsid w:val="009A306B"/>
    <w:rsid w:val="009A3A30"/>
    <w:rsid w:val="009B18F9"/>
    <w:rsid w:val="009B258B"/>
    <w:rsid w:val="009B2704"/>
    <w:rsid w:val="009B34AD"/>
    <w:rsid w:val="009C07A7"/>
    <w:rsid w:val="009C07C8"/>
    <w:rsid w:val="009C27E5"/>
    <w:rsid w:val="009C2DBB"/>
    <w:rsid w:val="009C3EA2"/>
    <w:rsid w:val="009C729A"/>
    <w:rsid w:val="009D42CE"/>
    <w:rsid w:val="009E6B6F"/>
    <w:rsid w:val="009F1086"/>
    <w:rsid w:val="009F188D"/>
    <w:rsid w:val="009F7C63"/>
    <w:rsid w:val="009F7DDF"/>
    <w:rsid w:val="00A02245"/>
    <w:rsid w:val="00A0369F"/>
    <w:rsid w:val="00A06930"/>
    <w:rsid w:val="00A072FD"/>
    <w:rsid w:val="00A079C0"/>
    <w:rsid w:val="00A10819"/>
    <w:rsid w:val="00A12A4B"/>
    <w:rsid w:val="00A13E30"/>
    <w:rsid w:val="00A15FAC"/>
    <w:rsid w:val="00A17361"/>
    <w:rsid w:val="00A2159B"/>
    <w:rsid w:val="00A22423"/>
    <w:rsid w:val="00A25719"/>
    <w:rsid w:val="00A26222"/>
    <w:rsid w:val="00A27335"/>
    <w:rsid w:val="00A356BA"/>
    <w:rsid w:val="00A35F0F"/>
    <w:rsid w:val="00A3708A"/>
    <w:rsid w:val="00A37F88"/>
    <w:rsid w:val="00A43BA0"/>
    <w:rsid w:val="00A46595"/>
    <w:rsid w:val="00A5500B"/>
    <w:rsid w:val="00A55212"/>
    <w:rsid w:val="00A56FDE"/>
    <w:rsid w:val="00A60DD6"/>
    <w:rsid w:val="00A61C4E"/>
    <w:rsid w:val="00A61CDF"/>
    <w:rsid w:val="00A70D11"/>
    <w:rsid w:val="00A71105"/>
    <w:rsid w:val="00A71694"/>
    <w:rsid w:val="00A733D1"/>
    <w:rsid w:val="00A746E0"/>
    <w:rsid w:val="00A80BE9"/>
    <w:rsid w:val="00A823C8"/>
    <w:rsid w:val="00A83427"/>
    <w:rsid w:val="00A84327"/>
    <w:rsid w:val="00A94F44"/>
    <w:rsid w:val="00A95AA7"/>
    <w:rsid w:val="00AA3CDA"/>
    <w:rsid w:val="00AA5CBF"/>
    <w:rsid w:val="00AA7774"/>
    <w:rsid w:val="00AB28DE"/>
    <w:rsid w:val="00AB3D28"/>
    <w:rsid w:val="00AB5130"/>
    <w:rsid w:val="00AB51D3"/>
    <w:rsid w:val="00AC67DF"/>
    <w:rsid w:val="00AD0653"/>
    <w:rsid w:val="00AD2AE1"/>
    <w:rsid w:val="00AD3B2F"/>
    <w:rsid w:val="00AD3FE2"/>
    <w:rsid w:val="00AE713D"/>
    <w:rsid w:val="00AF0D42"/>
    <w:rsid w:val="00AF3755"/>
    <w:rsid w:val="00AF7A8B"/>
    <w:rsid w:val="00B04280"/>
    <w:rsid w:val="00B07841"/>
    <w:rsid w:val="00B15901"/>
    <w:rsid w:val="00B27162"/>
    <w:rsid w:val="00B2774E"/>
    <w:rsid w:val="00B35F16"/>
    <w:rsid w:val="00B4017A"/>
    <w:rsid w:val="00B40F88"/>
    <w:rsid w:val="00B42D20"/>
    <w:rsid w:val="00B432AC"/>
    <w:rsid w:val="00B51C1F"/>
    <w:rsid w:val="00B521EC"/>
    <w:rsid w:val="00B52F54"/>
    <w:rsid w:val="00B53D59"/>
    <w:rsid w:val="00B542C5"/>
    <w:rsid w:val="00B57E7B"/>
    <w:rsid w:val="00B601F8"/>
    <w:rsid w:val="00B60CB4"/>
    <w:rsid w:val="00B6211C"/>
    <w:rsid w:val="00B664E9"/>
    <w:rsid w:val="00B71144"/>
    <w:rsid w:val="00B7194A"/>
    <w:rsid w:val="00B72B0E"/>
    <w:rsid w:val="00B7729D"/>
    <w:rsid w:val="00B80395"/>
    <w:rsid w:val="00B80CD3"/>
    <w:rsid w:val="00B814BE"/>
    <w:rsid w:val="00B81846"/>
    <w:rsid w:val="00B8186A"/>
    <w:rsid w:val="00B82E16"/>
    <w:rsid w:val="00B84EF8"/>
    <w:rsid w:val="00B86ECD"/>
    <w:rsid w:val="00B959DB"/>
    <w:rsid w:val="00B964DE"/>
    <w:rsid w:val="00B97808"/>
    <w:rsid w:val="00BA3EA1"/>
    <w:rsid w:val="00BA4FCD"/>
    <w:rsid w:val="00BA7D06"/>
    <w:rsid w:val="00BA7F97"/>
    <w:rsid w:val="00BB00B4"/>
    <w:rsid w:val="00BB4F4D"/>
    <w:rsid w:val="00BB5FD6"/>
    <w:rsid w:val="00BB7367"/>
    <w:rsid w:val="00BC4771"/>
    <w:rsid w:val="00BC5A0A"/>
    <w:rsid w:val="00BC7374"/>
    <w:rsid w:val="00BC7C0C"/>
    <w:rsid w:val="00BD16C0"/>
    <w:rsid w:val="00BD5E14"/>
    <w:rsid w:val="00BD7A6C"/>
    <w:rsid w:val="00BE00CF"/>
    <w:rsid w:val="00BE406C"/>
    <w:rsid w:val="00BE4714"/>
    <w:rsid w:val="00BE5099"/>
    <w:rsid w:val="00BE5827"/>
    <w:rsid w:val="00BE628E"/>
    <w:rsid w:val="00BF0D06"/>
    <w:rsid w:val="00BF3109"/>
    <w:rsid w:val="00BF3772"/>
    <w:rsid w:val="00BF4D87"/>
    <w:rsid w:val="00BF71C7"/>
    <w:rsid w:val="00BF776F"/>
    <w:rsid w:val="00C01457"/>
    <w:rsid w:val="00C043EE"/>
    <w:rsid w:val="00C166DC"/>
    <w:rsid w:val="00C16F44"/>
    <w:rsid w:val="00C17CF5"/>
    <w:rsid w:val="00C21254"/>
    <w:rsid w:val="00C27C1B"/>
    <w:rsid w:val="00C3285D"/>
    <w:rsid w:val="00C32BC7"/>
    <w:rsid w:val="00C34C0B"/>
    <w:rsid w:val="00C40034"/>
    <w:rsid w:val="00C43DC2"/>
    <w:rsid w:val="00C43F50"/>
    <w:rsid w:val="00C54F46"/>
    <w:rsid w:val="00C5535B"/>
    <w:rsid w:val="00C55971"/>
    <w:rsid w:val="00C62D89"/>
    <w:rsid w:val="00C6329E"/>
    <w:rsid w:val="00C67182"/>
    <w:rsid w:val="00C70053"/>
    <w:rsid w:val="00C720B8"/>
    <w:rsid w:val="00C738DD"/>
    <w:rsid w:val="00C75A6F"/>
    <w:rsid w:val="00C75F41"/>
    <w:rsid w:val="00C866CD"/>
    <w:rsid w:val="00C91D72"/>
    <w:rsid w:val="00C934CC"/>
    <w:rsid w:val="00C94659"/>
    <w:rsid w:val="00C95C67"/>
    <w:rsid w:val="00C96D5D"/>
    <w:rsid w:val="00C971EE"/>
    <w:rsid w:val="00CA0DEA"/>
    <w:rsid w:val="00CA2BD3"/>
    <w:rsid w:val="00CA32D6"/>
    <w:rsid w:val="00CA4D11"/>
    <w:rsid w:val="00CA5C4A"/>
    <w:rsid w:val="00CA7901"/>
    <w:rsid w:val="00CB575B"/>
    <w:rsid w:val="00CB6138"/>
    <w:rsid w:val="00CB7DA8"/>
    <w:rsid w:val="00CC3EFE"/>
    <w:rsid w:val="00CC4C6E"/>
    <w:rsid w:val="00CC7300"/>
    <w:rsid w:val="00CD3A90"/>
    <w:rsid w:val="00CD49DC"/>
    <w:rsid w:val="00CD6381"/>
    <w:rsid w:val="00CD7EC1"/>
    <w:rsid w:val="00CE26E1"/>
    <w:rsid w:val="00CE2F58"/>
    <w:rsid w:val="00CE5CFA"/>
    <w:rsid w:val="00CF32CC"/>
    <w:rsid w:val="00CF41F9"/>
    <w:rsid w:val="00CF476A"/>
    <w:rsid w:val="00CF5240"/>
    <w:rsid w:val="00CF5369"/>
    <w:rsid w:val="00CF63CF"/>
    <w:rsid w:val="00D0230E"/>
    <w:rsid w:val="00D02A3B"/>
    <w:rsid w:val="00D20DC7"/>
    <w:rsid w:val="00D21CD9"/>
    <w:rsid w:val="00D26A97"/>
    <w:rsid w:val="00D34E18"/>
    <w:rsid w:val="00D35199"/>
    <w:rsid w:val="00D42181"/>
    <w:rsid w:val="00D421DE"/>
    <w:rsid w:val="00D44895"/>
    <w:rsid w:val="00D503B8"/>
    <w:rsid w:val="00D50E76"/>
    <w:rsid w:val="00D52C57"/>
    <w:rsid w:val="00D603D3"/>
    <w:rsid w:val="00D60D1A"/>
    <w:rsid w:val="00D6100A"/>
    <w:rsid w:val="00D61090"/>
    <w:rsid w:val="00D63375"/>
    <w:rsid w:val="00D65FF0"/>
    <w:rsid w:val="00D673A9"/>
    <w:rsid w:val="00D72A4E"/>
    <w:rsid w:val="00D76046"/>
    <w:rsid w:val="00D81257"/>
    <w:rsid w:val="00D81CEC"/>
    <w:rsid w:val="00D83CEA"/>
    <w:rsid w:val="00D84B4E"/>
    <w:rsid w:val="00D85EC5"/>
    <w:rsid w:val="00D86612"/>
    <w:rsid w:val="00D87266"/>
    <w:rsid w:val="00D90E42"/>
    <w:rsid w:val="00D91F62"/>
    <w:rsid w:val="00D9456B"/>
    <w:rsid w:val="00D952CB"/>
    <w:rsid w:val="00D95C75"/>
    <w:rsid w:val="00DA0B92"/>
    <w:rsid w:val="00DA35CC"/>
    <w:rsid w:val="00DA5387"/>
    <w:rsid w:val="00DA7543"/>
    <w:rsid w:val="00DA774C"/>
    <w:rsid w:val="00DB05DA"/>
    <w:rsid w:val="00DB4844"/>
    <w:rsid w:val="00DC1BF2"/>
    <w:rsid w:val="00DD291F"/>
    <w:rsid w:val="00DD442F"/>
    <w:rsid w:val="00DE5851"/>
    <w:rsid w:val="00DF49FE"/>
    <w:rsid w:val="00DF5234"/>
    <w:rsid w:val="00DF66AE"/>
    <w:rsid w:val="00DF7D83"/>
    <w:rsid w:val="00E17583"/>
    <w:rsid w:val="00E27237"/>
    <w:rsid w:val="00E3270B"/>
    <w:rsid w:val="00E3418D"/>
    <w:rsid w:val="00E43985"/>
    <w:rsid w:val="00E443AA"/>
    <w:rsid w:val="00E51FF6"/>
    <w:rsid w:val="00E566D5"/>
    <w:rsid w:val="00E56E14"/>
    <w:rsid w:val="00E57D0B"/>
    <w:rsid w:val="00E6197F"/>
    <w:rsid w:val="00E6457A"/>
    <w:rsid w:val="00E64681"/>
    <w:rsid w:val="00E65D90"/>
    <w:rsid w:val="00E67E12"/>
    <w:rsid w:val="00E704F8"/>
    <w:rsid w:val="00E70BEF"/>
    <w:rsid w:val="00E71892"/>
    <w:rsid w:val="00E72B1B"/>
    <w:rsid w:val="00E771F2"/>
    <w:rsid w:val="00E8164B"/>
    <w:rsid w:val="00E81EBC"/>
    <w:rsid w:val="00E93979"/>
    <w:rsid w:val="00E95271"/>
    <w:rsid w:val="00E962B0"/>
    <w:rsid w:val="00E978B1"/>
    <w:rsid w:val="00EA1FCC"/>
    <w:rsid w:val="00EA3E63"/>
    <w:rsid w:val="00EA40F3"/>
    <w:rsid w:val="00EA5F68"/>
    <w:rsid w:val="00EA647B"/>
    <w:rsid w:val="00EB5B28"/>
    <w:rsid w:val="00EB6248"/>
    <w:rsid w:val="00EB6940"/>
    <w:rsid w:val="00EB6AC6"/>
    <w:rsid w:val="00EC0BA6"/>
    <w:rsid w:val="00EC1D1E"/>
    <w:rsid w:val="00EC5151"/>
    <w:rsid w:val="00ED12F7"/>
    <w:rsid w:val="00ED3979"/>
    <w:rsid w:val="00ED5A7B"/>
    <w:rsid w:val="00ED5CCA"/>
    <w:rsid w:val="00ED6C7D"/>
    <w:rsid w:val="00ED7414"/>
    <w:rsid w:val="00EE1DBB"/>
    <w:rsid w:val="00EE634C"/>
    <w:rsid w:val="00EF6CED"/>
    <w:rsid w:val="00EF7BB1"/>
    <w:rsid w:val="00F06FAB"/>
    <w:rsid w:val="00F149DE"/>
    <w:rsid w:val="00F211F2"/>
    <w:rsid w:val="00F2230B"/>
    <w:rsid w:val="00F234B4"/>
    <w:rsid w:val="00F2369F"/>
    <w:rsid w:val="00F25A16"/>
    <w:rsid w:val="00F30D3C"/>
    <w:rsid w:val="00F30FFE"/>
    <w:rsid w:val="00F34AD9"/>
    <w:rsid w:val="00F4177B"/>
    <w:rsid w:val="00F456F4"/>
    <w:rsid w:val="00F45978"/>
    <w:rsid w:val="00F47ADE"/>
    <w:rsid w:val="00F47EF7"/>
    <w:rsid w:val="00F52711"/>
    <w:rsid w:val="00F539D6"/>
    <w:rsid w:val="00F63156"/>
    <w:rsid w:val="00F71FF7"/>
    <w:rsid w:val="00F72D0B"/>
    <w:rsid w:val="00F775C0"/>
    <w:rsid w:val="00F82C03"/>
    <w:rsid w:val="00F86E2E"/>
    <w:rsid w:val="00F91D41"/>
    <w:rsid w:val="00F93182"/>
    <w:rsid w:val="00F97DB6"/>
    <w:rsid w:val="00FA1D22"/>
    <w:rsid w:val="00FA2250"/>
    <w:rsid w:val="00FA4A15"/>
    <w:rsid w:val="00FA5948"/>
    <w:rsid w:val="00FA6C4A"/>
    <w:rsid w:val="00FA6E04"/>
    <w:rsid w:val="00FA760A"/>
    <w:rsid w:val="00FB34FB"/>
    <w:rsid w:val="00FB5136"/>
    <w:rsid w:val="00FB7255"/>
    <w:rsid w:val="00FC3BE6"/>
    <w:rsid w:val="00FC6A13"/>
    <w:rsid w:val="00FD04DA"/>
    <w:rsid w:val="00FD2817"/>
    <w:rsid w:val="00FD3DEB"/>
    <w:rsid w:val="00FD5569"/>
    <w:rsid w:val="00FD597E"/>
    <w:rsid w:val="00FD70CB"/>
    <w:rsid w:val="00FD71A5"/>
    <w:rsid w:val="00FD7E42"/>
    <w:rsid w:val="00FE035A"/>
    <w:rsid w:val="00FE25DD"/>
    <w:rsid w:val="00FE4F87"/>
    <w:rsid w:val="00FE5299"/>
    <w:rsid w:val="00FF49E2"/>
    <w:rsid w:val="00FF4B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B46631B"/>
  <w15:docId w15:val="{9A103AE0-B253-4FA6-8098-7ABE0697A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1CD0"/>
    <w:pPr>
      <w:suppressAutoHyphens/>
    </w:pPr>
    <w:rPr>
      <w:sz w:val="24"/>
      <w:lang w:eastAsia="ar-SA"/>
    </w:rPr>
  </w:style>
  <w:style w:type="paragraph" w:styleId="Nagwek1">
    <w:name w:val="heading 1"/>
    <w:basedOn w:val="Normalny"/>
    <w:next w:val="Normalny"/>
    <w:qFormat/>
    <w:rsid w:val="00C67182"/>
    <w:pPr>
      <w:keepNext/>
      <w:numPr>
        <w:numId w:val="1"/>
      </w:numPr>
      <w:spacing w:before="120"/>
      <w:ind w:left="0" w:firstLine="0"/>
      <w:jc w:val="center"/>
      <w:outlineLvl w:val="0"/>
    </w:pPr>
    <w:rPr>
      <w:rFonts w:ascii="Arial" w:hAnsi="Arial" w:cs="Cambria"/>
      <w:b/>
      <w:bCs/>
      <w:kern w:val="1"/>
      <w:sz w:val="22"/>
      <w:szCs w:val="32"/>
      <w:u w:val="single"/>
      <w:lang w:val="x-none"/>
    </w:rPr>
  </w:style>
  <w:style w:type="paragraph" w:styleId="Nagwek2">
    <w:name w:val="heading 2"/>
    <w:basedOn w:val="Normalny"/>
    <w:next w:val="Normalny"/>
    <w:qFormat/>
    <w:rsid w:val="00C67182"/>
    <w:pPr>
      <w:keepNext/>
      <w:numPr>
        <w:ilvl w:val="1"/>
        <w:numId w:val="1"/>
      </w:numPr>
      <w:spacing w:before="60"/>
      <w:ind w:left="0" w:firstLine="0"/>
      <w:jc w:val="center"/>
      <w:outlineLvl w:val="1"/>
    </w:pPr>
    <w:rPr>
      <w:rFonts w:ascii="Arial" w:hAnsi="Arial"/>
      <w:b/>
      <w:bCs/>
      <w:iCs/>
      <w:sz w:val="22"/>
      <w:szCs w:val="28"/>
    </w:rPr>
  </w:style>
  <w:style w:type="paragraph" w:styleId="Nagwek3">
    <w:name w:val="heading 3"/>
    <w:basedOn w:val="Normalny"/>
    <w:next w:val="Normalny"/>
    <w:qFormat/>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qFormat/>
    <w:pPr>
      <w:keepNext/>
      <w:numPr>
        <w:ilvl w:val="3"/>
        <w:numId w:val="1"/>
      </w:numPr>
      <w:jc w:val="both"/>
      <w:outlineLvl w:val="3"/>
    </w:pPr>
    <w:rPr>
      <w:rFonts w:ascii="Arial" w:hAnsi="Arial" w:cs="Arial"/>
      <w:b/>
      <w:sz w:val="22"/>
      <w:lang w:val="x-none"/>
    </w:rPr>
  </w:style>
  <w:style w:type="paragraph" w:styleId="Nagwek5">
    <w:name w:val="heading 5"/>
    <w:basedOn w:val="Normalny"/>
    <w:next w:val="Normalny"/>
    <w:qFormat/>
    <w:rsid w:val="0073735B"/>
    <w:pPr>
      <w:keepNext/>
      <w:numPr>
        <w:ilvl w:val="4"/>
        <w:numId w:val="1"/>
      </w:numPr>
      <w:outlineLvl w:val="4"/>
    </w:pPr>
    <w:rPr>
      <w:b/>
      <w:sz w:val="2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b w:val="0"/>
      <w:i w:val="0"/>
    </w:rPr>
  </w:style>
  <w:style w:type="character" w:customStyle="1" w:styleId="WW8Num1z1">
    <w:name w:val="WW8Num1z1"/>
    <w:rPr>
      <w:b w:val="0"/>
      <w:i w:val="0"/>
      <w:strike w:val="0"/>
      <w:dstrike w:val="0"/>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hint="default"/>
      <w:b w:val="0"/>
      <w:i w:val="0"/>
      <w:sz w:val="22"/>
      <w:szCs w:val="22"/>
    </w:rPr>
  </w:style>
  <w:style w:type="character" w:customStyle="1" w:styleId="WW8Num3z0">
    <w:name w:val="WW8Num3z0"/>
  </w:style>
  <w:style w:type="character" w:customStyle="1" w:styleId="WW8Num4z0">
    <w:name w:val="WW8Num4z0"/>
    <w:rPr>
      <w:rFonts w:ascii="Arial" w:hAnsi="Arial" w:cs="Arial" w:hint="default"/>
      <w:b w:val="0"/>
      <w:strike w:val="0"/>
      <w:dstrike w:val="0"/>
      <w:szCs w:val="22"/>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hint="default"/>
    </w:rPr>
  </w:style>
  <w:style w:type="character" w:customStyle="1" w:styleId="WW8Num6z0">
    <w:name w:val="WW8Num6z0"/>
  </w:style>
  <w:style w:type="character" w:customStyle="1" w:styleId="WW8Num7z0">
    <w:name w:val="WW8Num7z0"/>
    <w:rPr>
      <w:rFonts w:ascii="Arial" w:hAnsi="Arial" w:cs="Arial"/>
      <w:sz w:val="22"/>
      <w:szCs w:val="22"/>
    </w:rPr>
  </w:style>
  <w:style w:type="character" w:customStyle="1" w:styleId="WW8Num8z0">
    <w:name w:val="WW8Num8z0"/>
    <w:rPr>
      <w:rFonts w:cs="Arial"/>
      <w:b w:val="0"/>
    </w:rPr>
  </w:style>
  <w:style w:type="character" w:customStyle="1" w:styleId="WW8Num9z0">
    <w:name w:val="WW8Num9z0"/>
    <w:rPr>
      <w:rFonts w:ascii="Arial" w:eastAsia="Times New Roman" w:hAnsi="Arial" w:cs="Arial"/>
    </w:rPr>
  </w:style>
  <w:style w:type="character" w:customStyle="1" w:styleId="WW8Num10z0">
    <w:name w:val="WW8Num10z0"/>
    <w:rPr>
      <w:rFonts w:hint="default"/>
    </w:rPr>
  </w:style>
  <w:style w:type="character" w:customStyle="1" w:styleId="WW8Num11z0">
    <w:name w:val="WW8Num11z0"/>
    <w:rPr>
      <w:rFonts w:ascii="Arial" w:hAnsi="Arial" w:cs="Arial" w:hint="default"/>
      <w:bCs/>
      <w:sz w:val="22"/>
      <w:szCs w:val="22"/>
    </w:rPr>
  </w:style>
  <w:style w:type="character" w:customStyle="1" w:styleId="WW8Num12z0">
    <w:name w:val="WW8Num12z0"/>
    <w:rPr>
      <w:rFonts w:ascii="Times New Roman" w:eastAsia="Times New Roman" w:hAnsi="Times New Roman" w:cs="Times New Roman" w:hint="default"/>
      <w:sz w:val="22"/>
      <w:szCs w:val="22"/>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Arial" w:hAnsi="Arial" w:cs="Arial" w:hint="default"/>
      <w:b w:val="0"/>
      <w:strike w:val="0"/>
      <w:dstrike w:val="0"/>
      <w:sz w:val="22"/>
      <w:szCs w:val="22"/>
    </w:rPr>
  </w:style>
  <w:style w:type="character" w:customStyle="1" w:styleId="WW8Num14z0">
    <w:name w:val="WW8Num14z0"/>
    <w:rPr>
      <w:rFonts w:ascii="Symbol" w:hAnsi="Symbol" w:cs="Symbol" w:hint="default"/>
    </w:rPr>
  </w:style>
  <w:style w:type="character" w:customStyle="1" w:styleId="WW8Num14z1">
    <w:name w:val="WW8Num14z1"/>
    <w:rPr>
      <w:rFonts w:ascii="Courier New" w:eastAsia="Calibri" w:hAnsi="Courier New" w:cs="Courier New" w:hint="default"/>
      <w:b/>
      <w:szCs w:val="24"/>
      <w:lang w:val="pl-PL"/>
    </w:rPr>
  </w:style>
  <w:style w:type="character" w:customStyle="1" w:styleId="WW8Num14z2">
    <w:name w:val="WW8Num14z2"/>
    <w:rPr>
      <w:rFonts w:ascii="Wingdings" w:hAnsi="Wingdings" w:cs="Wingdings" w:hint="default"/>
    </w:rPr>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Arial" w:hAnsi="Arial" w:cs="Arial" w:hint="default"/>
      <w:color w:val="000000"/>
      <w:sz w:val="22"/>
      <w:szCs w:val="22"/>
    </w:rPr>
  </w:style>
  <w:style w:type="character" w:customStyle="1" w:styleId="WW8Num16z0">
    <w:name w:val="WW8Num16z0"/>
    <w:rPr>
      <w:rFonts w:ascii="Arial" w:eastAsia="Calibri" w:hAnsi="Arial" w:cs="Arial" w:hint="default"/>
      <w:b w:val="0"/>
      <w:i w:val="0"/>
      <w:szCs w:val="22"/>
    </w:rPr>
  </w:style>
  <w:style w:type="character" w:customStyle="1" w:styleId="WW8Num17z0">
    <w:name w:val="WW8Num17z0"/>
    <w:rPr>
      <w:rFonts w:ascii="Arial" w:hAnsi="Arial" w:cs="Arial" w:hint="default"/>
      <w:b w:val="0"/>
      <w:strike w:val="0"/>
      <w:dstrike w:val="0"/>
      <w:sz w:val="22"/>
      <w:szCs w:val="22"/>
    </w:rPr>
  </w:style>
  <w:style w:type="character" w:customStyle="1" w:styleId="WW8Num18z0">
    <w:name w:val="WW8Num18z0"/>
    <w:rPr>
      <w:rFonts w:cs="Arial" w:hint="default"/>
      <w:strike w:val="0"/>
      <w:dstrike w:val="0"/>
    </w:rPr>
  </w:style>
  <w:style w:type="character" w:customStyle="1" w:styleId="WW8Num19z0">
    <w:name w:val="WW8Num19z0"/>
    <w:rPr>
      <w:rFonts w:ascii="Arial" w:hAnsi="Arial" w:cs="Arial" w:hint="default"/>
      <w:color w:val="000000"/>
      <w:sz w:val="22"/>
      <w:szCs w:val="22"/>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cs="Arial" w:hint="default"/>
      <w:b w:val="0"/>
    </w:rPr>
  </w:style>
  <w:style w:type="character" w:customStyle="1" w:styleId="WW8Num21z0">
    <w:name w:val="WW8Num21z0"/>
    <w:rPr>
      <w:rFonts w:ascii="Arial" w:eastAsia="Calibri" w:hAnsi="Arial" w:cs="Arial" w:hint="default"/>
      <w:szCs w:val="22"/>
    </w:rPr>
  </w:style>
  <w:style w:type="character" w:customStyle="1" w:styleId="WW8Num22z0">
    <w:name w:val="WW8Num22z0"/>
    <w:rPr>
      <w:rFonts w:ascii="Arial" w:eastAsia="Times New Roman" w:hAnsi="Arial" w:cs="Arial"/>
      <w:b w:val="0"/>
      <w:bCs/>
      <w:sz w:val="22"/>
      <w:szCs w:val="22"/>
      <w:shd w:val="clear" w:color="auto" w:fill="FFFF00"/>
    </w:rPr>
  </w:style>
  <w:style w:type="character" w:customStyle="1" w:styleId="WW8Num23z0">
    <w:name w:val="WW8Num23z0"/>
    <w:rPr>
      <w:rFonts w:ascii="Arial" w:hAnsi="Arial" w:cs="Arial" w:hint="default"/>
      <w:b w:val="0"/>
      <w:sz w:val="22"/>
      <w:szCs w:val="22"/>
      <w:lang w:val="x-none"/>
    </w:rPr>
  </w:style>
  <w:style w:type="character" w:customStyle="1" w:styleId="WW8Num24z0">
    <w:name w:val="WW8Num24z0"/>
    <w:rPr>
      <w:rFonts w:cs="Arial" w:hint="default"/>
      <w:sz w:val="22"/>
      <w:szCs w:val="22"/>
    </w:rPr>
  </w:style>
  <w:style w:type="character" w:customStyle="1" w:styleId="WW8Num25z0">
    <w:name w:val="WW8Num25z0"/>
    <w:rPr>
      <w:rFonts w:ascii="Arial" w:eastAsia="Times New Roman" w:hAnsi="Arial" w:cs="Arial" w:hint="default"/>
      <w:color w:val="auto"/>
      <w:sz w:val="22"/>
      <w:szCs w:val="22"/>
      <w:lang w:val="pl-PL"/>
    </w:rPr>
  </w:style>
  <w:style w:type="character" w:customStyle="1" w:styleId="WW8Num26z0">
    <w:name w:val="WW8Num26z0"/>
    <w:rPr>
      <w:rFonts w:ascii="Arial" w:hAnsi="Arial" w:cs="Arial"/>
      <w:sz w:val="22"/>
      <w:szCs w:val="22"/>
    </w:rPr>
  </w:style>
  <w:style w:type="character" w:customStyle="1" w:styleId="WW8Num27z0">
    <w:name w:val="WW8Num27z0"/>
    <w:rPr>
      <w:rFonts w:ascii="Arial" w:hAnsi="Arial" w:cs="Arial" w:hint="default"/>
      <w:b w:val="0"/>
      <w:color w:val="000000"/>
      <w:sz w:val="22"/>
      <w:szCs w:val="22"/>
    </w:rPr>
  </w:style>
  <w:style w:type="character" w:customStyle="1" w:styleId="WW8Num28z0">
    <w:name w:val="WW8Num28z0"/>
    <w:rPr>
      <w:rFonts w:ascii="Arial" w:hAnsi="Arial" w:cs="Arial" w:hint="default"/>
      <w:b w:val="0"/>
      <w:sz w:val="22"/>
      <w:szCs w:val="22"/>
    </w:rPr>
  </w:style>
  <w:style w:type="character" w:customStyle="1" w:styleId="WW8Num28z1">
    <w:name w:val="WW8Num28z1"/>
    <w:rPr>
      <w:rFonts w:ascii="Symbol" w:hAnsi="Symbol" w:cs="Symbol" w:hint="default"/>
    </w:rPr>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Arial" w:eastAsia="Times New Roman" w:hAnsi="Arial" w:cs="Arial"/>
      <w:b w:val="0"/>
      <w:sz w:val="22"/>
      <w:szCs w:val="22"/>
      <w:lang w:val="x-none"/>
    </w:rPr>
  </w:style>
  <w:style w:type="character" w:customStyle="1" w:styleId="WW8Num30z0">
    <w:name w:val="WW8Num30z0"/>
    <w:rPr>
      <w:rFonts w:ascii="Arial" w:hAnsi="Arial" w:cs="Arial" w:hint="default"/>
      <w:color w:val="auto"/>
    </w:rPr>
  </w:style>
  <w:style w:type="character" w:customStyle="1" w:styleId="WW8Num30z2">
    <w:name w:val="WW8Num30z2"/>
  </w:style>
  <w:style w:type="character" w:customStyle="1" w:styleId="WW8Num30z3">
    <w:name w:val="WW8Num30z3"/>
    <w:rPr>
      <w:rFonts w:ascii="Arial" w:hAnsi="Arial" w:cs="Arial"/>
      <w:sz w:val="22"/>
      <w:szCs w:val="22"/>
    </w:rPr>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Arial" w:hAnsi="Arial" w:cs="Arial" w:hint="default"/>
    </w:rPr>
  </w:style>
  <w:style w:type="character" w:customStyle="1" w:styleId="WW8Num32z0">
    <w:name w:val="WW8Num32z0"/>
    <w:rPr>
      <w:rFonts w:ascii="Arial" w:hAnsi="Arial" w:cs="Arial"/>
      <w:sz w:val="22"/>
      <w:szCs w:val="22"/>
    </w:rPr>
  </w:style>
  <w:style w:type="character" w:customStyle="1" w:styleId="WW8Num33z0">
    <w:name w:val="WW8Num33z0"/>
    <w:rPr>
      <w:rFonts w:ascii="Arial" w:hAnsi="Arial" w:cs="Arial"/>
      <w:sz w:val="22"/>
      <w:szCs w:val="22"/>
    </w:rPr>
  </w:style>
  <w:style w:type="character" w:customStyle="1" w:styleId="WW8Num34z0">
    <w:name w:val="WW8Num34z0"/>
    <w:rPr>
      <w:rFonts w:ascii="Arial" w:hAnsi="Arial" w:cs="Arial" w:hint="default"/>
      <w:b w:val="0"/>
      <w:i w:val="0"/>
      <w:sz w:val="20"/>
      <w:szCs w:val="20"/>
    </w:rPr>
  </w:style>
  <w:style w:type="character" w:customStyle="1" w:styleId="WW8Num35z0">
    <w:name w:val="WW8Num35z0"/>
    <w:rPr>
      <w:rFonts w:ascii="Arial" w:hAnsi="Arial" w:cs="Arial"/>
      <w:lang w:val="pl-PL"/>
    </w:rPr>
  </w:style>
  <w:style w:type="character" w:customStyle="1" w:styleId="WW8Num36z0">
    <w:name w:val="WW8Num36z0"/>
    <w:rPr>
      <w:rFonts w:hint="default"/>
    </w:rPr>
  </w:style>
  <w:style w:type="character" w:customStyle="1" w:styleId="WW8Num36z1">
    <w:name w:val="WW8Num36z1"/>
    <w:rPr>
      <w:rFonts w:hint="default"/>
      <w:i w:val="0"/>
    </w:rPr>
  </w:style>
  <w:style w:type="character" w:customStyle="1" w:styleId="WW8Num36z2">
    <w:name w:val="WW8Num36z2"/>
  </w:style>
  <w:style w:type="character" w:customStyle="1" w:styleId="WW8Num36z3">
    <w:name w:val="WW8Num36z3"/>
    <w:rPr>
      <w:rFonts w:ascii="Arial" w:hAnsi="Arial" w:cs="Arial"/>
      <w:color w:val="000000"/>
      <w:sz w:val="22"/>
      <w:szCs w:val="22"/>
    </w:rPr>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Arial" w:eastAsia="Times New Roman" w:hAnsi="Arial" w:cs="Arial"/>
    </w:rPr>
  </w:style>
  <w:style w:type="character" w:customStyle="1" w:styleId="WW8Num38z0">
    <w:name w:val="WW8Num38z0"/>
    <w:rPr>
      <w:rFonts w:ascii="Arial" w:eastAsia="Times New Roman" w:hAnsi="Arial" w:cs="Arial" w:hint="default"/>
      <w:b w:val="0"/>
      <w:i w:val="0"/>
      <w:sz w:val="22"/>
      <w:szCs w:val="22"/>
      <w:lang w:val="pl-PL"/>
    </w:rPr>
  </w:style>
  <w:style w:type="character" w:customStyle="1" w:styleId="WW8Num39z0">
    <w:name w:val="WW8Num39z0"/>
    <w:rPr>
      <w:rFonts w:ascii="Arial" w:hAnsi="Arial" w:cs="Arial"/>
      <w:b/>
      <w:bCs/>
      <w:sz w:val="22"/>
      <w:szCs w:val="22"/>
      <w:shd w:val="clear" w:color="auto" w:fill="FFFF00"/>
    </w:rPr>
  </w:style>
  <w:style w:type="character" w:customStyle="1" w:styleId="WW8Num40z0">
    <w:name w:val="WW8Num40z0"/>
    <w:rPr>
      <w:rFonts w:ascii="Arial" w:hAnsi="Arial" w:cs="Arial" w:hint="default"/>
      <w:sz w:val="22"/>
      <w:szCs w:val="22"/>
    </w:rPr>
  </w:style>
  <w:style w:type="character" w:customStyle="1" w:styleId="WW8Num41z0">
    <w:name w:val="WW8Num41z0"/>
    <w:rPr>
      <w:rFonts w:ascii="Arial" w:eastAsia="Times New Roman" w:hAnsi="Arial" w:cs="Arial" w:hint="default"/>
      <w:b w:val="0"/>
      <w:i w:val="0"/>
      <w:sz w:val="22"/>
      <w:szCs w:val="22"/>
    </w:rPr>
  </w:style>
  <w:style w:type="character" w:customStyle="1" w:styleId="WW8Num42z0">
    <w:name w:val="WW8Num42z0"/>
    <w:rPr>
      <w:rFonts w:cs="Arial"/>
    </w:rPr>
  </w:style>
  <w:style w:type="character" w:customStyle="1" w:styleId="WW8Num43z0">
    <w:name w:val="WW8Num43z0"/>
    <w:rPr>
      <w:rFonts w:ascii="Arial" w:hAnsi="Arial" w:cs="Arial" w:hint="default"/>
      <w:sz w:val="22"/>
      <w:szCs w:val="22"/>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ascii="Arial" w:hAnsi="Arial" w:cs="Arial" w:hint="default"/>
    </w:rPr>
  </w:style>
  <w:style w:type="character" w:customStyle="1" w:styleId="WW8Num44z1">
    <w:name w:val="WW8Num44z1"/>
    <w:rPr>
      <w:rFonts w:hint="default"/>
      <w:i w:val="0"/>
    </w:rPr>
  </w:style>
  <w:style w:type="character" w:customStyle="1" w:styleId="WW8Num44z2">
    <w:name w:val="WW8Num44z2"/>
    <w:rPr>
      <w:rFonts w:hint="default"/>
    </w:rPr>
  </w:style>
  <w:style w:type="character" w:customStyle="1" w:styleId="WW8Num45z0">
    <w:name w:val="WW8Num45z0"/>
    <w:rPr>
      <w:rFonts w:ascii="Arial" w:eastAsia="Calibri" w:hAnsi="Arial" w:cs="Arial" w:hint="default"/>
      <w:sz w:val="21"/>
      <w:szCs w:val="21"/>
    </w:rPr>
  </w:style>
  <w:style w:type="character" w:customStyle="1" w:styleId="WW8Num2z1">
    <w:name w:val="WW8Num2z1"/>
  </w:style>
  <w:style w:type="character" w:customStyle="1" w:styleId="WW8Num2z2">
    <w:name w:val="WW8Num2z2"/>
    <w:rPr>
      <w:rFonts w:cs="Arial" w:hint="default"/>
      <w:b w:val="0"/>
      <w:sz w:val="22"/>
      <w:szCs w:val="22"/>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rPr>
      <w:rFonts w:ascii="Arial" w:eastAsia="Times New Roman" w:hAnsi="Arial" w:cs="Arial" w:hint="default"/>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1">
    <w:name w:val="WW8Num6z1"/>
    <w:rPr>
      <w:rFonts w:ascii="Calibri" w:eastAsia="Calibri" w:hAnsi="Calibri" w:cs="Calibri" w:hint="default"/>
    </w:rPr>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rPr>
      <w:rFonts w:ascii="Times New Roman" w:eastAsia="Times New Roman" w:hAnsi="Times New Roman" w:cs="Times New Roman" w:hint="default"/>
      <w:b/>
    </w:rPr>
  </w:style>
  <w:style w:type="character" w:customStyle="1" w:styleId="WW8Num13z1">
    <w:name w:val="WW8Num13z1"/>
    <w:rPr>
      <w:rFonts w:ascii="Symbol" w:hAnsi="Symbol" w:cs="Symbol" w:hint="default"/>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rPr>
      <w:rFonts w:ascii="Arial" w:eastAsia="Times New Roman" w:hAnsi="Arial" w:cs="Arial" w:hint="default"/>
      <w:b w:val="0"/>
      <w:i w:val="0"/>
    </w:rPr>
  </w:style>
  <w:style w:type="character" w:customStyle="1" w:styleId="WW8Num16z2">
    <w:name w:val="WW8Num16z2"/>
    <w:rPr>
      <w:rFonts w:hint="default"/>
    </w:rPr>
  </w:style>
  <w:style w:type="character" w:customStyle="1" w:styleId="WW8Num17z1">
    <w:name w:val="WW8Num17z1"/>
    <w:rPr>
      <w:rFonts w:ascii="Symbol" w:hAnsi="Symbol" w:cs="Symbol" w:hint="default"/>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ascii="Arial" w:hAnsi="Arial" w:cs="Arial"/>
      <w:szCs w:val="24"/>
    </w:rPr>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20z1">
    <w:name w:val="WW8Num20z1"/>
    <w:rPr>
      <w:rFonts w:hint="default"/>
    </w:rPr>
  </w:style>
  <w:style w:type="character" w:customStyle="1" w:styleId="WW8Num20z2">
    <w:name w:val="WW8Num20z2"/>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rPr>
      <w:rFonts w:ascii="Times New Roman" w:eastAsia="Times New Roman" w:hAnsi="Times New Roman" w:cs="Times New Roman" w:hint="default"/>
      <w:b/>
    </w:rPr>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rPr>
      <w:rFonts w:hint="default"/>
    </w:rPr>
  </w:style>
  <w:style w:type="character" w:customStyle="1" w:styleId="WW8Num26z1">
    <w:name w:val="WW8Num26z1"/>
    <w:rPr>
      <w:rFonts w:ascii="Calibri" w:eastAsia="Times New Roman" w:hAnsi="Calibri" w:cs="Times New Roman"/>
    </w:rPr>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1">
    <w:name w:val="WW8Num30z1"/>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1">
    <w:name w:val="WW8Num34z1"/>
    <w:rPr>
      <w:rFonts w:ascii="Arial" w:eastAsia="Times New Roman" w:hAnsi="Arial" w:cs="Arial"/>
      <w:sz w:val="22"/>
      <w:szCs w:val="22"/>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7z1">
    <w:name w:val="WW8Num37z1"/>
    <w:rPr>
      <w:rFonts w:ascii="Wingdings" w:hAnsi="Wingdings" w:cs="Wingdings" w:hint="default"/>
    </w:rPr>
  </w:style>
  <w:style w:type="character" w:customStyle="1" w:styleId="WW8Num37z2">
    <w:name w:val="WW8Num37z2"/>
    <w:rPr>
      <w:rFonts w:hint="default"/>
      <w:b w:val="0"/>
    </w:rPr>
  </w:style>
  <w:style w:type="character" w:customStyle="1" w:styleId="WW8Num37z3">
    <w:name w:val="WW8Num37z3"/>
    <w:rPr>
      <w:rFonts w:hint="default"/>
    </w:rPr>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1">
    <w:name w:val="WW8Num39z1"/>
    <w:rPr>
      <w:rFonts w:ascii="Arial" w:eastAsia="Times New Roman" w:hAnsi="Arial" w:cs="Arial"/>
    </w:rPr>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Arial" w:eastAsia="Times New Roman" w:hAnsi="Arial" w:cs="Arial"/>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Arial" w:hAnsi="Arial" w:cs="Arial" w:hint="default"/>
      <w:sz w:val="22"/>
      <w:szCs w:val="22"/>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Arial" w:hAnsi="Arial" w:cs="Arial" w:hint="default"/>
      <w:strike w:val="0"/>
      <w:dstrike w:val="0"/>
      <w:szCs w:val="22"/>
    </w:rPr>
  </w:style>
  <w:style w:type="character" w:customStyle="1" w:styleId="WW8Num49z0">
    <w:name w:val="WW8Num49z0"/>
    <w:rPr>
      <w:rFonts w:ascii="Arial" w:hAnsi="Arial" w:cs="Arial" w:hint="default"/>
      <w:szCs w:val="22"/>
    </w:rPr>
  </w:style>
  <w:style w:type="character" w:customStyle="1" w:styleId="WW8Num50z0">
    <w:name w:val="WW8Num50z0"/>
    <w:rPr>
      <w:rFonts w:ascii="Arial" w:eastAsia="Times New Roman" w:hAnsi="Arial" w:cs="Arial" w:hint="default"/>
      <w:b w:val="0"/>
      <w:i w:val="0"/>
      <w:iCs/>
      <w:sz w:val="22"/>
      <w:szCs w:val="22"/>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Arial" w:eastAsia="Times New Roman" w:hAnsi="Arial" w:cs="Arial"/>
      <w:color w:val="auto"/>
      <w:sz w:val="22"/>
      <w:szCs w:val="22"/>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Arial" w:hAnsi="Arial" w:cs="Arial" w:hint="default"/>
      <w:iCs/>
      <w:color w:val="000000"/>
      <w:sz w:val="22"/>
      <w:szCs w:val="22"/>
    </w:rPr>
  </w:style>
  <w:style w:type="character" w:customStyle="1" w:styleId="WW8Num52z1">
    <w:name w:val="WW8Num52z1"/>
    <w:rPr>
      <w:rFonts w:hint="default"/>
      <w:i w:val="0"/>
    </w:rPr>
  </w:style>
  <w:style w:type="character" w:customStyle="1" w:styleId="WW8Num52z2">
    <w:name w:val="WW8Num52z2"/>
    <w:rPr>
      <w:rFonts w:hint="default"/>
    </w:rPr>
  </w:style>
  <w:style w:type="character" w:customStyle="1" w:styleId="WW8Num53z0">
    <w:name w:val="WW8Num53z0"/>
    <w:rPr>
      <w:rFonts w:ascii="Arial" w:eastAsia="Times New Roman" w:hAnsi="Arial" w:cs="Arial"/>
      <w:b w:val="0"/>
      <w:i w:val="0"/>
      <w:iCs/>
      <w:sz w:val="22"/>
      <w:szCs w:val="22"/>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hint="default"/>
      <w:sz w:val="22"/>
      <w:szCs w:val="22"/>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Domylnaczcionkaakapitu1">
    <w:name w:val="Domyślna czcionka akapitu1"/>
  </w:style>
  <w:style w:type="character" w:customStyle="1" w:styleId="StopkaZnak">
    <w:name w:val="Stopka Znak"/>
    <w:rPr>
      <w:sz w:val="24"/>
    </w:rPr>
  </w:style>
  <w:style w:type="character" w:customStyle="1" w:styleId="TekstdymkaZnak">
    <w:name w:val="Tekst dymka Znak"/>
    <w:rPr>
      <w:rFonts w:ascii="Tahoma" w:hAnsi="Tahoma" w:cs="Tahoma"/>
      <w:sz w:val="16"/>
      <w:szCs w:val="16"/>
    </w:rPr>
  </w:style>
  <w:style w:type="character" w:customStyle="1" w:styleId="TekstpodstawowywcityZnak">
    <w:name w:val="Tekst podstawowy wcięty Znak"/>
    <w:rPr>
      <w:sz w:val="22"/>
    </w:rPr>
  </w:style>
  <w:style w:type="character" w:customStyle="1" w:styleId="PodtytuZnak">
    <w:name w:val="Podtytuł Znak"/>
    <w:rPr>
      <w:rFonts w:ascii="Arial" w:hAnsi="Arial" w:cs="Arial"/>
      <w:sz w:val="24"/>
    </w:rPr>
  </w:style>
  <w:style w:type="character" w:customStyle="1" w:styleId="Odwoaniedokomentarza1">
    <w:name w:val="Odwołanie do komentarza1"/>
    <w:rPr>
      <w:sz w:val="16"/>
      <w:szCs w:val="16"/>
    </w:rPr>
  </w:style>
  <w:style w:type="character" w:customStyle="1" w:styleId="TekstkomentarzaZnak">
    <w:name w:val="Tekst komentarza Znak"/>
    <w:basedOn w:val="Domylnaczcionkaakapitu1"/>
  </w:style>
  <w:style w:type="character" w:customStyle="1" w:styleId="TematkomentarzaZnak">
    <w:name w:val="Temat komentarza Znak"/>
    <w:rPr>
      <w:b/>
      <w:bCs/>
    </w:rPr>
  </w:style>
  <w:style w:type="character" w:styleId="Hipercze">
    <w:name w:val="Hyperlink"/>
    <w:uiPriority w:val="99"/>
    <w:rPr>
      <w:color w:val="0000FF"/>
      <w:u w:val="single"/>
    </w:rPr>
  </w:style>
  <w:style w:type="character" w:customStyle="1" w:styleId="AkapitzlistZnak">
    <w:name w:val="Akapit z listą Znak"/>
    <w:uiPriority w:val="34"/>
    <w:rPr>
      <w:rFonts w:ascii="Calibri" w:hAnsi="Calibri" w:cs="Calibri"/>
      <w:sz w:val="22"/>
      <w:szCs w:val="22"/>
    </w:rPr>
  </w:style>
  <w:style w:type="character" w:customStyle="1" w:styleId="Tekstpodstawowy2Znak">
    <w:name w:val="Tekst podstawowy 2 Znak"/>
    <w:link w:val="Tekstpodstawowy2"/>
    <w:rPr>
      <w:sz w:val="24"/>
    </w:rPr>
  </w:style>
  <w:style w:type="character" w:styleId="Pogrubienie">
    <w:name w:val="Strong"/>
    <w:qFormat/>
    <w:rPr>
      <w:b/>
      <w:bCs/>
    </w:rPr>
  </w:style>
  <w:style w:type="character" w:customStyle="1" w:styleId="h1">
    <w:name w:val="h1"/>
    <w:basedOn w:val="Domylnaczcionkaakapitu1"/>
  </w:style>
  <w:style w:type="character" w:customStyle="1" w:styleId="Kolorowalistaakcent1Znak">
    <w:name w:val="Kolorowa lista — akcent 1 Znak"/>
    <w:uiPriority w:val="34"/>
    <w:rPr>
      <w:rFonts w:ascii="Calibri" w:hAnsi="Calibri" w:cs="Calibri"/>
      <w:sz w:val="22"/>
      <w:szCs w:val="22"/>
    </w:rPr>
  </w:style>
  <w:style w:type="character" w:customStyle="1" w:styleId="rednialista2akcent4Znak">
    <w:name w:val="Średnia lista 2 — akcent 4 Znak"/>
    <w:rPr>
      <w:sz w:val="24"/>
      <w:szCs w:val="24"/>
    </w:rPr>
  </w:style>
  <w:style w:type="character" w:customStyle="1" w:styleId="Nagwek1Znak">
    <w:name w:val="Nagłówek 1 Znak"/>
    <w:rPr>
      <w:rFonts w:ascii="Cambria" w:eastAsia="Times New Roman" w:hAnsi="Cambria" w:cs="Times New Roman"/>
      <w:b/>
      <w:bCs/>
      <w:kern w:val="1"/>
      <w:sz w:val="32"/>
      <w:szCs w:val="32"/>
    </w:rPr>
  </w:style>
  <w:style w:type="character" w:customStyle="1" w:styleId="Nagwek4Znak">
    <w:name w:val="Nagłówek 4 Znak"/>
    <w:rPr>
      <w:rFonts w:ascii="Arial" w:hAnsi="Arial" w:cs="Arial"/>
      <w:b/>
      <w:sz w:val="22"/>
    </w:rPr>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character" w:customStyle="1" w:styleId="TekstprzypisudolnegoZnak">
    <w:name w:val="Tekst przypisu dolnego Znak"/>
    <w:rPr>
      <w:rFonts w:ascii="Trebuchet MS" w:hAnsi="Trebuchet MS" w:cs="Trebuchet MS"/>
      <w:lang w:val="x-none"/>
    </w:rPr>
  </w:style>
  <w:style w:type="character" w:customStyle="1" w:styleId="Znakiprzypiswdolnych">
    <w:name w:val="Znaki przypisów dolnych"/>
    <w:rPr>
      <w:vertAlign w:val="superscript"/>
    </w:rPr>
  </w:style>
  <w:style w:type="character" w:customStyle="1" w:styleId="Kolorowecieniowanieakcent3Znak">
    <w:name w:val="Kolorowe cieniowanie — akcent 3 Znak"/>
    <w:rPr>
      <w:sz w:val="24"/>
      <w:szCs w:val="24"/>
    </w:rPr>
  </w:style>
  <w:style w:type="character" w:customStyle="1" w:styleId="Nagwek2Znak">
    <w:name w:val="Nagłówek 2 Znak"/>
    <w:rPr>
      <w:rFonts w:ascii="Cambria" w:eastAsia="Times New Roman" w:hAnsi="Cambria" w:cs="Times New Roman"/>
      <w:b/>
      <w:bCs/>
      <w:i/>
      <w:iCs/>
      <w:sz w:val="28"/>
      <w:szCs w:val="28"/>
    </w:rPr>
  </w:style>
  <w:style w:type="character" w:customStyle="1" w:styleId="Nagwek5Znak">
    <w:name w:val="Nagłówek 5 Znak"/>
    <w:rPr>
      <w:b/>
      <w:sz w:val="22"/>
      <w:u w:val="single"/>
    </w:rPr>
  </w:style>
  <w:style w:type="character" w:styleId="Odwoanieprzypisudolnego">
    <w:name w:val="footnote reference"/>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pPr>
      <w:jc w:val="both"/>
    </w:pPr>
    <w:rPr>
      <w:rFonts w:ascii="Arial" w:hAnsi="Arial" w:cs="Arial"/>
    </w:rPr>
  </w:style>
  <w:style w:type="paragraph" w:styleId="Lista">
    <w:name w:val="List"/>
    <w:basedOn w:val="Tekstpodstawowy"/>
    <w:rPr>
      <w:rFonts w:cs="Lucida Sans"/>
    </w:rPr>
  </w:style>
  <w:style w:type="paragraph" w:customStyle="1" w:styleId="Podpis1">
    <w:name w:val="Podpis1"/>
    <w:basedOn w:val="Normalny"/>
    <w:pPr>
      <w:suppressLineNumbers/>
      <w:spacing w:before="120" w:after="120"/>
    </w:pPr>
    <w:rPr>
      <w:rFonts w:cs="Lucida Sans"/>
      <w:i/>
      <w:iCs/>
      <w:szCs w:val="24"/>
    </w:rPr>
  </w:style>
  <w:style w:type="paragraph" w:customStyle="1" w:styleId="Indeks">
    <w:name w:val="Indeks"/>
    <w:basedOn w:val="Normalny"/>
    <w:pPr>
      <w:suppressLineNumbers/>
    </w:pPr>
    <w:rPr>
      <w:rFonts w:cs="Lucida Sans"/>
    </w:rPr>
  </w:style>
  <w:style w:type="paragraph" w:styleId="Stopka">
    <w:name w:val="footer"/>
    <w:basedOn w:val="Normalny"/>
    <w:pPr>
      <w:spacing w:line="480" w:lineRule="atLeast"/>
      <w:jc w:val="both"/>
    </w:pPr>
  </w:style>
  <w:style w:type="paragraph" w:styleId="Nagwek">
    <w:name w:val="header"/>
    <w:basedOn w:val="Normalny"/>
    <w:pPr>
      <w:spacing w:line="480" w:lineRule="atLeast"/>
      <w:jc w:val="both"/>
    </w:pPr>
  </w:style>
  <w:style w:type="paragraph" w:customStyle="1" w:styleId="Tekstpodstawowy22">
    <w:name w:val="Tekst podstawowy 22"/>
    <w:basedOn w:val="Normalny"/>
    <w:pPr>
      <w:spacing w:after="120" w:line="480" w:lineRule="auto"/>
    </w:pPr>
    <w:rPr>
      <w:lang w:val="x-none"/>
    </w:rPr>
  </w:style>
  <w:style w:type="paragraph" w:customStyle="1" w:styleId="Tekstpodstawowy21">
    <w:name w:val="Tekst podstawowy 21"/>
    <w:basedOn w:val="Normalny"/>
    <w:pPr>
      <w:ind w:left="806" w:hanging="454"/>
    </w:pPr>
    <w:rPr>
      <w:sz w:val="22"/>
    </w:rPr>
  </w:style>
  <w:style w:type="paragraph" w:styleId="Tekstpodstawowywcity">
    <w:name w:val="Body Text Indent"/>
    <w:basedOn w:val="Normalny"/>
    <w:pPr>
      <w:widowControl w:val="0"/>
      <w:spacing w:before="120"/>
      <w:ind w:left="567" w:hanging="567"/>
      <w:jc w:val="both"/>
    </w:pPr>
    <w:rPr>
      <w:sz w:val="22"/>
    </w:rPr>
  </w:style>
  <w:style w:type="paragraph" w:customStyle="1" w:styleId="Tekstpodstawowy32">
    <w:name w:val="Tekst podstawowy 32"/>
    <w:basedOn w:val="Normalny"/>
    <w:pPr>
      <w:ind w:right="1077"/>
      <w:jc w:val="both"/>
    </w:pPr>
    <w:rPr>
      <w:sz w:val="22"/>
    </w:rPr>
  </w:style>
  <w:style w:type="paragraph" w:customStyle="1" w:styleId="Tekstpodstawowy31">
    <w:name w:val="Tekst podstawowy 31"/>
    <w:basedOn w:val="Normalny"/>
    <w:rPr>
      <w:sz w:val="22"/>
    </w:rPr>
  </w:style>
  <w:style w:type="paragraph" w:customStyle="1" w:styleId="14StanowiskoPodpisujacego">
    <w:name w:val="@14.StanowiskoPodpisujacego"/>
    <w:basedOn w:val="Normalny"/>
    <w:pPr>
      <w:jc w:val="both"/>
    </w:pPr>
    <w:rPr>
      <w:rFonts w:ascii="Verdana" w:hAnsi="Verdana" w:cs="Verdana"/>
      <w:sz w:val="18"/>
      <w:szCs w:val="18"/>
    </w:rPr>
  </w:style>
  <w:style w:type="paragraph" w:styleId="Tytu">
    <w:name w:val="Title"/>
    <w:basedOn w:val="Normalny"/>
    <w:next w:val="Podtytu"/>
    <w:qFormat/>
    <w:pPr>
      <w:jc w:val="center"/>
    </w:pPr>
    <w:rPr>
      <w:b/>
    </w:rPr>
  </w:style>
  <w:style w:type="paragraph" w:styleId="Podtytu">
    <w:name w:val="Subtitle"/>
    <w:basedOn w:val="Normalny"/>
    <w:next w:val="Tekstpodstawowy"/>
    <w:qFormat/>
    <w:pPr>
      <w:jc w:val="center"/>
    </w:pPr>
    <w:rPr>
      <w:rFonts w:ascii="Arial" w:hAnsi="Arial" w:cs="Arial"/>
    </w:rPr>
  </w:style>
  <w:style w:type="paragraph" w:customStyle="1" w:styleId="Tekstpodstawowywcity31">
    <w:name w:val="Tekst podstawowy wcięty 31"/>
    <w:basedOn w:val="Normalny"/>
    <w:pPr>
      <w:spacing w:before="40" w:after="40"/>
      <w:ind w:left="284"/>
      <w:jc w:val="both"/>
    </w:pPr>
    <w:rPr>
      <w:rFonts w:ascii="CG Times" w:hAnsi="CG Times" w:cs="CG Times"/>
      <w:i/>
      <w:sz w:val="22"/>
    </w:rPr>
  </w:style>
  <w:style w:type="paragraph" w:customStyle="1" w:styleId="Tekstpodstawowywcity21">
    <w:name w:val="Tekst podstawowy wcięty 21"/>
    <w:basedOn w:val="Normalny"/>
    <w:pPr>
      <w:ind w:left="709"/>
      <w:jc w:val="both"/>
    </w:pPr>
    <w:rPr>
      <w:rFonts w:ascii="Bookman Old Style" w:hAnsi="Bookman Old Style" w:cs="Bookman Old Style"/>
      <w:sz w:val="22"/>
    </w:rPr>
  </w:style>
  <w:style w:type="paragraph" w:customStyle="1" w:styleId="Tekstpodstawowywcity32">
    <w:name w:val="Tekst podstawowy wcięty 32"/>
    <w:basedOn w:val="Normalny"/>
    <w:pPr>
      <w:ind w:left="284"/>
      <w:jc w:val="both"/>
    </w:pPr>
    <w:rPr>
      <w:rFonts w:ascii="Bookman Old Style" w:hAnsi="Bookman Old Style" w:cs="Bookman Old Style"/>
      <w:strike/>
      <w:sz w:val="22"/>
    </w:rPr>
  </w:style>
  <w:style w:type="paragraph" w:styleId="Tekstdymka">
    <w:name w:val="Balloon Text"/>
    <w:basedOn w:val="Normalny"/>
    <w:rPr>
      <w:rFonts w:ascii="Tahoma" w:hAnsi="Tahoma" w:cs="Tahoma"/>
      <w:sz w:val="16"/>
      <w:szCs w:val="16"/>
    </w:rPr>
  </w:style>
  <w:style w:type="paragraph" w:styleId="Akapitzlist">
    <w:name w:val="List Paragraph"/>
    <w:basedOn w:val="Normalny"/>
    <w:uiPriority w:val="34"/>
    <w:qFormat/>
    <w:pPr>
      <w:spacing w:after="200" w:line="276" w:lineRule="auto"/>
      <w:ind w:left="720"/>
    </w:pPr>
    <w:rPr>
      <w:rFonts w:ascii="Calibri" w:hAnsi="Calibri" w:cs="Calibri"/>
      <w:sz w:val="22"/>
      <w:szCs w:val="22"/>
      <w:lang w:val="x-none"/>
    </w:rPr>
  </w:style>
  <w:style w:type="paragraph" w:customStyle="1" w:styleId="Tekstkomentarza1">
    <w:name w:val="Tekst komentarza1"/>
    <w:basedOn w:val="Normalny"/>
    <w:rPr>
      <w:sz w:val="20"/>
    </w:rPr>
  </w:style>
  <w:style w:type="paragraph" w:styleId="Tematkomentarza">
    <w:name w:val="annotation subject"/>
    <w:basedOn w:val="Tekstkomentarza1"/>
    <w:next w:val="Tekstkomentarza1"/>
    <w:rPr>
      <w:b/>
      <w:bCs/>
    </w:rPr>
  </w:style>
  <w:style w:type="paragraph" w:styleId="NormalnyWeb">
    <w:name w:val="Normal (Web)"/>
    <w:basedOn w:val="Normalny"/>
    <w:uiPriority w:val="99"/>
    <w:pPr>
      <w:widowControl w:val="0"/>
      <w:spacing w:before="280" w:after="280"/>
      <w:textAlignment w:val="baseline"/>
    </w:pPr>
    <w:rPr>
      <w:rFonts w:eastAsia="Arial Unicode MS" w:cs="Tahoma"/>
      <w:kern w:val="1"/>
      <w:szCs w:val="24"/>
    </w:rPr>
  </w:style>
  <w:style w:type="paragraph" w:customStyle="1" w:styleId="Tekstpodstawowy211">
    <w:name w:val="Tekst podstawowy 211"/>
    <w:basedOn w:val="Normalny"/>
    <w:pPr>
      <w:ind w:left="806" w:hanging="454"/>
    </w:pPr>
    <w:rPr>
      <w:sz w:val="22"/>
    </w:rPr>
  </w:style>
  <w:style w:type="paragraph" w:customStyle="1" w:styleId="Tekstpodstawowy311">
    <w:name w:val="Tekst podstawowy 311"/>
    <w:basedOn w:val="Normalny"/>
    <w:pPr>
      <w:spacing w:before="120"/>
      <w:jc w:val="both"/>
    </w:pPr>
    <w:rPr>
      <w:rFonts w:ascii="Arial" w:hAnsi="Arial" w:cs="Arial"/>
      <w:sz w:val="22"/>
    </w:rPr>
  </w:style>
  <w:style w:type="paragraph" w:customStyle="1" w:styleId="Default">
    <w:name w:val="Default"/>
    <w:pPr>
      <w:suppressAutoHyphens/>
      <w:autoSpaceDE w:val="0"/>
    </w:pPr>
    <w:rPr>
      <w:rFonts w:ascii="Arial" w:hAnsi="Arial" w:cs="Arial"/>
      <w:color w:val="000000"/>
      <w:sz w:val="24"/>
      <w:szCs w:val="24"/>
      <w:lang w:eastAsia="ar-SA"/>
    </w:rPr>
  </w:style>
  <w:style w:type="paragraph" w:styleId="Poprawka">
    <w:name w:val="Revision"/>
    <w:pPr>
      <w:suppressAutoHyphens/>
    </w:pPr>
    <w:rPr>
      <w:sz w:val="24"/>
      <w:lang w:eastAsia="ar-SA"/>
    </w:rPr>
  </w:style>
  <w:style w:type="paragraph" w:customStyle="1" w:styleId="Kolorowalistaakcent11">
    <w:name w:val="Kolorowa lista — akcent 11"/>
    <w:basedOn w:val="Normalny"/>
    <w:pPr>
      <w:spacing w:after="200" w:line="276" w:lineRule="auto"/>
      <w:ind w:left="720"/>
    </w:pPr>
    <w:rPr>
      <w:rFonts w:ascii="Calibri" w:hAnsi="Calibri" w:cs="Calibri"/>
      <w:sz w:val="22"/>
      <w:szCs w:val="22"/>
      <w:lang w:val="x-none"/>
    </w:rPr>
  </w:style>
  <w:style w:type="paragraph" w:customStyle="1" w:styleId="O">
    <w:name w:val="O"/>
    <w:basedOn w:val="Normalny"/>
  </w:style>
  <w:style w:type="paragraph" w:customStyle="1" w:styleId="ReportText">
    <w:name w:val="Report Text"/>
    <w:pPr>
      <w:suppressAutoHyphens/>
      <w:spacing w:after="120" w:line="240" w:lineRule="atLeast"/>
      <w:jc w:val="both"/>
    </w:pPr>
    <w:rPr>
      <w:rFonts w:ascii="Trebuchet MS" w:eastAsia="Arial" w:hAnsi="Trebuchet MS" w:cs="Trebuchet MS"/>
      <w:lang w:eastAsia="ar-SA"/>
    </w:rPr>
  </w:style>
  <w:style w:type="paragraph" w:styleId="Tekstprzypisukocowego">
    <w:name w:val="endnote text"/>
    <w:basedOn w:val="Normalny"/>
    <w:rPr>
      <w:sz w:val="20"/>
    </w:rPr>
  </w:style>
  <w:style w:type="paragraph" w:styleId="Tekstprzypisudolnego">
    <w:name w:val="footnote text"/>
    <w:basedOn w:val="Normalny"/>
    <w:rPr>
      <w:rFonts w:ascii="Trebuchet MS" w:hAnsi="Trebuchet MS" w:cs="Trebuchet MS"/>
      <w:sz w:val="20"/>
      <w:lang w:val="x-none"/>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styleId="Odwoaniedokomentarza">
    <w:name w:val="annotation reference"/>
    <w:uiPriority w:val="99"/>
    <w:semiHidden/>
    <w:unhideWhenUsed/>
    <w:rsid w:val="008B382E"/>
    <w:rPr>
      <w:sz w:val="16"/>
      <w:szCs w:val="16"/>
    </w:rPr>
  </w:style>
  <w:style w:type="paragraph" w:styleId="Tekstkomentarza">
    <w:name w:val="annotation text"/>
    <w:basedOn w:val="Normalny"/>
    <w:link w:val="TekstkomentarzaZnak1"/>
    <w:uiPriority w:val="99"/>
    <w:unhideWhenUsed/>
    <w:rsid w:val="008B382E"/>
    <w:rPr>
      <w:sz w:val="20"/>
    </w:rPr>
  </w:style>
  <w:style w:type="character" w:customStyle="1" w:styleId="TekstkomentarzaZnak1">
    <w:name w:val="Tekst komentarza Znak1"/>
    <w:link w:val="Tekstkomentarza"/>
    <w:uiPriority w:val="99"/>
    <w:semiHidden/>
    <w:rsid w:val="008B382E"/>
    <w:rPr>
      <w:lang w:eastAsia="ar-SA"/>
    </w:rPr>
  </w:style>
  <w:style w:type="paragraph" w:styleId="Tekstpodstawowy3">
    <w:name w:val="Body Text 3"/>
    <w:basedOn w:val="Normalny"/>
    <w:link w:val="Tekstpodstawowy3Znak"/>
    <w:uiPriority w:val="99"/>
    <w:semiHidden/>
    <w:unhideWhenUsed/>
    <w:rsid w:val="00F211F2"/>
    <w:pPr>
      <w:spacing w:after="120"/>
    </w:pPr>
    <w:rPr>
      <w:sz w:val="16"/>
      <w:szCs w:val="16"/>
    </w:rPr>
  </w:style>
  <w:style w:type="character" w:customStyle="1" w:styleId="Tekstpodstawowy3Znak">
    <w:name w:val="Tekst podstawowy 3 Znak"/>
    <w:basedOn w:val="Domylnaczcionkaakapitu"/>
    <w:link w:val="Tekstpodstawowy3"/>
    <w:uiPriority w:val="99"/>
    <w:semiHidden/>
    <w:rsid w:val="00F211F2"/>
    <w:rPr>
      <w:sz w:val="16"/>
      <w:szCs w:val="16"/>
      <w:lang w:eastAsia="ar-SA"/>
    </w:rPr>
  </w:style>
  <w:style w:type="paragraph" w:styleId="Tekstpodstawowy2">
    <w:name w:val="Body Text 2"/>
    <w:basedOn w:val="Normalny"/>
    <w:link w:val="Tekstpodstawowy2Znak"/>
    <w:semiHidden/>
    <w:rsid w:val="0078623B"/>
    <w:pPr>
      <w:suppressAutoHyphens w:val="0"/>
      <w:spacing w:after="120" w:line="480" w:lineRule="auto"/>
    </w:pPr>
    <w:rPr>
      <w:lang w:eastAsia="pl-PL"/>
    </w:rPr>
  </w:style>
  <w:style w:type="character" w:customStyle="1" w:styleId="Tekstpodstawowy2Znak1">
    <w:name w:val="Tekst podstawowy 2 Znak1"/>
    <w:basedOn w:val="Domylnaczcionkaakapitu"/>
    <w:uiPriority w:val="99"/>
    <w:semiHidden/>
    <w:rsid w:val="0078623B"/>
    <w:rPr>
      <w:sz w:val="24"/>
      <w:lang w:eastAsia="ar-SA"/>
    </w:rPr>
  </w:style>
  <w:style w:type="character" w:styleId="Nierozpoznanawzmianka">
    <w:name w:val="Unresolved Mention"/>
    <w:basedOn w:val="Domylnaczcionkaakapitu"/>
    <w:uiPriority w:val="99"/>
    <w:semiHidden/>
    <w:unhideWhenUsed/>
    <w:rsid w:val="0042380C"/>
    <w:rPr>
      <w:color w:val="605E5C"/>
      <w:shd w:val="clear" w:color="auto" w:fill="E1DFDD"/>
    </w:rPr>
  </w:style>
  <w:style w:type="paragraph" w:customStyle="1" w:styleId="Normalny1">
    <w:name w:val="Normalny1"/>
    <w:rsid w:val="006469AA"/>
    <w:pPr>
      <w:spacing w:line="276" w:lineRule="auto"/>
    </w:pPr>
    <w:rPr>
      <w:rFonts w:ascii="Arial" w:eastAsia="Arial" w:hAnsi="Arial" w:cs="Arial"/>
      <w:sz w:val="22"/>
      <w:szCs w:val="22"/>
    </w:rPr>
  </w:style>
  <w:style w:type="table" w:styleId="Tabela-Siatka">
    <w:name w:val="Table Grid"/>
    <w:basedOn w:val="Standardowy"/>
    <w:uiPriority w:val="59"/>
    <w:rsid w:val="000E51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437092">
      <w:bodyDiv w:val="1"/>
      <w:marLeft w:val="0"/>
      <w:marRight w:val="0"/>
      <w:marTop w:val="0"/>
      <w:marBottom w:val="0"/>
      <w:divBdr>
        <w:top w:val="none" w:sz="0" w:space="0" w:color="auto"/>
        <w:left w:val="none" w:sz="0" w:space="0" w:color="auto"/>
        <w:bottom w:val="none" w:sz="0" w:space="0" w:color="auto"/>
        <w:right w:val="none" w:sz="0" w:space="0" w:color="auto"/>
      </w:divBdr>
    </w:div>
    <w:div w:id="630861592">
      <w:bodyDiv w:val="1"/>
      <w:marLeft w:val="0"/>
      <w:marRight w:val="0"/>
      <w:marTop w:val="0"/>
      <w:marBottom w:val="0"/>
      <w:divBdr>
        <w:top w:val="none" w:sz="0" w:space="0" w:color="auto"/>
        <w:left w:val="none" w:sz="0" w:space="0" w:color="auto"/>
        <w:bottom w:val="none" w:sz="0" w:space="0" w:color="auto"/>
        <w:right w:val="none" w:sz="0" w:space="0" w:color="auto"/>
      </w:divBdr>
    </w:div>
    <w:div w:id="1467502580">
      <w:bodyDiv w:val="1"/>
      <w:marLeft w:val="0"/>
      <w:marRight w:val="0"/>
      <w:marTop w:val="0"/>
      <w:marBottom w:val="0"/>
      <w:divBdr>
        <w:top w:val="none" w:sz="0" w:space="0" w:color="auto"/>
        <w:left w:val="none" w:sz="0" w:space="0" w:color="auto"/>
        <w:bottom w:val="none" w:sz="0" w:space="0" w:color="auto"/>
        <w:right w:val="none" w:sz="0" w:space="0" w:color="auto"/>
      </w:divBdr>
    </w:div>
    <w:div w:id="1817141786">
      <w:bodyDiv w:val="1"/>
      <w:marLeft w:val="0"/>
      <w:marRight w:val="0"/>
      <w:marTop w:val="0"/>
      <w:marBottom w:val="0"/>
      <w:divBdr>
        <w:top w:val="none" w:sz="0" w:space="0" w:color="auto"/>
        <w:left w:val="none" w:sz="0" w:space="0" w:color="auto"/>
        <w:bottom w:val="none" w:sz="0" w:space="0" w:color="auto"/>
        <w:right w:val="none" w:sz="0" w:space="0" w:color="auto"/>
      </w:divBdr>
    </w:div>
    <w:div w:id="1913541586">
      <w:bodyDiv w:val="1"/>
      <w:marLeft w:val="0"/>
      <w:marRight w:val="0"/>
      <w:marTop w:val="0"/>
      <w:marBottom w:val="0"/>
      <w:divBdr>
        <w:top w:val="none" w:sz="0" w:space="0" w:color="auto"/>
        <w:left w:val="none" w:sz="0" w:space="0" w:color="auto"/>
        <w:bottom w:val="none" w:sz="0" w:space="0" w:color="auto"/>
        <w:right w:val="none" w:sz="0" w:space="0" w:color="auto"/>
      </w:divBdr>
    </w:div>
    <w:div w:id="2099716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wdo.pl/informacje/parkin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nwdo.pl/informacje/parkin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D15B62-B90F-431D-B228-003017E32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21</Pages>
  <Words>7722</Words>
  <Characters>46332</Characters>
  <Application>Microsoft Office Word</Application>
  <DocSecurity>0</DocSecurity>
  <Lines>386</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53947</CharactersWithSpaces>
  <SharedDoc>false</SharedDoc>
  <HLinks>
    <vt:vector size="12" baseType="variant">
      <vt:variant>
        <vt:i4>1900562</vt:i4>
      </vt:variant>
      <vt:variant>
        <vt:i4>3</vt:i4>
      </vt:variant>
      <vt:variant>
        <vt:i4>0</vt:i4>
      </vt:variant>
      <vt:variant>
        <vt:i4>5</vt:i4>
      </vt:variant>
      <vt:variant>
        <vt:lpwstr>http://www.nszw.pl/parking/regulamin.pdf</vt:lpwstr>
      </vt:variant>
      <vt:variant>
        <vt:lpwstr/>
      </vt:variant>
      <vt:variant>
        <vt:i4>3866720</vt:i4>
      </vt:variant>
      <vt:variant>
        <vt:i4>0</vt:i4>
      </vt:variant>
      <vt:variant>
        <vt:i4>0</vt:i4>
      </vt:variant>
      <vt:variant>
        <vt:i4>5</vt:i4>
      </vt:variant>
      <vt:variant>
        <vt:lpwstr>http://www.nszw.pl.pl/parking/regulamin.pdf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Adrianna Zalewska</dc:creator>
  <cp:keywords/>
  <cp:lastModifiedBy>Iwona Łęska</cp:lastModifiedBy>
  <cp:revision>367</cp:revision>
  <cp:lastPrinted>2018-06-18T13:16:00Z</cp:lastPrinted>
  <dcterms:created xsi:type="dcterms:W3CDTF">2023-11-29T13:48:00Z</dcterms:created>
  <dcterms:modified xsi:type="dcterms:W3CDTF">2026-01-16T09:43:00Z</dcterms:modified>
</cp:coreProperties>
</file>